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80C" w:rsidRDefault="00DB080C">
      <w:pPr>
        <w:spacing w:before="9" w:line="100" w:lineRule="exact"/>
        <w:rPr>
          <w:sz w:val="10"/>
          <w:szCs w:val="10"/>
        </w:rPr>
      </w:pPr>
    </w:p>
    <w:p w:rsidR="00DB080C" w:rsidRDefault="00B47EC3">
      <w:pPr>
        <w:ind w:left="2098" w:right="303"/>
        <w:rPr>
          <w:rFonts w:ascii="Candara" w:eastAsia="Candara" w:hAnsi="Candara" w:cs="Candara"/>
        </w:rPr>
      </w:pPr>
      <w:r>
        <w:rPr>
          <w:rFonts w:ascii="Candara" w:eastAsia="Candara" w:hAnsi="Candara" w:cs="Candara"/>
          <w:b/>
          <w:color w:val="339966"/>
        </w:rPr>
        <w:t>P</w:t>
      </w:r>
      <w:r>
        <w:rPr>
          <w:rFonts w:ascii="Candara" w:eastAsia="Candara" w:hAnsi="Candara" w:cs="Candara"/>
          <w:b/>
          <w:color w:val="339966"/>
          <w:spacing w:val="-1"/>
        </w:rPr>
        <w:t>L</w:t>
      </w:r>
      <w:r>
        <w:rPr>
          <w:rFonts w:ascii="Candara" w:eastAsia="Candara" w:hAnsi="Candara" w:cs="Candara"/>
          <w:b/>
          <w:color w:val="339966"/>
          <w:spacing w:val="2"/>
        </w:rPr>
        <w:t>A</w:t>
      </w:r>
      <w:r>
        <w:rPr>
          <w:rFonts w:ascii="Candara" w:eastAsia="Candara" w:hAnsi="Candara" w:cs="Candara"/>
          <w:b/>
          <w:color w:val="339966"/>
        </w:rPr>
        <w:t>N</w:t>
      </w:r>
      <w:r>
        <w:rPr>
          <w:rFonts w:ascii="Candara" w:eastAsia="Candara" w:hAnsi="Candara" w:cs="Candara"/>
          <w:b/>
          <w:color w:val="339966"/>
          <w:spacing w:val="-5"/>
        </w:rPr>
        <w:t xml:space="preserve"> </w:t>
      </w:r>
      <w:r>
        <w:rPr>
          <w:rFonts w:ascii="Candara" w:eastAsia="Candara" w:hAnsi="Candara" w:cs="Candara"/>
          <w:b/>
          <w:color w:val="339966"/>
        </w:rPr>
        <w:t>U</w:t>
      </w:r>
      <w:r>
        <w:rPr>
          <w:rFonts w:ascii="Candara" w:eastAsia="Candara" w:hAnsi="Candara" w:cs="Candara"/>
          <w:b/>
          <w:color w:val="339966"/>
          <w:spacing w:val="-1"/>
        </w:rPr>
        <w:t>R</w:t>
      </w:r>
      <w:r>
        <w:rPr>
          <w:rFonts w:ascii="Candara" w:eastAsia="Candara" w:hAnsi="Candara" w:cs="Candara"/>
          <w:b/>
          <w:color w:val="339966"/>
          <w:spacing w:val="1"/>
        </w:rPr>
        <w:t>B</w:t>
      </w:r>
      <w:r>
        <w:rPr>
          <w:rFonts w:ascii="Candara" w:eastAsia="Candara" w:hAnsi="Candara" w:cs="Candara"/>
          <w:b/>
          <w:color w:val="339966"/>
          <w:spacing w:val="2"/>
        </w:rPr>
        <w:t>A</w:t>
      </w:r>
      <w:r>
        <w:rPr>
          <w:rFonts w:ascii="Candara" w:eastAsia="Candara" w:hAnsi="Candara" w:cs="Candara"/>
          <w:b/>
          <w:color w:val="339966"/>
        </w:rPr>
        <w:t>N</w:t>
      </w:r>
      <w:r>
        <w:rPr>
          <w:rFonts w:ascii="Candara" w:eastAsia="Candara" w:hAnsi="Candara" w:cs="Candara"/>
          <w:b/>
          <w:color w:val="339966"/>
          <w:spacing w:val="1"/>
        </w:rPr>
        <w:t>I</w:t>
      </w:r>
      <w:r>
        <w:rPr>
          <w:rFonts w:ascii="Candara" w:eastAsia="Candara" w:hAnsi="Candara" w:cs="Candara"/>
          <w:b/>
          <w:color w:val="339966"/>
          <w:spacing w:val="-1"/>
        </w:rPr>
        <w:t>S</w:t>
      </w:r>
      <w:r>
        <w:rPr>
          <w:rFonts w:ascii="Candara" w:eastAsia="Candara" w:hAnsi="Candara" w:cs="Candara"/>
          <w:b/>
          <w:color w:val="339966"/>
          <w:spacing w:val="1"/>
        </w:rPr>
        <w:t>T</w:t>
      </w:r>
      <w:r>
        <w:rPr>
          <w:rFonts w:ascii="Candara" w:eastAsia="Candara" w:hAnsi="Candara" w:cs="Candara"/>
          <w:b/>
          <w:color w:val="339966"/>
        </w:rPr>
        <w:t>IC</w:t>
      </w:r>
      <w:r>
        <w:rPr>
          <w:rFonts w:ascii="Candara" w:eastAsia="Candara" w:hAnsi="Candara" w:cs="Candara"/>
          <w:b/>
          <w:color w:val="339966"/>
          <w:spacing w:val="-11"/>
        </w:rPr>
        <w:t xml:space="preserve"> </w:t>
      </w:r>
      <w:r>
        <w:rPr>
          <w:rFonts w:ascii="Candara" w:eastAsia="Candara" w:hAnsi="Candara" w:cs="Candara"/>
          <w:b/>
          <w:color w:val="339966"/>
        </w:rPr>
        <w:t>ZO</w:t>
      </w:r>
      <w:r>
        <w:rPr>
          <w:rFonts w:ascii="Candara" w:eastAsia="Candara" w:hAnsi="Candara" w:cs="Candara"/>
          <w:b/>
          <w:color w:val="339966"/>
          <w:spacing w:val="2"/>
        </w:rPr>
        <w:t>N</w:t>
      </w:r>
      <w:r>
        <w:rPr>
          <w:rFonts w:ascii="Candara" w:eastAsia="Candara" w:hAnsi="Candara" w:cs="Candara"/>
          <w:b/>
          <w:color w:val="339966"/>
          <w:spacing w:val="-1"/>
        </w:rPr>
        <w:t>A</w:t>
      </w:r>
      <w:r>
        <w:rPr>
          <w:rFonts w:ascii="Candara" w:eastAsia="Candara" w:hAnsi="Candara" w:cs="Candara"/>
          <w:b/>
          <w:color w:val="339966"/>
        </w:rPr>
        <w:t>L</w:t>
      </w:r>
      <w:r>
        <w:rPr>
          <w:rFonts w:ascii="Candara" w:eastAsia="Candara" w:hAnsi="Candara" w:cs="Candara"/>
          <w:b/>
          <w:color w:val="339966"/>
          <w:spacing w:val="-7"/>
        </w:rPr>
        <w:t xml:space="preserve"> </w:t>
      </w:r>
      <w:r>
        <w:rPr>
          <w:rFonts w:ascii="Candara" w:eastAsia="Candara" w:hAnsi="Candara" w:cs="Candara"/>
          <w:b/>
          <w:color w:val="339966"/>
          <w:spacing w:val="5"/>
        </w:rPr>
        <w:t>„</w:t>
      </w:r>
      <w:r>
        <w:rPr>
          <w:rFonts w:ascii="Candara" w:eastAsia="Candara" w:hAnsi="Candara" w:cs="Candara"/>
          <w:b/>
          <w:color w:val="339966"/>
          <w:spacing w:val="-1"/>
        </w:rPr>
        <w:t>R</w:t>
      </w:r>
      <w:r>
        <w:rPr>
          <w:rFonts w:ascii="Candara" w:eastAsia="Candara" w:hAnsi="Candara" w:cs="Candara"/>
          <w:b/>
          <w:color w:val="339966"/>
        </w:rPr>
        <w:t>I</w:t>
      </w:r>
      <w:r>
        <w:rPr>
          <w:rFonts w:ascii="Candara" w:eastAsia="Candara" w:hAnsi="Candara" w:cs="Candara"/>
          <w:b/>
          <w:color w:val="339966"/>
          <w:spacing w:val="1"/>
        </w:rPr>
        <w:t>D</w:t>
      </w:r>
      <w:r>
        <w:rPr>
          <w:rFonts w:ascii="Candara" w:eastAsia="Candara" w:hAnsi="Candara" w:cs="Candara"/>
          <w:b/>
          <w:color w:val="339966"/>
        </w:rPr>
        <w:t>IC</w:t>
      </w:r>
      <w:r>
        <w:rPr>
          <w:rFonts w:ascii="Candara" w:eastAsia="Candara" w:hAnsi="Candara" w:cs="Candara"/>
          <w:b/>
          <w:color w:val="339966"/>
          <w:spacing w:val="2"/>
        </w:rPr>
        <w:t>A</w:t>
      </w:r>
      <w:r>
        <w:rPr>
          <w:rFonts w:ascii="Candara" w:eastAsia="Candara" w:hAnsi="Candara" w:cs="Candara"/>
          <w:b/>
          <w:color w:val="339966"/>
          <w:spacing w:val="-1"/>
        </w:rPr>
        <w:t>R</w:t>
      </w:r>
      <w:r>
        <w:rPr>
          <w:rFonts w:ascii="Candara" w:eastAsia="Candara" w:hAnsi="Candara" w:cs="Candara"/>
          <w:b/>
          <w:color w:val="339966"/>
        </w:rPr>
        <w:t>E</w:t>
      </w:r>
      <w:r>
        <w:rPr>
          <w:rFonts w:ascii="Candara" w:eastAsia="Candara" w:hAnsi="Candara" w:cs="Candara"/>
          <w:b/>
          <w:color w:val="339966"/>
          <w:spacing w:val="-6"/>
        </w:rPr>
        <w:t xml:space="preserve"> </w:t>
      </w:r>
      <w:r>
        <w:rPr>
          <w:rFonts w:ascii="Candara" w:eastAsia="Candara" w:hAnsi="Candara" w:cs="Candara"/>
          <w:b/>
          <w:color w:val="339966"/>
          <w:spacing w:val="-1"/>
        </w:rPr>
        <w:t>R</w:t>
      </w:r>
      <w:r>
        <w:rPr>
          <w:rFonts w:ascii="Candara" w:eastAsia="Candara" w:hAnsi="Candara" w:cs="Candara"/>
          <w:b/>
          <w:color w:val="339966"/>
        </w:rPr>
        <w:t>E</w:t>
      </w:r>
      <w:r>
        <w:rPr>
          <w:rFonts w:ascii="Candara" w:eastAsia="Candara" w:hAnsi="Candara" w:cs="Candara"/>
          <w:b/>
          <w:color w:val="339966"/>
          <w:spacing w:val="-1"/>
        </w:rPr>
        <w:t>S</w:t>
      </w:r>
      <w:r>
        <w:rPr>
          <w:rFonts w:ascii="Candara" w:eastAsia="Candara" w:hAnsi="Candara" w:cs="Candara"/>
          <w:b/>
          <w:color w:val="339966"/>
          <w:spacing w:val="3"/>
        </w:rPr>
        <w:t>T</w:t>
      </w:r>
      <w:r>
        <w:rPr>
          <w:rFonts w:ascii="Candara" w:eastAsia="Candara" w:hAnsi="Candara" w:cs="Candara"/>
          <w:b/>
          <w:color w:val="339966"/>
          <w:spacing w:val="-1"/>
        </w:rPr>
        <w:t>R</w:t>
      </w:r>
      <w:r>
        <w:rPr>
          <w:rFonts w:ascii="Candara" w:eastAsia="Candara" w:hAnsi="Candara" w:cs="Candara"/>
          <w:b/>
          <w:color w:val="339966"/>
        </w:rPr>
        <w:t>IC</w:t>
      </w:r>
      <w:r>
        <w:rPr>
          <w:rFonts w:ascii="Candara" w:eastAsia="Candara" w:hAnsi="Candara" w:cs="Candara"/>
          <w:b/>
          <w:color w:val="339966"/>
          <w:spacing w:val="1"/>
        </w:rPr>
        <w:t>T</w:t>
      </w:r>
      <w:r>
        <w:rPr>
          <w:rFonts w:ascii="Candara" w:eastAsia="Candara" w:hAnsi="Candara" w:cs="Candara"/>
          <w:b/>
          <w:color w:val="339966"/>
        </w:rPr>
        <w:t>IE</w:t>
      </w:r>
      <w:r>
        <w:rPr>
          <w:rFonts w:ascii="Candara" w:eastAsia="Candara" w:hAnsi="Candara" w:cs="Candara"/>
          <w:b/>
          <w:color w:val="339966"/>
          <w:spacing w:val="-10"/>
        </w:rPr>
        <w:t xml:space="preserve"> </w:t>
      </w:r>
      <w:r>
        <w:rPr>
          <w:rFonts w:ascii="Candara" w:eastAsia="Candara" w:hAnsi="Candara" w:cs="Candara"/>
          <w:b/>
          <w:color w:val="339966"/>
          <w:spacing w:val="1"/>
        </w:rPr>
        <w:t>D</w:t>
      </w:r>
      <w:r>
        <w:rPr>
          <w:rFonts w:ascii="Candara" w:eastAsia="Candara" w:hAnsi="Candara" w:cs="Candara"/>
          <w:b/>
          <w:color w:val="339966"/>
        </w:rPr>
        <w:t>E</w:t>
      </w:r>
      <w:r>
        <w:rPr>
          <w:rFonts w:ascii="Candara" w:eastAsia="Candara" w:hAnsi="Candara" w:cs="Candara"/>
          <w:b/>
          <w:color w:val="339966"/>
          <w:spacing w:val="-2"/>
        </w:rPr>
        <w:t xml:space="preserve"> </w:t>
      </w:r>
      <w:r>
        <w:rPr>
          <w:rFonts w:ascii="Candara" w:eastAsia="Candara" w:hAnsi="Candara" w:cs="Candara"/>
          <w:b/>
          <w:color w:val="339966"/>
        </w:rPr>
        <w:t>C</w:t>
      </w:r>
      <w:r>
        <w:rPr>
          <w:rFonts w:ascii="Candara" w:eastAsia="Candara" w:hAnsi="Candara" w:cs="Candara"/>
          <w:b/>
          <w:color w:val="339966"/>
          <w:spacing w:val="3"/>
        </w:rPr>
        <w:t>O</w:t>
      </w:r>
      <w:r>
        <w:rPr>
          <w:rFonts w:ascii="Candara" w:eastAsia="Candara" w:hAnsi="Candara" w:cs="Candara"/>
          <w:b/>
          <w:color w:val="339966"/>
        </w:rPr>
        <w:t>N</w:t>
      </w:r>
      <w:r>
        <w:rPr>
          <w:rFonts w:ascii="Candara" w:eastAsia="Candara" w:hAnsi="Candara" w:cs="Candara"/>
          <w:b/>
          <w:color w:val="339966"/>
          <w:spacing w:val="-1"/>
        </w:rPr>
        <w:t>S</w:t>
      </w:r>
      <w:r>
        <w:rPr>
          <w:rFonts w:ascii="Candara" w:eastAsia="Candara" w:hAnsi="Candara" w:cs="Candara"/>
          <w:b/>
          <w:color w:val="339966"/>
          <w:spacing w:val="1"/>
        </w:rPr>
        <w:t>T</w:t>
      </w:r>
      <w:r>
        <w:rPr>
          <w:rFonts w:ascii="Candara" w:eastAsia="Candara" w:hAnsi="Candara" w:cs="Candara"/>
          <w:b/>
          <w:color w:val="339966"/>
          <w:spacing w:val="-1"/>
        </w:rPr>
        <w:t>R</w:t>
      </w:r>
      <w:r>
        <w:rPr>
          <w:rFonts w:ascii="Candara" w:eastAsia="Candara" w:hAnsi="Candara" w:cs="Candara"/>
          <w:b/>
          <w:color w:val="339966"/>
          <w:spacing w:val="1"/>
        </w:rPr>
        <w:t>U</w:t>
      </w:r>
      <w:r>
        <w:rPr>
          <w:rFonts w:ascii="Candara" w:eastAsia="Candara" w:hAnsi="Candara" w:cs="Candara"/>
          <w:b/>
          <w:color w:val="339966"/>
          <w:spacing w:val="2"/>
        </w:rPr>
        <w:t>I</w:t>
      </w:r>
      <w:r>
        <w:rPr>
          <w:rFonts w:ascii="Candara" w:eastAsia="Candara" w:hAnsi="Candara" w:cs="Candara"/>
          <w:b/>
          <w:color w:val="339966"/>
          <w:spacing w:val="-1"/>
        </w:rPr>
        <w:t>R</w:t>
      </w:r>
      <w:r>
        <w:rPr>
          <w:rFonts w:ascii="Candara" w:eastAsia="Candara" w:hAnsi="Candara" w:cs="Candara"/>
          <w:b/>
          <w:color w:val="339966"/>
        </w:rPr>
        <w:t>E</w:t>
      </w:r>
      <w:r>
        <w:rPr>
          <w:rFonts w:ascii="Candara" w:eastAsia="Candara" w:hAnsi="Candara" w:cs="Candara"/>
          <w:b/>
          <w:color w:val="339966"/>
          <w:spacing w:val="-11"/>
        </w:rPr>
        <w:t xml:space="preserve"> </w:t>
      </w:r>
      <w:r>
        <w:rPr>
          <w:rFonts w:ascii="Candara" w:eastAsia="Candara" w:hAnsi="Candara" w:cs="Candara"/>
          <w:b/>
          <w:color w:val="339966"/>
        </w:rPr>
        <w:t>CU</w:t>
      </w:r>
      <w:r>
        <w:rPr>
          <w:rFonts w:ascii="Candara" w:eastAsia="Candara" w:hAnsi="Candara" w:cs="Candara"/>
          <w:b/>
          <w:color w:val="339966"/>
          <w:spacing w:val="-1"/>
        </w:rPr>
        <w:t xml:space="preserve"> </w:t>
      </w:r>
      <w:r>
        <w:rPr>
          <w:rFonts w:ascii="Candara" w:eastAsia="Candara" w:hAnsi="Candara" w:cs="Candara"/>
          <w:b/>
          <w:color w:val="339966"/>
          <w:spacing w:val="-2"/>
        </w:rPr>
        <w:t xml:space="preserve"> </w:t>
      </w:r>
      <w:r>
        <w:rPr>
          <w:rFonts w:ascii="Candara" w:eastAsia="Candara" w:hAnsi="Candara" w:cs="Candara"/>
          <w:b/>
          <w:color w:val="339966"/>
        </w:rPr>
        <w:t>MO</w:t>
      </w:r>
      <w:r>
        <w:rPr>
          <w:rFonts w:ascii="Candara" w:eastAsia="Candara" w:hAnsi="Candara" w:cs="Candara"/>
          <w:b/>
          <w:color w:val="339966"/>
          <w:spacing w:val="1"/>
        </w:rPr>
        <w:t>D</w:t>
      </w:r>
      <w:r>
        <w:rPr>
          <w:rFonts w:ascii="Candara" w:eastAsia="Candara" w:hAnsi="Candara" w:cs="Candara"/>
          <w:b/>
          <w:color w:val="339966"/>
        </w:rPr>
        <w:t>IFI</w:t>
      </w:r>
      <w:r>
        <w:rPr>
          <w:rFonts w:ascii="Candara" w:eastAsia="Candara" w:hAnsi="Candara" w:cs="Candara"/>
          <w:b/>
          <w:color w:val="339966"/>
          <w:spacing w:val="2"/>
        </w:rPr>
        <w:t>C</w:t>
      </w:r>
      <w:r>
        <w:rPr>
          <w:rFonts w:ascii="Candara" w:eastAsia="Candara" w:hAnsi="Candara" w:cs="Candara"/>
          <w:b/>
          <w:color w:val="339966"/>
          <w:spacing w:val="-1"/>
        </w:rPr>
        <w:t>AR</w:t>
      </w:r>
      <w:r>
        <w:rPr>
          <w:rFonts w:ascii="Candara" w:eastAsia="Candara" w:hAnsi="Candara" w:cs="Candara"/>
          <w:b/>
          <w:color w:val="339966"/>
        </w:rPr>
        <w:t>E</w:t>
      </w:r>
      <w:r>
        <w:rPr>
          <w:rFonts w:ascii="Candara" w:eastAsia="Candara" w:hAnsi="Candara" w:cs="Candara"/>
          <w:b/>
          <w:color w:val="339966"/>
          <w:spacing w:val="-5"/>
        </w:rPr>
        <w:t xml:space="preserve"> </w:t>
      </w:r>
      <w:r>
        <w:rPr>
          <w:rFonts w:ascii="Candara" w:eastAsia="Candara" w:hAnsi="Candara" w:cs="Candara"/>
          <w:b/>
          <w:color w:val="339966"/>
          <w:spacing w:val="-1"/>
        </w:rPr>
        <w:t>R</w:t>
      </w:r>
      <w:r>
        <w:rPr>
          <w:rFonts w:ascii="Candara" w:eastAsia="Candara" w:hAnsi="Candara" w:cs="Candara"/>
          <w:b/>
          <w:color w:val="339966"/>
          <w:spacing w:val="3"/>
        </w:rPr>
        <w:t>E</w:t>
      </w:r>
      <w:r>
        <w:rPr>
          <w:rFonts w:ascii="Candara" w:eastAsia="Candara" w:hAnsi="Candara" w:cs="Candara"/>
          <w:b/>
          <w:color w:val="339966"/>
          <w:spacing w:val="1"/>
        </w:rPr>
        <w:t>G</w:t>
      </w:r>
      <w:r>
        <w:rPr>
          <w:rFonts w:ascii="Candara" w:eastAsia="Candara" w:hAnsi="Candara" w:cs="Candara"/>
          <w:b/>
          <w:color w:val="339966"/>
        </w:rPr>
        <w:t>IM</w:t>
      </w:r>
      <w:r>
        <w:rPr>
          <w:rFonts w:ascii="Candara" w:eastAsia="Candara" w:hAnsi="Candara" w:cs="Candara"/>
          <w:b/>
          <w:color w:val="339966"/>
          <w:spacing w:val="-6"/>
        </w:rPr>
        <w:t xml:space="preserve"> </w:t>
      </w:r>
      <w:r>
        <w:rPr>
          <w:rFonts w:ascii="Candara" w:eastAsia="Candara" w:hAnsi="Candara" w:cs="Candara"/>
          <w:b/>
          <w:color w:val="339966"/>
          <w:spacing w:val="1"/>
        </w:rPr>
        <w:t>D</w:t>
      </w:r>
      <w:r>
        <w:rPr>
          <w:rFonts w:ascii="Candara" w:eastAsia="Candara" w:hAnsi="Candara" w:cs="Candara"/>
          <w:b/>
          <w:color w:val="339966"/>
        </w:rPr>
        <w:t>E</w:t>
      </w:r>
      <w:r>
        <w:rPr>
          <w:rFonts w:ascii="Candara" w:eastAsia="Candara" w:hAnsi="Candara" w:cs="Candara"/>
          <w:b/>
          <w:color w:val="339966"/>
          <w:spacing w:val="-2"/>
        </w:rPr>
        <w:t xml:space="preserve"> </w:t>
      </w:r>
      <w:r>
        <w:rPr>
          <w:rFonts w:ascii="Candara" w:eastAsia="Candara" w:hAnsi="Candara" w:cs="Candara"/>
          <w:b/>
          <w:color w:val="339966"/>
          <w:spacing w:val="-1"/>
        </w:rPr>
        <w:t>AL</w:t>
      </w:r>
      <w:r>
        <w:rPr>
          <w:rFonts w:ascii="Candara" w:eastAsia="Candara" w:hAnsi="Candara" w:cs="Candara"/>
          <w:b/>
          <w:color w:val="339966"/>
        </w:rPr>
        <w:t>I</w:t>
      </w:r>
      <w:r>
        <w:rPr>
          <w:rFonts w:ascii="Candara" w:eastAsia="Candara" w:hAnsi="Candara" w:cs="Candara"/>
          <w:b/>
          <w:color w:val="339966"/>
          <w:spacing w:val="2"/>
        </w:rPr>
        <w:t>N</w:t>
      </w:r>
      <w:r>
        <w:rPr>
          <w:rFonts w:ascii="Candara" w:eastAsia="Candara" w:hAnsi="Candara" w:cs="Candara"/>
          <w:b/>
          <w:color w:val="339966"/>
        </w:rPr>
        <w:t>IE</w:t>
      </w:r>
      <w:r>
        <w:rPr>
          <w:rFonts w:ascii="Candara" w:eastAsia="Candara" w:hAnsi="Candara" w:cs="Candara"/>
          <w:b/>
          <w:color w:val="339966"/>
          <w:spacing w:val="-1"/>
        </w:rPr>
        <w:t>R</w:t>
      </w:r>
      <w:r>
        <w:rPr>
          <w:rFonts w:ascii="Candara" w:eastAsia="Candara" w:hAnsi="Candara" w:cs="Candara"/>
          <w:b/>
          <w:color w:val="339966"/>
          <w:spacing w:val="2"/>
        </w:rPr>
        <w:t>E</w:t>
      </w:r>
      <w:r>
        <w:rPr>
          <w:rFonts w:ascii="Candara" w:eastAsia="Candara" w:hAnsi="Candara" w:cs="Candara"/>
          <w:b/>
          <w:color w:val="339966"/>
        </w:rPr>
        <w:t>”</w:t>
      </w:r>
      <w:r>
        <w:rPr>
          <w:rFonts w:ascii="Candara" w:eastAsia="Candara" w:hAnsi="Candara" w:cs="Candara"/>
          <w:b/>
          <w:color w:val="339966"/>
          <w:spacing w:val="-9"/>
        </w:rPr>
        <w:t xml:space="preserve"> </w:t>
      </w:r>
      <w:r>
        <w:rPr>
          <w:rFonts w:ascii="Candara" w:eastAsia="Candara" w:hAnsi="Candara" w:cs="Candara"/>
          <w:b/>
          <w:color w:val="339966"/>
        </w:rPr>
        <w:t xml:space="preserve">– </w:t>
      </w:r>
      <w:r>
        <w:rPr>
          <w:rFonts w:ascii="Candara" w:eastAsia="Candara" w:hAnsi="Candara" w:cs="Candara"/>
          <w:b/>
          <w:color w:val="339966"/>
          <w:spacing w:val="2"/>
        </w:rPr>
        <w:t>P</w:t>
      </w:r>
      <w:r>
        <w:rPr>
          <w:rFonts w:ascii="Candara" w:eastAsia="Candara" w:hAnsi="Candara" w:cs="Candara"/>
          <w:b/>
          <w:color w:val="339966"/>
          <w:spacing w:val="-1"/>
        </w:rPr>
        <w:t>L</w:t>
      </w:r>
      <w:r>
        <w:rPr>
          <w:rFonts w:ascii="Candara" w:eastAsia="Candara" w:hAnsi="Candara" w:cs="Candara"/>
          <w:b/>
          <w:color w:val="339966"/>
        </w:rPr>
        <w:t>OI</w:t>
      </w:r>
      <w:r>
        <w:rPr>
          <w:rFonts w:ascii="Candara" w:eastAsia="Candara" w:hAnsi="Candara" w:cs="Candara"/>
          <w:b/>
          <w:color w:val="339966"/>
          <w:spacing w:val="3"/>
        </w:rPr>
        <w:t>E</w:t>
      </w:r>
      <w:r>
        <w:rPr>
          <w:rFonts w:ascii="Candara" w:eastAsia="Candara" w:hAnsi="Candara" w:cs="Candara"/>
          <w:b/>
          <w:color w:val="339966"/>
          <w:spacing w:val="1"/>
        </w:rPr>
        <w:t>ST</w:t>
      </w:r>
      <w:r>
        <w:rPr>
          <w:rFonts w:ascii="Candara" w:eastAsia="Candara" w:hAnsi="Candara" w:cs="Candara"/>
          <w:b/>
          <w:color w:val="339966"/>
        </w:rPr>
        <w:t xml:space="preserve">I, </w:t>
      </w:r>
      <w:r>
        <w:rPr>
          <w:rFonts w:ascii="Candara" w:eastAsia="Candara" w:hAnsi="Candara" w:cs="Candara"/>
          <w:b/>
          <w:color w:val="339966"/>
          <w:spacing w:val="-1"/>
        </w:rPr>
        <w:t>S</w:t>
      </w:r>
      <w:r>
        <w:rPr>
          <w:rFonts w:ascii="Candara" w:eastAsia="Candara" w:hAnsi="Candara" w:cs="Candara"/>
          <w:b/>
          <w:color w:val="339966"/>
          <w:spacing w:val="1"/>
        </w:rPr>
        <w:t>T</w:t>
      </w:r>
      <w:r>
        <w:rPr>
          <w:rFonts w:ascii="Candara" w:eastAsia="Candara" w:hAnsi="Candara" w:cs="Candara"/>
          <w:b/>
          <w:color w:val="339966"/>
          <w:spacing w:val="-1"/>
        </w:rPr>
        <w:t>R</w:t>
      </w:r>
      <w:r>
        <w:rPr>
          <w:rFonts w:ascii="Candara" w:eastAsia="Candara" w:hAnsi="Candara" w:cs="Candara"/>
          <w:b/>
          <w:color w:val="339966"/>
        </w:rPr>
        <w:t>.</w:t>
      </w:r>
      <w:r>
        <w:rPr>
          <w:rFonts w:ascii="Candara" w:eastAsia="Candara" w:hAnsi="Candara" w:cs="Candara"/>
          <w:b/>
          <w:color w:val="339966"/>
          <w:spacing w:val="-1"/>
        </w:rPr>
        <w:t xml:space="preserve"> </w:t>
      </w:r>
      <w:r w:rsidR="00402431">
        <w:rPr>
          <w:rFonts w:ascii="Candara" w:eastAsia="Candara" w:hAnsi="Candara" w:cs="Candara"/>
          <w:b/>
          <w:color w:val="339966"/>
          <w:spacing w:val="-1"/>
        </w:rPr>
        <w:t xml:space="preserve">TORCATORI </w:t>
      </w:r>
      <w:r>
        <w:rPr>
          <w:rFonts w:ascii="Candara" w:eastAsia="Candara" w:hAnsi="Candara" w:cs="Candara"/>
          <w:b/>
          <w:color w:val="339966"/>
          <w:spacing w:val="-6"/>
        </w:rPr>
        <w:t xml:space="preserve"> </w:t>
      </w:r>
      <w:r>
        <w:rPr>
          <w:rFonts w:ascii="Candara" w:eastAsia="Candara" w:hAnsi="Candara" w:cs="Candara"/>
          <w:b/>
          <w:color w:val="339966"/>
        </w:rPr>
        <w:t>N</w:t>
      </w:r>
      <w:r>
        <w:rPr>
          <w:rFonts w:ascii="Candara" w:eastAsia="Candara" w:hAnsi="Candara" w:cs="Candara"/>
          <w:b/>
          <w:color w:val="339966"/>
          <w:spacing w:val="-1"/>
        </w:rPr>
        <w:t>R</w:t>
      </w:r>
      <w:r>
        <w:rPr>
          <w:rFonts w:ascii="Candara" w:eastAsia="Candara" w:hAnsi="Candara" w:cs="Candara"/>
          <w:b/>
          <w:color w:val="339966"/>
        </w:rPr>
        <w:t>.</w:t>
      </w:r>
      <w:r>
        <w:rPr>
          <w:rFonts w:ascii="Candara" w:eastAsia="Candara" w:hAnsi="Candara" w:cs="Candara"/>
          <w:b/>
          <w:color w:val="339966"/>
          <w:spacing w:val="-3"/>
        </w:rPr>
        <w:t xml:space="preserve"> </w:t>
      </w:r>
      <w:r w:rsidR="00402431">
        <w:rPr>
          <w:rFonts w:ascii="Candara" w:eastAsia="Candara" w:hAnsi="Candara" w:cs="Candara"/>
          <w:b/>
          <w:color w:val="339966"/>
          <w:spacing w:val="3"/>
        </w:rPr>
        <w:t>15</w:t>
      </w:r>
    </w:p>
    <w:p w:rsidR="00DB080C" w:rsidRDefault="00DB080C">
      <w:pPr>
        <w:spacing w:before="3" w:line="100" w:lineRule="exact"/>
        <w:rPr>
          <w:sz w:val="11"/>
          <w:szCs w:val="11"/>
        </w:rPr>
      </w:pPr>
    </w:p>
    <w:p w:rsidR="00DB080C" w:rsidRDefault="00DB080C">
      <w:pPr>
        <w:spacing w:line="200" w:lineRule="exact"/>
      </w:pPr>
    </w:p>
    <w:p w:rsidR="00DB080C" w:rsidRDefault="00DB080C">
      <w:pPr>
        <w:spacing w:line="200" w:lineRule="exact"/>
      </w:pPr>
    </w:p>
    <w:p w:rsidR="00DB080C" w:rsidRDefault="00B47EC3">
      <w:pPr>
        <w:spacing w:line="320" w:lineRule="exact"/>
        <w:ind w:left="113"/>
        <w:rPr>
          <w:rFonts w:ascii="Candara" w:eastAsia="Candara" w:hAnsi="Candara" w:cs="Candara"/>
          <w:sz w:val="28"/>
          <w:szCs w:val="28"/>
        </w:rPr>
      </w:pPr>
      <w:r>
        <w:rPr>
          <w:rFonts w:ascii="Candara" w:eastAsia="Candara" w:hAnsi="Candara" w:cs="Candara"/>
          <w:b/>
          <w:position w:val="1"/>
          <w:sz w:val="28"/>
          <w:szCs w:val="28"/>
        </w:rPr>
        <w:t xml:space="preserve">1.   </w:t>
      </w:r>
      <w:r>
        <w:rPr>
          <w:rFonts w:ascii="Candara" w:eastAsia="Candara" w:hAnsi="Candara" w:cs="Candara"/>
          <w:b/>
          <w:spacing w:val="21"/>
          <w:position w:val="1"/>
          <w:sz w:val="28"/>
          <w:szCs w:val="28"/>
        </w:rPr>
        <w:t xml:space="preserve"> </w:t>
      </w:r>
      <w:r>
        <w:rPr>
          <w:rFonts w:ascii="Candara" w:eastAsia="Candara" w:hAnsi="Candara" w:cs="Candara"/>
          <w:b/>
          <w:spacing w:val="-1"/>
          <w:position w:val="1"/>
          <w:sz w:val="28"/>
          <w:szCs w:val="28"/>
          <w:u w:val="single" w:color="000000"/>
        </w:rPr>
        <w:t>D</w:t>
      </w:r>
      <w:r>
        <w:rPr>
          <w:rFonts w:ascii="Candara" w:eastAsia="Candara" w:hAnsi="Candara" w:cs="Candara"/>
          <w:b/>
          <w:position w:val="1"/>
          <w:sz w:val="28"/>
          <w:szCs w:val="28"/>
          <w:u w:val="single" w:color="000000"/>
        </w:rPr>
        <w:t>A</w:t>
      </w:r>
      <w:r>
        <w:rPr>
          <w:rFonts w:ascii="Candara" w:eastAsia="Candara" w:hAnsi="Candara" w:cs="Candara"/>
          <w:b/>
          <w:spacing w:val="1"/>
          <w:position w:val="1"/>
          <w:sz w:val="28"/>
          <w:szCs w:val="28"/>
          <w:u w:val="single" w:color="000000"/>
        </w:rPr>
        <w:t>T</w:t>
      </w:r>
      <w:r>
        <w:rPr>
          <w:rFonts w:ascii="Candara" w:eastAsia="Candara" w:hAnsi="Candara" w:cs="Candara"/>
          <w:b/>
          <w:position w:val="1"/>
          <w:sz w:val="28"/>
          <w:szCs w:val="28"/>
          <w:u w:val="single" w:color="000000"/>
        </w:rPr>
        <w:t>E</w:t>
      </w:r>
      <w:r>
        <w:rPr>
          <w:rFonts w:ascii="Candara" w:eastAsia="Candara" w:hAnsi="Candara" w:cs="Candara"/>
          <w:b/>
          <w:spacing w:val="-3"/>
          <w:position w:val="1"/>
          <w:sz w:val="28"/>
          <w:szCs w:val="28"/>
          <w:u w:val="single" w:color="000000"/>
        </w:rPr>
        <w:t xml:space="preserve"> </w:t>
      </w:r>
      <w:r>
        <w:rPr>
          <w:rFonts w:ascii="Candara" w:eastAsia="Candara" w:hAnsi="Candara" w:cs="Candara"/>
          <w:b/>
          <w:position w:val="1"/>
          <w:sz w:val="28"/>
          <w:szCs w:val="28"/>
          <w:u w:val="single" w:color="000000"/>
        </w:rPr>
        <w:t>G</w:t>
      </w:r>
      <w:r>
        <w:rPr>
          <w:rFonts w:ascii="Candara" w:eastAsia="Candara" w:hAnsi="Candara" w:cs="Candara"/>
          <w:b/>
          <w:spacing w:val="1"/>
          <w:position w:val="1"/>
          <w:sz w:val="28"/>
          <w:szCs w:val="28"/>
          <w:u w:val="single" w:color="000000"/>
        </w:rPr>
        <w:t>E</w:t>
      </w:r>
      <w:r>
        <w:rPr>
          <w:rFonts w:ascii="Candara" w:eastAsia="Candara" w:hAnsi="Candara" w:cs="Candara"/>
          <w:b/>
          <w:spacing w:val="-2"/>
          <w:position w:val="1"/>
          <w:sz w:val="28"/>
          <w:szCs w:val="28"/>
          <w:u w:val="single" w:color="000000"/>
        </w:rPr>
        <w:t>N</w:t>
      </w:r>
      <w:r>
        <w:rPr>
          <w:rFonts w:ascii="Candara" w:eastAsia="Candara" w:hAnsi="Candara" w:cs="Candara"/>
          <w:b/>
          <w:position w:val="1"/>
          <w:sz w:val="28"/>
          <w:szCs w:val="28"/>
          <w:u w:val="single" w:color="000000"/>
        </w:rPr>
        <w:t>E</w:t>
      </w:r>
      <w:r>
        <w:rPr>
          <w:rFonts w:ascii="Candara" w:eastAsia="Candara" w:hAnsi="Candara" w:cs="Candara"/>
          <w:b/>
          <w:spacing w:val="-1"/>
          <w:position w:val="1"/>
          <w:sz w:val="28"/>
          <w:szCs w:val="28"/>
          <w:u w:val="single" w:color="000000"/>
        </w:rPr>
        <w:t>R</w:t>
      </w:r>
      <w:r>
        <w:rPr>
          <w:rFonts w:ascii="Candara" w:eastAsia="Candara" w:hAnsi="Candara" w:cs="Candara"/>
          <w:b/>
          <w:position w:val="1"/>
          <w:sz w:val="28"/>
          <w:szCs w:val="28"/>
          <w:u w:val="single" w:color="000000"/>
        </w:rPr>
        <w:t>A</w:t>
      </w:r>
      <w:r>
        <w:rPr>
          <w:rFonts w:ascii="Candara" w:eastAsia="Candara" w:hAnsi="Candara" w:cs="Candara"/>
          <w:b/>
          <w:spacing w:val="-1"/>
          <w:position w:val="1"/>
          <w:sz w:val="28"/>
          <w:szCs w:val="28"/>
          <w:u w:val="single" w:color="000000"/>
        </w:rPr>
        <w:t>L</w:t>
      </w:r>
      <w:r>
        <w:rPr>
          <w:rFonts w:ascii="Candara" w:eastAsia="Candara" w:hAnsi="Candara" w:cs="Candara"/>
          <w:b/>
          <w:position w:val="1"/>
          <w:sz w:val="28"/>
          <w:szCs w:val="28"/>
          <w:u w:val="single" w:color="000000"/>
        </w:rPr>
        <w:t>E</w:t>
      </w:r>
    </w:p>
    <w:p w:rsidR="00DB080C" w:rsidRDefault="00DB080C">
      <w:pPr>
        <w:spacing w:line="200" w:lineRule="exact"/>
      </w:pPr>
    </w:p>
    <w:p w:rsidR="00DB080C" w:rsidRDefault="00DB080C">
      <w:pPr>
        <w:spacing w:before="17" w:line="220" w:lineRule="exact"/>
        <w:rPr>
          <w:sz w:val="22"/>
          <w:szCs w:val="22"/>
        </w:rPr>
      </w:pPr>
    </w:p>
    <w:p w:rsidR="00DB080C" w:rsidRDefault="00B47EC3">
      <w:pPr>
        <w:spacing w:before="5" w:line="277" w:lineRule="auto"/>
        <w:ind w:left="113" w:right="5238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b/>
          <w:spacing w:val="-1"/>
          <w:sz w:val="24"/>
          <w:szCs w:val="24"/>
        </w:rPr>
        <w:t>1</w:t>
      </w:r>
      <w:r>
        <w:rPr>
          <w:rFonts w:ascii="Candara" w:eastAsia="Candara" w:hAnsi="Candara" w:cs="Candara"/>
          <w:b/>
          <w:sz w:val="24"/>
          <w:szCs w:val="24"/>
        </w:rPr>
        <w:t>.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>1</w:t>
      </w:r>
      <w:r>
        <w:rPr>
          <w:rFonts w:ascii="Candara" w:eastAsia="Candara" w:hAnsi="Candara" w:cs="Candara"/>
          <w:b/>
          <w:sz w:val="24"/>
          <w:szCs w:val="24"/>
        </w:rPr>
        <w:t xml:space="preserve">. 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D</w:t>
      </w:r>
      <w:r>
        <w:rPr>
          <w:rFonts w:ascii="Candara" w:eastAsia="Candara" w:hAnsi="Candara" w:cs="Candara"/>
          <w:b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b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 xml:space="preserve"> D</w:t>
      </w:r>
      <w:r>
        <w:rPr>
          <w:rFonts w:ascii="Candara" w:eastAsia="Candara" w:hAnsi="Candara" w:cs="Candara"/>
          <w:b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>
        <w:rPr>
          <w:rFonts w:ascii="Candara" w:eastAsia="Candara" w:hAnsi="Candara" w:cs="Candara"/>
          <w:b/>
          <w:sz w:val="24"/>
          <w:szCs w:val="24"/>
        </w:rPr>
        <w:t>ECU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b/>
          <w:sz w:val="24"/>
          <w:szCs w:val="24"/>
        </w:rPr>
        <w:t>OA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>S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b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>
        <w:rPr>
          <w:rFonts w:ascii="Candara" w:eastAsia="Candara" w:hAnsi="Candara" w:cs="Candara"/>
          <w:b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z w:val="24"/>
          <w:szCs w:val="24"/>
        </w:rPr>
        <w:t>I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NV</w:t>
      </w:r>
      <w:r>
        <w:rPr>
          <w:rFonts w:ascii="Candara" w:eastAsia="Candara" w:hAnsi="Candara" w:cs="Candara"/>
          <w:b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S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b/>
          <w:sz w:val="24"/>
          <w:szCs w:val="24"/>
        </w:rPr>
        <w:t>I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>I</w:t>
      </w:r>
      <w:r>
        <w:rPr>
          <w:rFonts w:ascii="Candara" w:eastAsia="Candara" w:hAnsi="Candara" w:cs="Candara"/>
          <w:b/>
          <w:sz w:val="24"/>
          <w:szCs w:val="24"/>
        </w:rPr>
        <w:t xml:space="preserve">EI 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D</w:t>
      </w:r>
      <w:r>
        <w:rPr>
          <w:rFonts w:ascii="Candara" w:eastAsia="Candara" w:hAnsi="Candara" w:cs="Candara"/>
          <w:b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b/>
          <w:sz w:val="24"/>
          <w:szCs w:val="24"/>
        </w:rPr>
        <w:t xml:space="preserve">UMIRE 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PR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>O</w:t>
      </w:r>
      <w:r>
        <w:rPr>
          <w:rFonts w:ascii="Candara" w:eastAsia="Candara" w:hAnsi="Candara" w:cs="Candara"/>
          <w:b/>
          <w:sz w:val="24"/>
          <w:szCs w:val="24"/>
        </w:rPr>
        <w:t>I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E</w:t>
      </w:r>
      <w:r>
        <w:rPr>
          <w:rFonts w:ascii="Candara" w:eastAsia="Candara" w:hAnsi="Candara" w:cs="Candara"/>
          <w:b/>
          <w:sz w:val="24"/>
          <w:szCs w:val="24"/>
        </w:rPr>
        <w:t>C</w:t>
      </w:r>
      <w:r>
        <w:rPr>
          <w:rFonts w:ascii="Candara" w:eastAsia="Candara" w:hAnsi="Candara" w:cs="Candara"/>
          <w:b/>
          <w:spacing w:val="2"/>
          <w:sz w:val="24"/>
          <w:szCs w:val="24"/>
        </w:rPr>
        <w:t>T</w:t>
      </w:r>
      <w:r>
        <w:rPr>
          <w:rFonts w:ascii="Candara" w:eastAsia="Candara" w:hAnsi="Candara" w:cs="Candara"/>
          <w:sz w:val="24"/>
          <w:szCs w:val="24"/>
        </w:rPr>
        <w:t>:</w:t>
      </w:r>
    </w:p>
    <w:p w:rsidR="0032589C" w:rsidRDefault="00B47EC3" w:rsidP="0032589C">
      <w:pPr>
        <w:spacing w:line="280" w:lineRule="exact"/>
        <w:ind w:left="833"/>
        <w:rPr>
          <w:rFonts w:ascii="Candara" w:eastAsia="Candara" w:hAnsi="Candara" w:cs="Candara"/>
          <w:b/>
          <w:color w:val="FF0000"/>
          <w:sz w:val="24"/>
          <w:szCs w:val="24"/>
        </w:rPr>
      </w:pP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PL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AN U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R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BANI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S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T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 xml:space="preserve">IC 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Z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ONAL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 xml:space="preserve"> „R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I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D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IC</w:t>
      </w:r>
      <w:r>
        <w:rPr>
          <w:rFonts w:ascii="Candara" w:eastAsia="Candara" w:hAnsi="Candara" w:cs="Candara"/>
          <w:b/>
          <w:spacing w:val="-3"/>
          <w:position w:val="1"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R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R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S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T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R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ICTIE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D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CO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NS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T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R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UI</w:t>
      </w:r>
      <w:r>
        <w:rPr>
          <w:rFonts w:ascii="Candara" w:eastAsia="Candara" w:hAnsi="Candara" w:cs="Candara"/>
          <w:b/>
          <w:spacing w:val="2"/>
          <w:position w:val="1"/>
          <w:sz w:val="24"/>
          <w:szCs w:val="24"/>
        </w:rPr>
        <w:t>R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CU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4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M</w:t>
      </w:r>
      <w:r>
        <w:rPr>
          <w:rFonts w:ascii="Candara" w:eastAsia="Candara" w:hAnsi="Candara" w:cs="Candara"/>
          <w:b/>
          <w:sz w:val="24"/>
          <w:szCs w:val="24"/>
        </w:rPr>
        <w:t>O</w:t>
      </w:r>
      <w:r>
        <w:rPr>
          <w:rFonts w:ascii="Candara" w:eastAsia="Candara" w:hAnsi="Candara" w:cs="Candara"/>
          <w:b/>
          <w:spacing w:val="2"/>
          <w:sz w:val="24"/>
          <w:szCs w:val="24"/>
        </w:rPr>
        <w:t>D</w:t>
      </w:r>
      <w:r>
        <w:rPr>
          <w:rFonts w:ascii="Candara" w:eastAsia="Candara" w:hAnsi="Candara" w:cs="Candara"/>
          <w:b/>
          <w:sz w:val="24"/>
          <w:szCs w:val="24"/>
        </w:rPr>
        <w:t>IF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>I</w:t>
      </w:r>
      <w:r>
        <w:rPr>
          <w:rFonts w:ascii="Candara" w:eastAsia="Candara" w:hAnsi="Candara" w:cs="Candara"/>
          <w:b/>
          <w:sz w:val="24"/>
          <w:szCs w:val="24"/>
        </w:rPr>
        <w:t>CARE</w:t>
      </w:r>
      <w:r>
        <w:rPr>
          <w:rFonts w:ascii="Candara" w:eastAsia="Candara" w:hAnsi="Candara" w:cs="Candara"/>
          <w:b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>
        <w:rPr>
          <w:rFonts w:ascii="Candara" w:eastAsia="Candara" w:hAnsi="Candara" w:cs="Candara"/>
          <w:b/>
          <w:sz w:val="24"/>
          <w:szCs w:val="24"/>
        </w:rPr>
        <w:t>EGIM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D</w:t>
      </w:r>
      <w:r>
        <w:rPr>
          <w:rFonts w:ascii="Candara" w:eastAsia="Candara" w:hAnsi="Candara" w:cs="Candara"/>
          <w:b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b/>
          <w:sz w:val="24"/>
          <w:szCs w:val="24"/>
        </w:rPr>
        <w:t>I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b/>
          <w:sz w:val="24"/>
          <w:szCs w:val="24"/>
        </w:rPr>
        <w:t>I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>
        <w:rPr>
          <w:rFonts w:ascii="Candara" w:eastAsia="Candara" w:hAnsi="Candara" w:cs="Candara"/>
          <w:b/>
          <w:spacing w:val="4"/>
          <w:sz w:val="24"/>
          <w:szCs w:val="24"/>
        </w:rPr>
        <w:t>E</w:t>
      </w:r>
      <w:r>
        <w:rPr>
          <w:rFonts w:ascii="Candara" w:eastAsia="Candara" w:hAnsi="Candara" w:cs="Candara"/>
          <w:b/>
          <w:sz w:val="24"/>
          <w:szCs w:val="24"/>
        </w:rPr>
        <w:t>” –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P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b/>
          <w:sz w:val="24"/>
          <w:szCs w:val="24"/>
        </w:rPr>
        <w:t>O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b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-3"/>
          <w:sz w:val="24"/>
          <w:szCs w:val="24"/>
        </w:rPr>
        <w:t>S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b/>
          <w:sz w:val="24"/>
          <w:szCs w:val="24"/>
        </w:rPr>
        <w:t xml:space="preserve">I, 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S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TR</w:t>
      </w:r>
      <w:r>
        <w:rPr>
          <w:rFonts w:ascii="Candara" w:eastAsia="Candara" w:hAnsi="Candara" w:cs="Candara"/>
          <w:b/>
          <w:sz w:val="24"/>
          <w:szCs w:val="24"/>
        </w:rPr>
        <w:t>.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="00402431">
        <w:rPr>
          <w:rFonts w:ascii="Candara" w:eastAsia="Candara" w:hAnsi="Candara" w:cs="Candara"/>
          <w:b/>
          <w:spacing w:val="1"/>
          <w:sz w:val="24"/>
          <w:szCs w:val="24"/>
        </w:rPr>
        <w:t>TORCATORI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>
        <w:rPr>
          <w:rFonts w:ascii="Candara" w:eastAsia="Candara" w:hAnsi="Candara" w:cs="Candara"/>
          <w:b/>
          <w:sz w:val="24"/>
          <w:szCs w:val="24"/>
        </w:rPr>
        <w:t xml:space="preserve">. </w:t>
      </w:r>
      <w:r w:rsidR="00402431">
        <w:rPr>
          <w:rFonts w:ascii="Candara" w:eastAsia="Candara" w:hAnsi="Candara" w:cs="Candara"/>
          <w:b/>
          <w:spacing w:val="1"/>
          <w:sz w:val="24"/>
          <w:szCs w:val="24"/>
        </w:rPr>
        <w:t>15</w:t>
      </w:r>
      <w:r>
        <w:rPr>
          <w:rFonts w:ascii="Candara" w:eastAsia="Candara" w:hAnsi="Candara" w:cs="Candara"/>
          <w:b/>
          <w:sz w:val="24"/>
          <w:szCs w:val="24"/>
        </w:rPr>
        <w:t xml:space="preserve"> </w:t>
      </w:r>
    </w:p>
    <w:p w:rsidR="00DB080C" w:rsidRDefault="00B47EC3" w:rsidP="0032589C">
      <w:pPr>
        <w:spacing w:line="280" w:lineRule="exact"/>
        <w:ind w:left="83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b/>
          <w:position w:val="1"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M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PL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S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M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N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T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:</w:t>
      </w:r>
    </w:p>
    <w:p w:rsidR="00DB080C" w:rsidRPr="00402431" w:rsidRDefault="00B47EC3">
      <w:pPr>
        <w:spacing w:before="43"/>
        <w:ind w:left="833"/>
        <w:rPr>
          <w:rFonts w:ascii="Candara" w:eastAsia="Candara" w:hAnsi="Candara" w:cs="Candara"/>
          <w:color w:val="FF0000"/>
          <w:sz w:val="24"/>
          <w:szCs w:val="24"/>
        </w:rPr>
      </w:pPr>
      <w:r>
        <w:rPr>
          <w:rFonts w:ascii="Candara" w:eastAsia="Candara" w:hAnsi="Candara" w:cs="Candara"/>
          <w:spacing w:val="-1"/>
          <w:sz w:val="24"/>
          <w:szCs w:val="24"/>
        </w:rPr>
        <w:t>M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nici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l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Ploiesti,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 xml:space="preserve">. </w:t>
      </w:r>
      <w:r w:rsidR="00402431">
        <w:rPr>
          <w:rFonts w:ascii="Candara" w:eastAsia="Candara" w:hAnsi="Candara" w:cs="Candara"/>
          <w:spacing w:val="1"/>
          <w:sz w:val="24"/>
          <w:szCs w:val="24"/>
        </w:rPr>
        <w:t xml:space="preserve">TORCATORI </w:t>
      </w:r>
      <w:r>
        <w:rPr>
          <w:rFonts w:ascii="Candara" w:eastAsia="Candara" w:hAnsi="Candara" w:cs="Candara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3"/>
          <w:sz w:val="24"/>
          <w:szCs w:val="24"/>
        </w:rPr>
        <w:t xml:space="preserve"> </w:t>
      </w:r>
      <w:r w:rsidR="00402431">
        <w:rPr>
          <w:rFonts w:ascii="Candara" w:eastAsia="Candara" w:hAnsi="Candara" w:cs="Candara"/>
          <w:sz w:val="24"/>
          <w:szCs w:val="24"/>
        </w:rPr>
        <w:t>N</w:t>
      </w:r>
      <w:r w:rsidR="00402431"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.</w:t>
      </w:r>
      <w:r w:rsidR="00402431">
        <w:rPr>
          <w:rFonts w:ascii="Candara" w:eastAsia="Candara" w:hAnsi="Candara" w:cs="Candara"/>
          <w:sz w:val="24"/>
          <w:szCs w:val="24"/>
        </w:rPr>
        <w:t>1</w:t>
      </w:r>
      <w:r>
        <w:rPr>
          <w:rFonts w:ascii="Candara" w:eastAsia="Candara" w:hAnsi="Candara" w:cs="Candara"/>
          <w:sz w:val="24"/>
          <w:szCs w:val="24"/>
        </w:rPr>
        <w:t xml:space="preserve">5 </w:t>
      </w:r>
    </w:p>
    <w:p w:rsidR="00DB080C" w:rsidRDefault="00B47EC3">
      <w:pPr>
        <w:spacing w:before="45"/>
        <w:ind w:left="11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b/>
          <w:sz w:val="24"/>
          <w:szCs w:val="24"/>
        </w:rPr>
        <w:t>B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b/>
          <w:sz w:val="24"/>
          <w:szCs w:val="24"/>
        </w:rPr>
        <w:t>EFICIA</w:t>
      </w:r>
      <w:r>
        <w:rPr>
          <w:rFonts w:ascii="Candara" w:eastAsia="Candara" w:hAnsi="Candara" w:cs="Candara"/>
          <w:b/>
          <w:spacing w:val="2"/>
          <w:sz w:val="24"/>
          <w:szCs w:val="24"/>
        </w:rPr>
        <w:t>R</w:t>
      </w:r>
      <w:r>
        <w:rPr>
          <w:rFonts w:ascii="Candara" w:eastAsia="Candara" w:hAnsi="Candara" w:cs="Candara"/>
          <w:b/>
          <w:sz w:val="24"/>
          <w:szCs w:val="24"/>
        </w:rPr>
        <w:t>I:</w:t>
      </w:r>
    </w:p>
    <w:p w:rsidR="00DB080C" w:rsidRDefault="00402431">
      <w:pPr>
        <w:spacing w:before="43"/>
        <w:ind w:left="83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z w:val="24"/>
          <w:szCs w:val="24"/>
        </w:rPr>
        <w:t>ROBERT</w:t>
      </w:r>
      <w:r w:rsidR="00961B97">
        <w:rPr>
          <w:rFonts w:ascii="Candara" w:eastAsia="Candara" w:hAnsi="Candara" w:cs="Candara"/>
          <w:sz w:val="24"/>
          <w:szCs w:val="24"/>
        </w:rPr>
        <w:t>O</w:t>
      </w:r>
      <w:r>
        <w:rPr>
          <w:rFonts w:ascii="Candara" w:eastAsia="Candara" w:hAnsi="Candara" w:cs="Candara"/>
          <w:sz w:val="24"/>
          <w:szCs w:val="24"/>
        </w:rPr>
        <w:t xml:space="preserve"> SIMION</w:t>
      </w:r>
    </w:p>
    <w:p w:rsidR="00DB080C" w:rsidRDefault="00B47EC3">
      <w:pPr>
        <w:spacing w:before="45"/>
        <w:ind w:left="11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b/>
          <w:spacing w:val="1"/>
          <w:sz w:val="24"/>
          <w:szCs w:val="24"/>
        </w:rPr>
        <w:t>PR</w:t>
      </w:r>
      <w:r>
        <w:rPr>
          <w:rFonts w:ascii="Candara" w:eastAsia="Candara" w:hAnsi="Candara" w:cs="Candara"/>
          <w:b/>
          <w:sz w:val="24"/>
          <w:szCs w:val="24"/>
        </w:rPr>
        <w:t>O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I</w:t>
      </w:r>
      <w:r>
        <w:rPr>
          <w:rFonts w:ascii="Candara" w:eastAsia="Candara" w:hAnsi="Candara" w:cs="Candara"/>
          <w:b/>
          <w:sz w:val="24"/>
          <w:szCs w:val="24"/>
        </w:rPr>
        <w:t>ECTA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b/>
          <w:sz w:val="24"/>
          <w:szCs w:val="24"/>
        </w:rPr>
        <w:t>:</w:t>
      </w:r>
    </w:p>
    <w:p w:rsidR="00DB080C" w:rsidRDefault="00402431">
      <w:pPr>
        <w:spacing w:before="43"/>
        <w:ind w:left="83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z w:val="24"/>
          <w:szCs w:val="24"/>
        </w:rPr>
        <w:t>ARH DRAGHICI SERBAN CONSTANTIN</w:t>
      </w:r>
    </w:p>
    <w:p w:rsidR="00DB080C" w:rsidRDefault="00B47EC3">
      <w:pPr>
        <w:spacing w:before="43"/>
        <w:ind w:left="11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b/>
          <w:spacing w:val="1"/>
          <w:sz w:val="24"/>
          <w:szCs w:val="24"/>
        </w:rPr>
        <w:t>D</w:t>
      </w:r>
      <w:r>
        <w:rPr>
          <w:rFonts w:ascii="Candara" w:eastAsia="Candara" w:hAnsi="Candara" w:cs="Candara"/>
          <w:b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b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b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>B</w:t>
      </w:r>
      <w:r>
        <w:rPr>
          <w:rFonts w:ascii="Candara" w:eastAsia="Candara" w:hAnsi="Candara" w:cs="Candara"/>
          <w:b/>
          <w:sz w:val="24"/>
          <w:szCs w:val="24"/>
        </w:rPr>
        <w:t>O</w:t>
      </w:r>
      <w:r>
        <w:rPr>
          <w:rFonts w:ascii="Candara" w:eastAsia="Candara" w:hAnsi="Candara" w:cs="Candara"/>
          <w:b/>
          <w:spacing w:val="2"/>
          <w:sz w:val="24"/>
          <w:szCs w:val="24"/>
        </w:rPr>
        <w:t>R</w:t>
      </w:r>
      <w:r>
        <w:rPr>
          <w:rFonts w:ascii="Candara" w:eastAsia="Candara" w:hAnsi="Candara" w:cs="Candara"/>
          <w:b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>I</w:t>
      </w:r>
      <w:r>
        <w:rPr>
          <w:rFonts w:ascii="Candara" w:eastAsia="Candara" w:hAnsi="Candara" w:cs="Candara"/>
          <w:b/>
          <w:sz w:val="24"/>
          <w:szCs w:val="24"/>
        </w:rPr>
        <w:t>I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P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>O</w:t>
      </w:r>
      <w:r>
        <w:rPr>
          <w:rFonts w:ascii="Candara" w:eastAsia="Candara" w:hAnsi="Candara" w:cs="Candara"/>
          <w:b/>
          <w:sz w:val="24"/>
          <w:szCs w:val="24"/>
        </w:rPr>
        <w:t>I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E</w:t>
      </w:r>
      <w:r>
        <w:rPr>
          <w:rFonts w:ascii="Candara" w:eastAsia="Candara" w:hAnsi="Candara" w:cs="Candara"/>
          <w:b/>
          <w:sz w:val="24"/>
          <w:szCs w:val="24"/>
        </w:rPr>
        <w:t>CT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UL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>U</w:t>
      </w:r>
      <w:r>
        <w:rPr>
          <w:rFonts w:ascii="Candara" w:eastAsia="Candara" w:hAnsi="Candara" w:cs="Candara"/>
          <w:b/>
          <w:spacing w:val="3"/>
          <w:sz w:val="24"/>
          <w:szCs w:val="24"/>
        </w:rPr>
        <w:t>I</w:t>
      </w:r>
      <w:r>
        <w:rPr>
          <w:rFonts w:ascii="Candara" w:eastAsia="Candara" w:hAnsi="Candara" w:cs="Candara"/>
          <w:b/>
          <w:sz w:val="24"/>
          <w:szCs w:val="24"/>
        </w:rPr>
        <w:t>:</w:t>
      </w:r>
    </w:p>
    <w:p w:rsidR="00DB080C" w:rsidRDefault="00B47EC3">
      <w:pPr>
        <w:spacing w:before="45"/>
        <w:ind w:left="83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pacing w:val="1"/>
          <w:sz w:val="24"/>
          <w:szCs w:val="24"/>
        </w:rPr>
        <w:t>I</w:t>
      </w:r>
      <w:r w:rsidR="00402431">
        <w:rPr>
          <w:rFonts w:ascii="Candara" w:eastAsia="Candara" w:hAnsi="Candara" w:cs="Candara"/>
          <w:spacing w:val="-1"/>
          <w:sz w:val="24"/>
          <w:szCs w:val="24"/>
        </w:rPr>
        <w:t xml:space="preserve">ANUARIE 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201</w:t>
      </w:r>
      <w:r w:rsidR="00402431">
        <w:rPr>
          <w:rFonts w:ascii="Candara" w:eastAsia="Candara" w:hAnsi="Candara" w:cs="Candara"/>
          <w:sz w:val="24"/>
          <w:szCs w:val="24"/>
        </w:rPr>
        <w:t>7</w:t>
      </w:r>
    </w:p>
    <w:p w:rsidR="00DB080C" w:rsidRDefault="00B47EC3">
      <w:pPr>
        <w:spacing w:before="43"/>
        <w:ind w:left="11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b/>
          <w:spacing w:val="-1"/>
          <w:sz w:val="24"/>
          <w:szCs w:val="24"/>
        </w:rPr>
        <w:t>1</w:t>
      </w:r>
      <w:r>
        <w:rPr>
          <w:rFonts w:ascii="Candara" w:eastAsia="Candara" w:hAnsi="Candara" w:cs="Candara"/>
          <w:b/>
          <w:sz w:val="24"/>
          <w:szCs w:val="24"/>
        </w:rPr>
        <w:t>.2. O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B</w:t>
      </w:r>
      <w:r>
        <w:rPr>
          <w:rFonts w:ascii="Candara" w:eastAsia="Candara" w:hAnsi="Candara" w:cs="Candara"/>
          <w:b/>
          <w:sz w:val="24"/>
          <w:szCs w:val="24"/>
        </w:rPr>
        <w:t>I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E</w:t>
      </w:r>
      <w:r>
        <w:rPr>
          <w:rFonts w:ascii="Candara" w:eastAsia="Candara" w:hAnsi="Candara" w:cs="Candara"/>
          <w:b/>
          <w:sz w:val="24"/>
          <w:szCs w:val="24"/>
        </w:rPr>
        <w:t>CT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b/>
          <w:sz w:val="24"/>
          <w:szCs w:val="24"/>
        </w:rPr>
        <w:t>L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 xml:space="preserve"> S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b/>
          <w:sz w:val="24"/>
          <w:szCs w:val="24"/>
        </w:rPr>
        <w:t>U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D</w:t>
      </w:r>
      <w:r>
        <w:rPr>
          <w:rFonts w:ascii="Candara" w:eastAsia="Candara" w:hAnsi="Candara" w:cs="Candara"/>
          <w:b/>
          <w:sz w:val="24"/>
          <w:szCs w:val="24"/>
        </w:rPr>
        <w:t>IULUI</w:t>
      </w:r>
    </w:p>
    <w:p w:rsidR="00DB080C" w:rsidRPr="0032589C" w:rsidRDefault="00B47EC3">
      <w:pPr>
        <w:spacing w:before="43" w:line="276" w:lineRule="auto"/>
        <w:ind w:left="833" w:right="67"/>
        <w:rPr>
          <w:rFonts w:ascii="Candara" w:eastAsia="Candara" w:hAnsi="Candara" w:cs="Candara"/>
          <w:sz w:val="24"/>
          <w:szCs w:val="24"/>
        </w:rPr>
      </w:pPr>
      <w:r w:rsidRPr="0032589C">
        <w:rPr>
          <w:rFonts w:ascii="Candara" w:eastAsia="Candara" w:hAnsi="Candara" w:cs="Candara"/>
          <w:spacing w:val="-1"/>
          <w:sz w:val="24"/>
          <w:szCs w:val="24"/>
        </w:rPr>
        <w:t>O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32589C">
        <w:rPr>
          <w:rFonts w:ascii="Candara" w:eastAsia="Candara" w:hAnsi="Candara" w:cs="Candara"/>
          <w:sz w:val="24"/>
          <w:szCs w:val="24"/>
        </w:rPr>
        <w:t>iectul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p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o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ct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>l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4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il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c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>o</w:t>
      </w:r>
      <w:r w:rsidRPr="0032589C">
        <w:rPr>
          <w:rFonts w:ascii="Candara" w:eastAsia="Candara" w:hAnsi="Candara" w:cs="Candara"/>
          <w:sz w:val="24"/>
          <w:szCs w:val="24"/>
        </w:rPr>
        <w:t>nsti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tu</w:t>
      </w:r>
      <w:r w:rsidRPr="0032589C">
        <w:rPr>
          <w:rFonts w:ascii="Candara" w:eastAsia="Candara" w:hAnsi="Candara" w:cs="Candara"/>
          <w:sz w:val="24"/>
          <w:szCs w:val="24"/>
        </w:rPr>
        <w:t>ie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la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32589C">
        <w:rPr>
          <w:rFonts w:ascii="Candara" w:eastAsia="Candara" w:hAnsi="Candara" w:cs="Candara"/>
          <w:sz w:val="24"/>
          <w:szCs w:val="24"/>
        </w:rPr>
        <w:t>o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a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32589C">
        <w:rPr>
          <w:rFonts w:ascii="Candara" w:eastAsia="Candara" w:hAnsi="Candara" w:cs="Candara"/>
          <w:sz w:val="24"/>
          <w:szCs w:val="24"/>
        </w:rPr>
        <w:t xml:space="preserve">a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nui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P</w:t>
      </w:r>
      <w:r w:rsidRPr="0032589C">
        <w:rPr>
          <w:rFonts w:ascii="Candara" w:eastAsia="Candara" w:hAnsi="Candara" w:cs="Candara"/>
          <w:sz w:val="24"/>
          <w:szCs w:val="24"/>
        </w:rPr>
        <w:t>lan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Ur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32589C">
        <w:rPr>
          <w:rFonts w:ascii="Candara" w:eastAsia="Candara" w:hAnsi="Candara" w:cs="Candara"/>
          <w:sz w:val="24"/>
          <w:szCs w:val="24"/>
        </w:rPr>
        <w:t>a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32589C">
        <w:rPr>
          <w:rFonts w:ascii="Candara" w:eastAsia="Candara" w:hAnsi="Candara" w:cs="Candara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s</w:t>
      </w:r>
      <w:r w:rsidRPr="0032589C">
        <w:rPr>
          <w:rFonts w:ascii="Candara" w:eastAsia="Candara" w:hAnsi="Candara" w:cs="Candara"/>
          <w:sz w:val="24"/>
          <w:szCs w:val="24"/>
        </w:rPr>
        <w:t>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c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Zonal</w:t>
      </w:r>
      <w:r w:rsidRPr="0032589C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in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v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d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r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a mod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f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ca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ii</w:t>
      </w:r>
      <w:r w:rsidRPr="0032589C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32589C">
        <w:rPr>
          <w:rFonts w:ascii="Candara" w:eastAsia="Candara" w:hAnsi="Candara" w:cs="Candara"/>
          <w:sz w:val="24"/>
          <w:szCs w:val="24"/>
        </w:rPr>
        <w:t>glem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nta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pacing w:val="3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 xml:space="preserve">lor 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ex</w:t>
      </w:r>
      <w:r w:rsidRPr="0032589C">
        <w:rPr>
          <w:rFonts w:ascii="Candara" w:eastAsia="Candara" w:hAnsi="Candara" w:cs="Candara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s</w:t>
      </w:r>
      <w:r w:rsidRPr="0032589C">
        <w:rPr>
          <w:rFonts w:ascii="Candara" w:eastAsia="Candara" w:hAnsi="Candara" w:cs="Candara"/>
          <w:sz w:val="24"/>
          <w:szCs w:val="24"/>
        </w:rPr>
        <w:t>te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32589C">
        <w:rPr>
          <w:rFonts w:ascii="Candara" w:eastAsia="Candara" w:hAnsi="Candara" w:cs="Candara"/>
          <w:sz w:val="24"/>
          <w:szCs w:val="24"/>
        </w:rPr>
        <w:t xml:space="preserve">te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32589C">
        <w:rPr>
          <w:rFonts w:ascii="Candara" w:eastAsia="Candara" w:hAnsi="Candara" w:cs="Candara"/>
          <w:sz w:val="24"/>
          <w:szCs w:val="24"/>
        </w:rPr>
        <w:t>va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zu</w:t>
      </w:r>
      <w:r w:rsidRPr="0032589C">
        <w:rPr>
          <w:rFonts w:ascii="Candara" w:eastAsia="Candara" w:hAnsi="Candara" w:cs="Candara"/>
          <w:sz w:val="24"/>
          <w:szCs w:val="24"/>
        </w:rPr>
        <w:t xml:space="preserve">te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in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P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G Plo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sti</w:t>
      </w:r>
      <w:r w:rsidRPr="0032589C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astfel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n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c</w:t>
      </w:r>
      <w:r w:rsidRPr="0032589C">
        <w:rPr>
          <w:rFonts w:ascii="Candara" w:eastAsia="Candara" w:hAnsi="Candara" w:cs="Candara"/>
          <w:sz w:val="24"/>
          <w:szCs w:val="24"/>
        </w:rPr>
        <w:t>at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sa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se</w:t>
      </w:r>
      <w:r w:rsidRPr="0032589C">
        <w:rPr>
          <w:rFonts w:ascii="Candara" w:eastAsia="Candara" w:hAnsi="Candara" w:cs="Candara"/>
          <w:spacing w:val="5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z w:val="24"/>
          <w:szCs w:val="24"/>
        </w:rPr>
        <w:t xml:space="preserve">oata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er</w:t>
      </w:r>
      <w:r w:rsidRPr="0032589C">
        <w:rPr>
          <w:rFonts w:ascii="Candara" w:eastAsia="Candara" w:hAnsi="Candara" w:cs="Candara"/>
          <w:sz w:val="24"/>
          <w:szCs w:val="24"/>
        </w:rPr>
        <w:t>m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 xml:space="preserve">te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 xml:space="preserve">n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oc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s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 xml:space="preserve">de 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32589C">
        <w:rPr>
          <w:rFonts w:ascii="Candara" w:eastAsia="Candara" w:hAnsi="Candara" w:cs="Candara"/>
          <w:sz w:val="24"/>
          <w:szCs w:val="24"/>
        </w:rPr>
        <w:t>conv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er</w:t>
      </w:r>
      <w:r w:rsidRPr="0032589C">
        <w:rPr>
          <w:rFonts w:ascii="Candara" w:eastAsia="Candara" w:hAnsi="Candara" w:cs="Candara"/>
          <w:sz w:val="24"/>
          <w:szCs w:val="24"/>
        </w:rPr>
        <w:t>s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 xml:space="preserve">e a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n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c</w:t>
      </w:r>
      <w:r w:rsidRPr="0032589C">
        <w:rPr>
          <w:rFonts w:ascii="Candara" w:eastAsia="Candara" w:hAnsi="Candara" w:cs="Candara"/>
          <w:sz w:val="24"/>
          <w:szCs w:val="24"/>
        </w:rPr>
        <w:t xml:space="preserve">intelor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n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f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cia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l</w:t>
      </w:r>
      <w:r w:rsidR="0032589C" w:rsidRPr="0032589C">
        <w:rPr>
          <w:rFonts w:ascii="Candara" w:eastAsia="Candara" w:hAnsi="Candara" w:cs="Candara"/>
          <w:sz w:val="24"/>
          <w:szCs w:val="24"/>
        </w:rPr>
        <w:t>ui</w:t>
      </w:r>
      <w:r w:rsidRPr="0032589C">
        <w:rPr>
          <w:rFonts w:ascii="Candara" w:eastAsia="Candara" w:hAnsi="Candara" w:cs="Candara"/>
          <w:sz w:val="24"/>
          <w:szCs w:val="24"/>
        </w:rPr>
        <w:t xml:space="preserve"> si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t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a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32589C">
        <w:rPr>
          <w:rFonts w:ascii="Candara" w:eastAsia="Candara" w:hAnsi="Candara" w:cs="Candara"/>
          <w:sz w:val="24"/>
          <w:szCs w:val="24"/>
        </w:rPr>
        <w:t>sfo</w:t>
      </w:r>
      <w:r w:rsidRPr="0032589C">
        <w:rPr>
          <w:rFonts w:ascii="Candara" w:eastAsia="Candara" w:hAnsi="Candara" w:cs="Candara"/>
          <w:spacing w:val="2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ma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32589C">
        <w:rPr>
          <w:rFonts w:ascii="Candara" w:eastAsia="Candara" w:hAnsi="Candara" w:cs="Candara"/>
          <w:sz w:val="24"/>
          <w:szCs w:val="24"/>
        </w:rPr>
        <w:t>a</w:t>
      </w:r>
      <w:r w:rsidRPr="0032589C">
        <w:rPr>
          <w:rFonts w:ascii="Candara" w:eastAsia="Candara" w:hAnsi="Candara" w:cs="Candara"/>
          <w:spacing w:val="6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z</w:t>
      </w:r>
      <w:r w:rsidRPr="0032589C">
        <w:rPr>
          <w:rFonts w:ascii="Candara" w:eastAsia="Candara" w:hAnsi="Candara" w:cs="Candara"/>
          <w:sz w:val="24"/>
          <w:szCs w:val="24"/>
        </w:rPr>
        <w:t>on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 xml:space="preserve">intr-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na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com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z w:val="24"/>
          <w:szCs w:val="24"/>
        </w:rPr>
        <w:t>le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x</w:t>
      </w:r>
      <w:r w:rsidRPr="0032589C">
        <w:rPr>
          <w:rFonts w:ascii="Candara" w:eastAsia="Candara" w:hAnsi="Candara" w:cs="Candara"/>
          <w:sz w:val="24"/>
          <w:szCs w:val="24"/>
        </w:rPr>
        <w:t>a de s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er</w:t>
      </w:r>
      <w:r w:rsidRPr="0032589C">
        <w:rPr>
          <w:rFonts w:ascii="Candara" w:eastAsia="Candara" w:hAnsi="Candara" w:cs="Candara"/>
          <w:sz w:val="24"/>
          <w:szCs w:val="24"/>
        </w:rPr>
        <w:t>vicii</w:t>
      </w:r>
      <w:r w:rsidRPr="0032589C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ofesionale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 </w:t>
      </w:r>
      <w:r w:rsidRPr="0032589C">
        <w:rPr>
          <w:rFonts w:ascii="Candara" w:eastAsia="Candara" w:hAnsi="Candara" w:cs="Candara"/>
          <w:sz w:val="24"/>
          <w:szCs w:val="24"/>
        </w:rPr>
        <w:t>o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com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z w:val="24"/>
          <w:szCs w:val="24"/>
        </w:rPr>
        <w:t>on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nta</w:t>
      </w:r>
      <w:r w:rsidRPr="0032589C">
        <w:rPr>
          <w:rFonts w:ascii="Candara" w:eastAsia="Candara" w:hAnsi="Candara" w:cs="Candara"/>
          <w:spacing w:val="5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z</w:t>
      </w:r>
      <w:r w:rsidRPr="0032589C">
        <w:rPr>
          <w:rFonts w:ascii="Candara" w:eastAsia="Candara" w:hAnsi="Candara" w:cs="Candara"/>
          <w:sz w:val="24"/>
          <w:szCs w:val="24"/>
        </w:rPr>
        <w:t>ide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32589C">
        <w:rPr>
          <w:rFonts w:ascii="Candara" w:eastAsia="Candara" w:hAnsi="Candara" w:cs="Candara"/>
          <w:sz w:val="24"/>
          <w:szCs w:val="24"/>
        </w:rPr>
        <w:t>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ala 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mp</w:t>
      </w:r>
      <w:r w:rsidRPr="0032589C">
        <w:rPr>
          <w:rFonts w:ascii="Candara" w:eastAsia="Candara" w:hAnsi="Candara" w:cs="Candara"/>
          <w:sz w:val="24"/>
          <w:szCs w:val="24"/>
        </w:rPr>
        <w:t>o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tanta, com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z w:val="24"/>
          <w:szCs w:val="24"/>
        </w:rPr>
        <w:t>at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32589C">
        <w:rPr>
          <w:rFonts w:ascii="Candara" w:eastAsia="Candara" w:hAnsi="Candara" w:cs="Candara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l</w:t>
      </w:r>
      <w:r w:rsidRPr="0032589C">
        <w:rPr>
          <w:rFonts w:ascii="Candara" w:eastAsia="Candara" w:hAnsi="Candara" w:cs="Candara"/>
          <w:sz w:val="24"/>
          <w:szCs w:val="24"/>
        </w:rPr>
        <w:t>a si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integ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 xml:space="preserve">ata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fu</w:t>
      </w:r>
      <w:r w:rsidRPr="0032589C">
        <w:rPr>
          <w:rFonts w:ascii="Candara" w:eastAsia="Candara" w:hAnsi="Candara" w:cs="Candara"/>
          <w:sz w:val="24"/>
          <w:szCs w:val="24"/>
        </w:rPr>
        <w:t>n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c</w:t>
      </w:r>
      <w:r w:rsidRPr="0032589C">
        <w:rPr>
          <w:rFonts w:ascii="Candara" w:eastAsia="Candara" w:hAnsi="Candara" w:cs="Candara"/>
          <w:sz w:val="24"/>
          <w:szCs w:val="24"/>
        </w:rPr>
        <w:t>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onal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cu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z</w:t>
      </w:r>
      <w:r w:rsidRPr="0032589C">
        <w:rPr>
          <w:rFonts w:ascii="Candara" w:eastAsia="Candara" w:hAnsi="Candara" w:cs="Candara"/>
          <w:sz w:val="24"/>
          <w:szCs w:val="24"/>
        </w:rPr>
        <w:t>ona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="0032589C" w:rsidRPr="0032589C">
        <w:rPr>
          <w:rFonts w:ascii="Candara" w:eastAsia="Candara" w:hAnsi="Candara" w:cs="Candara"/>
          <w:sz w:val="24"/>
          <w:szCs w:val="24"/>
        </w:rPr>
        <w:t>vestica</w:t>
      </w:r>
      <w:r w:rsidRPr="0032589C">
        <w:rPr>
          <w:rFonts w:ascii="Candara" w:eastAsia="Candara" w:hAnsi="Candara" w:cs="Candara"/>
          <w:sz w:val="24"/>
          <w:szCs w:val="24"/>
        </w:rPr>
        <w:t>a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m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pacing w:val="-3"/>
          <w:sz w:val="24"/>
          <w:szCs w:val="24"/>
        </w:rPr>
        <w:t>n</w:t>
      </w:r>
      <w:r w:rsidRPr="0032589C">
        <w:rPr>
          <w:rFonts w:ascii="Candara" w:eastAsia="Candara" w:hAnsi="Candara" w:cs="Candara"/>
          <w:sz w:val="24"/>
          <w:szCs w:val="24"/>
        </w:rPr>
        <w:t>ic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>l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6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Ploiest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. Zona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de s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tu</w:t>
      </w:r>
      <w:r w:rsidRPr="0032589C">
        <w:rPr>
          <w:rFonts w:ascii="Candara" w:eastAsia="Candara" w:hAnsi="Candara" w:cs="Candara"/>
          <w:sz w:val="24"/>
          <w:szCs w:val="24"/>
        </w:rPr>
        <w:t>d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u</w:t>
      </w:r>
      <w:r w:rsidRPr="0032589C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d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f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nita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n P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Z</w:t>
      </w:r>
      <w:r w:rsidRPr="0032589C">
        <w:rPr>
          <w:rFonts w:ascii="Candara" w:eastAsia="Candara" w:hAnsi="Candara" w:cs="Candara"/>
          <w:spacing w:val="3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ste s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a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t</w:t>
      </w:r>
      <w:r w:rsidRPr="0032589C">
        <w:rPr>
          <w:rFonts w:ascii="Candara" w:eastAsia="Candara" w:hAnsi="Candara" w:cs="Candara"/>
          <w:sz w:val="24"/>
          <w:szCs w:val="24"/>
        </w:rPr>
        <w:t>a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in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m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nici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l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Ploiesti,</w:t>
      </w:r>
      <w:r w:rsidRPr="0032589C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in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l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ng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 xml:space="preserve">l </w:t>
      </w:r>
      <w:r w:rsidRPr="0032589C">
        <w:rPr>
          <w:rFonts w:ascii="Candara" w:eastAsia="Candara" w:hAnsi="Candara" w:cs="Candara"/>
          <w:spacing w:val="3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st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az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 xml:space="preserve">i </w:t>
      </w:r>
      <w:r w:rsidR="00402431" w:rsidRPr="0032589C">
        <w:rPr>
          <w:rFonts w:ascii="Candara" w:eastAsia="Candara" w:hAnsi="Candara" w:cs="Candara"/>
          <w:spacing w:val="1"/>
          <w:sz w:val="24"/>
          <w:szCs w:val="24"/>
        </w:rPr>
        <w:t>Torcatori</w:t>
      </w:r>
      <w:r w:rsidRPr="0032589C">
        <w:rPr>
          <w:rFonts w:ascii="Candara" w:eastAsia="Candara" w:hAnsi="Candara" w:cs="Candara"/>
          <w:sz w:val="24"/>
          <w:szCs w:val="24"/>
        </w:rPr>
        <w:t xml:space="preserve">,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z w:val="24"/>
          <w:szCs w:val="24"/>
        </w:rPr>
        <w:t>e segm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nt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l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cu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ins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int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e inte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se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c</w:t>
      </w:r>
      <w:r w:rsidRPr="0032589C">
        <w:rPr>
          <w:rFonts w:ascii="Candara" w:eastAsia="Candara" w:hAnsi="Candara" w:cs="Candara"/>
          <w:sz w:val="24"/>
          <w:szCs w:val="24"/>
        </w:rPr>
        <w:t>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a cu</w:t>
      </w:r>
      <w:r w:rsidRPr="0032589C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st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 xml:space="preserve">ada </w:t>
      </w:r>
      <w:r w:rsidR="00402431" w:rsidRPr="0032589C">
        <w:rPr>
          <w:rFonts w:ascii="Candara" w:eastAsia="Candara" w:hAnsi="Candara" w:cs="Candara"/>
          <w:sz w:val="24"/>
          <w:szCs w:val="24"/>
        </w:rPr>
        <w:t xml:space="preserve">Ana Lugojana </w:t>
      </w:r>
      <w:r w:rsidRPr="0032589C">
        <w:rPr>
          <w:rFonts w:ascii="Candara" w:eastAsia="Candara" w:hAnsi="Candara" w:cs="Candara"/>
          <w:sz w:val="24"/>
          <w:szCs w:val="24"/>
        </w:rPr>
        <w:t xml:space="preserve"> si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p</w:t>
      </w:r>
      <w:r w:rsidRPr="0032589C">
        <w:rPr>
          <w:rFonts w:ascii="Candara" w:eastAsia="Candara" w:hAnsi="Candara" w:cs="Candara"/>
          <w:sz w:val="24"/>
          <w:szCs w:val="24"/>
        </w:rPr>
        <w:t>a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32589C">
        <w:rPr>
          <w:rFonts w:ascii="Candara" w:eastAsia="Candara" w:hAnsi="Candara" w:cs="Candara"/>
          <w:sz w:val="24"/>
          <w:szCs w:val="24"/>
        </w:rPr>
        <w:t>a la am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z w:val="24"/>
          <w:szCs w:val="24"/>
        </w:rPr>
        <w:t>lasame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32589C">
        <w:rPr>
          <w:rFonts w:ascii="Candara" w:eastAsia="Candara" w:hAnsi="Candara" w:cs="Candara"/>
          <w:sz w:val="24"/>
          <w:szCs w:val="24"/>
        </w:rPr>
        <w:t>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l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s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at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z w:val="24"/>
          <w:szCs w:val="24"/>
        </w:rPr>
        <w:t>e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st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 xml:space="preserve">. </w:t>
      </w:r>
      <w:r w:rsidR="00402431" w:rsidRPr="0032589C">
        <w:rPr>
          <w:rFonts w:ascii="Candara" w:eastAsia="Candara" w:hAnsi="Candara" w:cs="Candara"/>
          <w:spacing w:val="1"/>
          <w:sz w:val="24"/>
          <w:szCs w:val="24"/>
        </w:rPr>
        <w:t>GH.GR.Cantacuzino</w:t>
      </w:r>
      <w:r w:rsidR="00695F04"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la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n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 xml:space="preserve">. </w:t>
      </w:r>
      <w:r w:rsidR="00695F04" w:rsidRPr="0032589C">
        <w:rPr>
          <w:rFonts w:ascii="Candara" w:eastAsia="Candara" w:hAnsi="Candara" w:cs="Candara"/>
          <w:sz w:val="24"/>
          <w:szCs w:val="24"/>
        </w:rPr>
        <w:t>155</w:t>
      </w:r>
      <w:r w:rsidRPr="0032589C">
        <w:rPr>
          <w:rFonts w:ascii="Candara" w:eastAsia="Candara" w:hAnsi="Candara" w:cs="Candara"/>
          <w:sz w:val="24"/>
          <w:szCs w:val="24"/>
        </w:rPr>
        <w:t>.</w:t>
      </w:r>
    </w:p>
    <w:p w:rsidR="00DB080C" w:rsidRPr="0032589C" w:rsidRDefault="00B47EC3">
      <w:pPr>
        <w:spacing w:before="1" w:line="276" w:lineRule="auto"/>
        <w:ind w:left="833" w:right="244"/>
        <w:rPr>
          <w:rFonts w:ascii="Candara" w:eastAsia="Candara" w:hAnsi="Candara" w:cs="Candara"/>
          <w:sz w:val="24"/>
          <w:szCs w:val="24"/>
        </w:rPr>
      </w:pPr>
      <w:r w:rsidRPr="0032589C">
        <w:rPr>
          <w:rFonts w:ascii="Candara" w:eastAsia="Candara" w:hAnsi="Candara" w:cs="Candara"/>
          <w:sz w:val="24"/>
          <w:szCs w:val="24"/>
        </w:rPr>
        <w:t>P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ar</w:t>
      </w:r>
      <w:r w:rsidRPr="0032589C">
        <w:rPr>
          <w:rFonts w:ascii="Candara" w:eastAsia="Candara" w:hAnsi="Candara" w:cs="Candara"/>
          <w:sz w:val="24"/>
          <w:szCs w:val="24"/>
        </w:rPr>
        <w:t>c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pacing w:val="3"/>
          <w:sz w:val="24"/>
          <w:szCs w:val="24"/>
        </w:rPr>
        <w:t>l</w:t>
      </w:r>
      <w:r w:rsidR="00695F04" w:rsidRPr="0032589C">
        <w:rPr>
          <w:rFonts w:ascii="Candara" w:eastAsia="Candara" w:hAnsi="Candara" w:cs="Candara"/>
          <w:spacing w:val="-1"/>
          <w:sz w:val="24"/>
          <w:szCs w:val="24"/>
        </w:rPr>
        <w:t>a</w:t>
      </w:r>
      <w:r w:rsidRPr="0032589C">
        <w:rPr>
          <w:rFonts w:ascii="Candara" w:eastAsia="Candara" w:hAnsi="Candara" w:cs="Candara"/>
          <w:sz w:val="24"/>
          <w:szCs w:val="24"/>
        </w:rPr>
        <w:t xml:space="preserve"> ca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e au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g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n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er</w:t>
      </w:r>
      <w:r w:rsidRPr="0032589C">
        <w:rPr>
          <w:rFonts w:ascii="Candara" w:eastAsia="Candara" w:hAnsi="Candara" w:cs="Candara"/>
          <w:sz w:val="24"/>
          <w:szCs w:val="24"/>
        </w:rPr>
        <w:t>at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st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d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l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="00695F04" w:rsidRPr="0032589C">
        <w:rPr>
          <w:rFonts w:ascii="Candara" w:eastAsia="Candara" w:hAnsi="Candara" w:cs="Candara"/>
          <w:spacing w:val="-2"/>
          <w:sz w:val="24"/>
          <w:szCs w:val="24"/>
        </w:rPr>
        <w:t xml:space="preserve">este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m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>o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32589C">
        <w:rPr>
          <w:rFonts w:ascii="Candara" w:eastAsia="Candara" w:hAnsi="Candara" w:cs="Candara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l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l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pacing w:val="-3"/>
          <w:sz w:val="24"/>
          <w:szCs w:val="24"/>
        </w:rPr>
        <w:t>c</w:t>
      </w:r>
      <w:r w:rsidRPr="0032589C">
        <w:rPr>
          <w:rFonts w:ascii="Candara" w:eastAsia="Candara" w:hAnsi="Candara" w:cs="Candara"/>
          <w:sz w:val="24"/>
          <w:szCs w:val="24"/>
        </w:rPr>
        <w:t>u</w:t>
      </w:r>
      <w:r w:rsidRPr="0032589C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ad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32589C">
        <w:rPr>
          <w:rFonts w:ascii="Candara" w:eastAsia="Candara" w:hAnsi="Candara" w:cs="Candara"/>
          <w:sz w:val="24"/>
          <w:szCs w:val="24"/>
        </w:rPr>
        <w:t>sa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p</w:t>
      </w:r>
      <w:r w:rsidRPr="0032589C">
        <w:rPr>
          <w:rFonts w:ascii="Candara" w:eastAsia="Candara" w:hAnsi="Candara" w:cs="Candara"/>
          <w:sz w:val="24"/>
          <w:szCs w:val="24"/>
        </w:rPr>
        <w:t>os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t</w:t>
      </w:r>
      <w:r w:rsidRPr="0032589C">
        <w:rPr>
          <w:rFonts w:ascii="Candara" w:eastAsia="Candara" w:hAnsi="Candara" w:cs="Candara"/>
          <w:sz w:val="24"/>
          <w:szCs w:val="24"/>
        </w:rPr>
        <w:t>ala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 w:rsidR="00695F04" w:rsidRPr="0032589C">
        <w:rPr>
          <w:rFonts w:ascii="Candara" w:eastAsia="Candara" w:hAnsi="Candara" w:cs="Candara"/>
          <w:spacing w:val="-2"/>
          <w:sz w:val="24"/>
          <w:szCs w:val="24"/>
        </w:rPr>
        <w:t>Str</w:t>
      </w:r>
      <w:r w:rsidR="00695F04" w:rsidRPr="0032589C">
        <w:rPr>
          <w:rFonts w:ascii="Candara" w:eastAsia="Candara" w:hAnsi="Candara" w:cs="Candara"/>
          <w:sz w:val="24"/>
          <w:szCs w:val="24"/>
        </w:rPr>
        <w:t xml:space="preserve">Torcatori </w:t>
      </w:r>
      <w:r w:rsidRPr="0032589C">
        <w:rPr>
          <w:rFonts w:ascii="Candara" w:eastAsia="Candara" w:hAnsi="Candara" w:cs="Candara"/>
          <w:sz w:val="24"/>
          <w:szCs w:val="24"/>
        </w:rPr>
        <w:t>n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 xml:space="preserve">. </w:t>
      </w:r>
      <w:r w:rsidR="00695F04" w:rsidRPr="0032589C">
        <w:rPr>
          <w:rFonts w:ascii="Candara" w:eastAsia="Candara" w:hAnsi="Candara" w:cs="Candara"/>
          <w:sz w:val="24"/>
          <w:szCs w:val="24"/>
        </w:rPr>
        <w:t>1</w:t>
      </w:r>
      <w:r w:rsidRPr="0032589C">
        <w:rPr>
          <w:rFonts w:ascii="Candara" w:eastAsia="Candara" w:hAnsi="Candara" w:cs="Candara"/>
          <w:sz w:val="24"/>
          <w:szCs w:val="24"/>
        </w:rPr>
        <w:t>5, a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z w:val="24"/>
          <w:szCs w:val="24"/>
        </w:rPr>
        <w:t>a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n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a</w:t>
      </w:r>
      <w:r w:rsidRPr="0032589C">
        <w:rPr>
          <w:rFonts w:ascii="Candara" w:eastAsia="Candara" w:hAnsi="Candara" w:cs="Candara"/>
          <w:sz w:val="24"/>
          <w:szCs w:val="24"/>
        </w:rPr>
        <w:t xml:space="preserve">nd </w:t>
      </w:r>
      <w:r w:rsidR="00695F04" w:rsidRPr="0032589C">
        <w:rPr>
          <w:rFonts w:ascii="Candara" w:eastAsia="Candara" w:hAnsi="Candara" w:cs="Candara"/>
          <w:sz w:val="24"/>
          <w:szCs w:val="24"/>
        </w:rPr>
        <w:t>Robert</w:t>
      </w:r>
      <w:r w:rsidR="00961B97">
        <w:rPr>
          <w:rFonts w:ascii="Candara" w:eastAsia="Candara" w:hAnsi="Candara" w:cs="Candara"/>
          <w:sz w:val="24"/>
          <w:szCs w:val="24"/>
        </w:rPr>
        <w:t>o</w:t>
      </w:r>
      <w:r w:rsidR="00695F04" w:rsidRPr="0032589C">
        <w:rPr>
          <w:rFonts w:ascii="Candara" w:eastAsia="Candara" w:hAnsi="Candara" w:cs="Candara"/>
          <w:sz w:val="24"/>
          <w:szCs w:val="24"/>
        </w:rPr>
        <w:t xml:space="preserve"> Simion</w:t>
      </w:r>
      <w:r w:rsidRPr="0032589C">
        <w:rPr>
          <w:rFonts w:ascii="Candara" w:eastAsia="Candara" w:hAnsi="Candara" w:cs="Candara"/>
          <w:sz w:val="24"/>
          <w:szCs w:val="24"/>
        </w:rPr>
        <w:t xml:space="preserve"> si</w:t>
      </w:r>
      <w:r w:rsidRPr="0032589C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c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l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cu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ad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32589C">
        <w:rPr>
          <w:rFonts w:ascii="Candara" w:eastAsia="Candara" w:hAnsi="Candara" w:cs="Candara"/>
          <w:sz w:val="24"/>
          <w:szCs w:val="24"/>
        </w:rPr>
        <w:t>sa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="00695F04" w:rsidRPr="0032589C">
        <w:rPr>
          <w:rFonts w:ascii="Candara" w:eastAsia="Candara" w:hAnsi="Candara" w:cs="Candara"/>
          <w:spacing w:val="-2"/>
          <w:sz w:val="24"/>
          <w:szCs w:val="24"/>
        </w:rPr>
        <w:t>Str</w:t>
      </w:r>
      <w:r w:rsidR="00695F04" w:rsidRPr="0032589C">
        <w:rPr>
          <w:rFonts w:ascii="Candara" w:eastAsia="Candara" w:hAnsi="Candara" w:cs="Candara"/>
          <w:sz w:val="24"/>
          <w:szCs w:val="24"/>
        </w:rPr>
        <w:t>Torcatori n</w:t>
      </w:r>
      <w:r w:rsidR="00695F04"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="00695F04" w:rsidRPr="0032589C">
        <w:rPr>
          <w:rFonts w:ascii="Candara" w:eastAsia="Candara" w:hAnsi="Candara" w:cs="Candara"/>
          <w:sz w:val="24"/>
          <w:szCs w:val="24"/>
        </w:rPr>
        <w:t>. 15</w:t>
      </w:r>
      <w:r w:rsidRPr="0032589C">
        <w:rPr>
          <w:rFonts w:ascii="Candara" w:eastAsia="Candara" w:hAnsi="Candara" w:cs="Candara"/>
          <w:sz w:val="24"/>
          <w:szCs w:val="24"/>
        </w:rPr>
        <w:t>, a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z w:val="24"/>
          <w:szCs w:val="24"/>
        </w:rPr>
        <w:t>a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n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a</w:t>
      </w:r>
      <w:r w:rsidRPr="0032589C">
        <w:rPr>
          <w:rFonts w:ascii="Candara" w:eastAsia="Candara" w:hAnsi="Candara" w:cs="Candara"/>
          <w:sz w:val="24"/>
          <w:szCs w:val="24"/>
        </w:rPr>
        <w:t xml:space="preserve">nd </w:t>
      </w:r>
      <w:r w:rsidR="00695F04" w:rsidRPr="0032589C">
        <w:rPr>
          <w:rFonts w:ascii="Candara" w:eastAsia="Candara" w:hAnsi="Candara" w:cs="Candara"/>
          <w:sz w:val="24"/>
          <w:szCs w:val="24"/>
        </w:rPr>
        <w:t>beneficiarului</w:t>
      </w:r>
      <w:r w:rsidRPr="0032589C">
        <w:rPr>
          <w:rFonts w:ascii="Candara" w:eastAsia="Candara" w:hAnsi="Candara" w:cs="Candara"/>
          <w:sz w:val="24"/>
          <w:szCs w:val="24"/>
        </w:rPr>
        <w:t>.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P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nt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u</w:t>
      </w:r>
      <w:r w:rsidRPr="0032589C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ac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stea se va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id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 xml:space="preserve">ca 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32589C">
        <w:rPr>
          <w:rFonts w:ascii="Candara" w:eastAsia="Candara" w:hAnsi="Candara" w:cs="Candara"/>
          <w:sz w:val="24"/>
          <w:szCs w:val="24"/>
        </w:rPr>
        <w:t>st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ict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a de constr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ire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 xml:space="preserve"> ex</w:t>
      </w:r>
      <w:r w:rsidRPr="0032589C">
        <w:rPr>
          <w:rFonts w:ascii="Candara" w:eastAsia="Candara" w:hAnsi="Candara" w:cs="Candara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s</w:t>
      </w:r>
      <w:r w:rsidRPr="0032589C">
        <w:rPr>
          <w:rFonts w:ascii="Candara" w:eastAsia="Candara" w:hAnsi="Candara" w:cs="Candara"/>
          <w:sz w:val="24"/>
          <w:szCs w:val="24"/>
        </w:rPr>
        <w:t>te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32589C">
        <w:rPr>
          <w:rFonts w:ascii="Candara" w:eastAsia="Candara" w:hAnsi="Candara" w:cs="Candara"/>
          <w:sz w:val="24"/>
          <w:szCs w:val="24"/>
        </w:rPr>
        <w:t>ta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(p</w:t>
      </w:r>
      <w:r w:rsidRPr="0032589C">
        <w:rPr>
          <w:rFonts w:ascii="Candara" w:eastAsia="Candara" w:hAnsi="Candara" w:cs="Candara"/>
          <w:spacing w:val="2"/>
          <w:sz w:val="24"/>
          <w:szCs w:val="24"/>
        </w:rPr>
        <w:t>a</w:t>
      </w:r>
      <w:r w:rsidRPr="0032589C">
        <w:rPr>
          <w:rFonts w:ascii="Candara" w:eastAsia="Candara" w:hAnsi="Candara" w:cs="Candara"/>
          <w:sz w:val="24"/>
          <w:szCs w:val="24"/>
        </w:rPr>
        <w:t xml:space="preserve">na la 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la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32589C">
        <w:rPr>
          <w:rFonts w:ascii="Candara" w:eastAsia="Candara" w:hAnsi="Candara" w:cs="Candara"/>
          <w:sz w:val="24"/>
          <w:szCs w:val="24"/>
        </w:rPr>
        <w:t>o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a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32589C">
        <w:rPr>
          <w:rFonts w:ascii="Candara" w:eastAsia="Candara" w:hAnsi="Candara" w:cs="Candara"/>
          <w:sz w:val="24"/>
          <w:szCs w:val="24"/>
        </w:rPr>
        <w:t>a/act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ali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z</w:t>
      </w:r>
      <w:r w:rsidRPr="0032589C">
        <w:rPr>
          <w:rFonts w:ascii="Candara" w:eastAsia="Candara" w:hAnsi="Candara" w:cs="Candara"/>
          <w:sz w:val="24"/>
          <w:szCs w:val="24"/>
        </w:rPr>
        <w:t>a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32589C">
        <w:rPr>
          <w:rFonts w:ascii="Candara" w:eastAsia="Candara" w:hAnsi="Candara" w:cs="Candara"/>
          <w:sz w:val="24"/>
          <w:szCs w:val="24"/>
        </w:rPr>
        <w:t>a P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Z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sau</w:t>
      </w:r>
      <w:r w:rsidRPr="0032589C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P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UD</w:t>
      </w:r>
      <w:r w:rsidRPr="0032589C">
        <w:rPr>
          <w:rFonts w:ascii="Candara" w:eastAsia="Candara" w:hAnsi="Candara" w:cs="Candara"/>
          <w:sz w:val="24"/>
          <w:szCs w:val="24"/>
        </w:rPr>
        <w:t>, asa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cum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pacing w:val="-3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ste definita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p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in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P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G Plo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st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) si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se vor d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f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ni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noi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indicatori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de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ur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32589C">
        <w:rPr>
          <w:rFonts w:ascii="Candara" w:eastAsia="Candara" w:hAnsi="Candara" w:cs="Candara"/>
          <w:sz w:val="24"/>
          <w:szCs w:val="24"/>
        </w:rPr>
        <w:t>a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32589C">
        <w:rPr>
          <w:rFonts w:ascii="Candara" w:eastAsia="Candara" w:hAnsi="Candara" w:cs="Candara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s</w:t>
      </w:r>
      <w:r w:rsidRPr="0032589C">
        <w:rPr>
          <w:rFonts w:ascii="Candara" w:eastAsia="Candara" w:hAnsi="Candara" w:cs="Candara"/>
          <w:sz w:val="24"/>
          <w:szCs w:val="24"/>
        </w:rPr>
        <w:t>m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co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32589C">
        <w:rPr>
          <w:rFonts w:ascii="Candara" w:eastAsia="Candara" w:hAnsi="Candara" w:cs="Candara"/>
          <w:sz w:val="24"/>
          <w:szCs w:val="24"/>
        </w:rPr>
        <w:t>lati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cu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int</w:t>
      </w:r>
      <w:r w:rsidRPr="0032589C">
        <w:rPr>
          <w:rFonts w:ascii="Candara" w:eastAsia="Candara" w:hAnsi="Candara" w:cs="Candara"/>
          <w:spacing w:val="-3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ntia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de a se cont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 xml:space="preserve">a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n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a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32589C">
        <w:rPr>
          <w:rFonts w:ascii="Candara" w:eastAsia="Candara" w:hAnsi="Candara" w:cs="Candara"/>
          <w:sz w:val="24"/>
          <w:szCs w:val="24"/>
        </w:rPr>
        <w:t>al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de d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z</w:t>
      </w:r>
      <w:r w:rsidRPr="0032589C">
        <w:rPr>
          <w:rFonts w:ascii="Candara" w:eastAsia="Candara" w:hAnsi="Candara" w:cs="Candara"/>
          <w:sz w:val="24"/>
          <w:szCs w:val="24"/>
        </w:rPr>
        <w:t>volta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e si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32589C">
        <w:rPr>
          <w:rFonts w:ascii="Candara" w:eastAsia="Candara" w:hAnsi="Candara" w:cs="Candara"/>
          <w:sz w:val="24"/>
          <w:szCs w:val="24"/>
        </w:rPr>
        <w:t>conv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er</w:t>
      </w:r>
      <w:r w:rsidRPr="0032589C">
        <w:rPr>
          <w:rFonts w:ascii="Candara" w:eastAsia="Candara" w:hAnsi="Candara" w:cs="Candara"/>
          <w:sz w:val="24"/>
          <w:szCs w:val="24"/>
        </w:rPr>
        <w:t>s</w:t>
      </w:r>
      <w:r w:rsidRPr="0032589C">
        <w:rPr>
          <w:rFonts w:ascii="Candara" w:eastAsia="Candara" w:hAnsi="Candara" w:cs="Candara"/>
          <w:spacing w:val="3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e f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n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c</w:t>
      </w:r>
      <w:r w:rsidRPr="0032589C">
        <w:rPr>
          <w:rFonts w:ascii="Candara" w:eastAsia="Candara" w:hAnsi="Candara" w:cs="Candara"/>
          <w:sz w:val="24"/>
          <w:szCs w:val="24"/>
        </w:rPr>
        <w:t>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onala, ca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e sa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co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s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pu</w:t>
      </w:r>
      <w:r w:rsidRPr="0032589C">
        <w:rPr>
          <w:rFonts w:ascii="Candara" w:eastAsia="Candara" w:hAnsi="Candara" w:cs="Candara"/>
          <w:sz w:val="24"/>
          <w:szCs w:val="24"/>
        </w:rPr>
        <w:t>nda cu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vocatia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z</w:t>
      </w:r>
      <w:r w:rsidRPr="0032589C">
        <w:rPr>
          <w:rFonts w:ascii="Candara" w:eastAsia="Candara" w:hAnsi="Candara" w:cs="Candara"/>
          <w:sz w:val="24"/>
          <w:szCs w:val="24"/>
        </w:rPr>
        <w:t>on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i, ac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ee</w:t>
      </w:r>
      <w:r w:rsidRPr="0032589C">
        <w:rPr>
          <w:rFonts w:ascii="Candara" w:eastAsia="Candara" w:hAnsi="Candara" w:cs="Candara"/>
          <w:sz w:val="24"/>
          <w:szCs w:val="24"/>
        </w:rPr>
        <w:t>a de vad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come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cial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="0032589C" w:rsidRPr="0032589C">
        <w:rPr>
          <w:rFonts w:ascii="Candara" w:eastAsia="Candara" w:hAnsi="Candara" w:cs="Candara"/>
          <w:spacing w:val="1"/>
          <w:sz w:val="24"/>
          <w:szCs w:val="24"/>
        </w:rPr>
        <w:t xml:space="preserve"> cel putin pe zona studiata </w:t>
      </w:r>
      <w:r w:rsidRPr="0032589C">
        <w:rPr>
          <w:rFonts w:ascii="Candara" w:eastAsia="Candara" w:hAnsi="Candara" w:cs="Candara"/>
          <w:sz w:val="24"/>
          <w:szCs w:val="24"/>
        </w:rPr>
        <w:t>.</w:t>
      </w:r>
    </w:p>
    <w:p w:rsidR="00DB080C" w:rsidRPr="0032589C" w:rsidRDefault="00B47EC3">
      <w:pPr>
        <w:spacing w:line="280" w:lineRule="exact"/>
        <w:ind w:left="833"/>
        <w:rPr>
          <w:rFonts w:ascii="Candara" w:eastAsia="Candara" w:hAnsi="Candara" w:cs="Candara"/>
          <w:sz w:val="24"/>
          <w:szCs w:val="24"/>
        </w:rPr>
      </w:pPr>
      <w:r w:rsidRPr="0032589C">
        <w:rPr>
          <w:rFonts w:ascii="Candara" w:eastAsia="Candara" w:hAnsi="Candara" w:cs="Candara"/>
          <w:position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pacing w:val="-1"/>
          <w:position w:val="1"/>
          <w:sz w:val="24"/>
          <w:szCs w:val="24"/>
        </w:rPr>
        <w:t>e</w:t>
      </w:r>
      <w:r w:rsidRPr="0032589C">
        <w:rPr>
          <w:rFonts w:ascii="Candara" w:eastAsia="Candara" w:hAnsi="Candara" w:cs="Candara"/>
          <w:position w:val="1"/>
          <w:sz w:val="24"/>
          <w:szCs w:val="24"/>
        </w:rPr>
        <w:t>nt</w:t>
      </w:r>
      <w:r w:rsidRPr="0032589C">
        <w:rPr>
          <w:rFonts w:ascii="Candara" w:eastAsia="Candara" w:hAnsi="Candara" w:cs="Candara"/>
          <w:spacing w:val="-1"/>
          <w:position w:val="1"/>
          <w:sz w:val="24"/>
          <w:szCs w:val="24"/>
        </w:rPr>
        <w:t>r</w:t>
      </w:r>
      <w:r w:rsidRPr="0032589C">
        <w:rPr>
          <w:rFonts w:ascii="Candara" w:eastAsia="Candara" w:hAnsi="Candara" w:cs="Candara"/>
          <w:position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pacing w:val="2"/>
          <w:position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position w:val="1"/>
          <w:sz w:val="24"/>
          <w:szCs w:val="24"/>
        </w:rPr>
        <w:t>segm</w:t>
      </w:r>
      <w:r w:rsidRPr="0032589C">
        <w:rPr>
          <w:rFonts w:ascii="Candara" w:eastAsia="Candara" w:hAnsi="Candara" w:cs="Candara"/>
          <w:spacing w:val="-1"/>
          <w:position w:val="1"/>
          <w:sz w:val="24"/>
          <w:szCs w:val="24"/>
        </w:rPr>
        <w:t>e</w:t>
      </w:r>
      <w:r w:rsidRPr="0032589C">
        <w:rPr>
          <w:rFonts w:ascii="Candara" w:eastAsia="Candara" w:hAnsi="Candara" w:cs="Candara"/>
          <w:position w:val="1"/>
          <w:sz w:val="24"/>
          <w:szCs w:val="24"/>
        </w:rPr>
        <w:t>nt</w:t>
      </w:r>
      <w:r w:rsidRPr="0032589C">
        <w:rPr>
          <w:rFonts w:ascii="Candara" w:eastAsia="Candara" w:hAnsi="Candara" w:cs="Candara"/>
          <w:spacing w:val="1"/>
          <w:position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position w:val="1"/>
          <w:sz w:val="24"/>
          <w:szCs w:val="24"/>
        </w:rPr>
        <w:t>l</w:t>
      </w:r>
      <w:r w:rsidRPr="0032589C">
        <w:rPr>
          <w:rFonts w:ascii="Candara" w:eastAsia="Candara" w:hAnsi="Candara" w:cs="Candara"/>
          <w:spacing w:val="1"/>
          <w:position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position w:val="1"/>
          <w:sz w:val="24"/>
          <w:szCs w:val="24"/>
        </w:rPr>
        <w:t>de st</w:t>
      </w:r>
      <w:r w:rsidRPr="0032589C">
        <w:rPr>
          <w:rFonts w:ascii="Candara" w:eastAsia="Candara" w:hAnsi="Candara" w:cs="Candara"/>
          <w:spacing w:val="-1"/>
          <w:position w:val="1"/>
          <w:sz w:val="24"/>
          <w:szCs w:val="24"/>
        </w:rPr>
        <w:t>r</w:t>
      </w:r>
      <w:r w:rsidRPr="0032589C">
        <w:rPr>
          <w:rFonts w:ascii="Candara" w:eastAsia="Candara" w:hAnsi="Candara" w:cs="Candara"/>
          <w:position w:val="1"/>
          <w:sz w:val="24"/>
          <w:szCs w:val="24"/>
        </w:rPr>
        <w:t xml:space="preserve">ada </w:t>
      </w:r>
      <w:r w:rsidR="00695F04" w:rsidRPr="0032589C">
        <w:rPr>
          <w:rFonts w:ascii="Candara" w:eastAsia="Candara" w:hAnsi="Candara" w:cs="Candara"/>
          <w:spacing w:val="1"/>
          <w:position w:val="1"/>
          <w:sz w:val="24"/>
          <w:szCs w:val="24"/>
        </w:rPr>
        <w:t>Torcatori,</w:t>
      </w:r>
      <w:r w:rsidRPr="0032589C">
        <w:rPr>
          <w:rFonts w:ascii="Candara" w:eastAsia="Candara" w:hAnsi="Candara" w:cs="Candara"/>
          <w:spacing w:val="1"/>
          <w:position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position w:val="1"/>
          <w:sz w:val="24"/>
          <w:szCs w:val="24"/>
        </w:rPr>
        <w:t>s</w:t>
      </w:r>
      <w:r w:rsidRPr="0032589C">
        <w:rPr>
          <w:rFonts w:ascii="Candara" w:eastAsia="Candara" w:hAnsi="Candara" w:cs="Candara"/>
          <w:spacing w:val="1"/>
          <w:position w:val="1"/>
          <w:sz w:val="24"/>
          <w:szCs w:val="24"/>
        </w:rPr>
        <w:t>tu</w:t>
      </w:r>
      <w:r w:rsidRPr="0032589C">
        <w:rPr>
          <w:rFonts w:ascii="Candara" w:eastAsia="Candara" w:hAnsi="Candara" w:cs="Candara"/>
          <w:spacing w:val="-2"/>
          <w:position w:val="1"/>
          <w:sz w:val="24"/>
          <w:szCs w:val="24"/>
        </w:rPr>
        <w:t>d</w:t>
      </w:r>
      <w:r w:rsidRPr="0032589C">
        <w:rPr>
          <w:rFonts w:ascii="Candara" w:eastAsia="Candara" w:hAnsi="Candara" w:cs="Candara"/>
          <w:position w:val="1"/>
          <w:sz w:val="24"/>
          <w:szCs w:val="24"/>
        </w:rPr>
        <w:t>iat</w:t>
      </w:r>
      <w:r w:rsidRPr="0032589C">
        <w:rPr>
          <w:rFonts w:ascii="Candara" w:eastAsia="Candara" w:hAnsi="Candara" w:cs="Candara"/>
          <w:spacing w:val="1"/>
          <w:position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position w:val="1"/>
          <w:sz w:val="24"/>
          <w:szCs w:val="24"/>
        </w:rPr>
        <w:t>do</w:t>
      </w:r>
      <w:r w:rsidRPr="0032589C">
        <w:rPr>
          <w:rFonts w:ascii="Candara" w:eastAsia="Candara" w:hAnsi="Candara" w:cs="Candara"/>
          <w:spacing w:val="-2"/>
          <w:position w:val="1"/>
          <w:sz w:val="24"/>
          <w:szCs w:val="24"/>
        </w:rPr>
        <w:t>a</w:t>
      </w:r>
      <w:r w:rsidRPr="0032589C">
        <w:rPr>
          <w:rFonts w:ascii="Candara" w:eastAsia="Candara" w:hAnsi="Candara" w:cs="Candara"/>
          <w:position w:val="1"/>
          <w:sz w:val="24"/>
          <w:szCs w:val="24"/>
        </w:rPr>
        <w:t xml:space="preserve">r se </w:t>
      </w:r>
      <w:r w:rsidRPr="0032589C">
        <w:rPr>
          <w:rFonts w:ascii="Candara" w:eastAsia="Candara" w:hAnsi="Candara" w:cs="Candara"/>
          <w:spacing w:val="-1"/>
          <w:position w:val="1"/>
          <w:sz w:val="24"/>
          <w:szCs w:val="24"/>
        </w:rPr>
        <w:t>re</w:t>
      </w:r>
      <w:r w:rsidRPr="0032589C">
        <w:rPr>
          <w:rFonts w:ascii="Candara" w:eastAsia="Candara" w:hAnsi="Candara" w:cs="Candara"/>
          <w:position w:val="1"/>
          <w:sz w:val="24"/>
          <w:szCs w:val="24"/>
        </w:rPr>
        <w:t>vi</w:t>
      </w:r>
      <w:r w:rsidRPr="0032589C">
        <w:rPr>
          <w:rFonts w:ascii="Candara" w:eastAsia="Candara" w:hAnsi="Candara" w:cs="Candara"/>
          <w:spacing w:val="1"/>
          <w:position w:val="1"/>
          <w:sz w:val="24"/>
          <w:szCs w:val="24"/>
        </w:rPr>
        <w:t>zu</w:t>
      </w:r>
      <w:r w:rsidRPr="0032589C">
        <w:rPr>
          <w:rFonts w:ascii="Candara" w:eastAsia="Candara" w:hAnsi="Candara" w:cs="Candara"/>
          <w:position w:val="1"/>
          <w:sz w:val="24"/>
          <w:szCs w:val="24"/>
        </w:rPr>
        <w:t>ieste al</w:t>
      </w:r>
      <w:r w:rsidRPr="0032589C">
        <w:rPr>
          <w:rFonts w:ascii="Candara" w:eastAsia="Candara" w:hAnsi="Candara" w:cs="Candara"/>
          <w:spacing w:val="1"/>
          <w:position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position w:val="1"/>
          <w:sz w:val="24"/>
          <w:szCs w:val="24"/>
        </w:rPr>
        <w:t>ni</w:t>
      </w:r>
      <w:r w:rsidRPr="0032589C">
        <w:rPr>
          <w:rFonts w:ascii="Candara" w:eastAsia="Candara" w:hAnsi="Candara" w:cs="Candara"/>
          <w:spacing w:val="-1"/>
          <w:position w:val="1"/>
          <w:sz w:val="24"/>
          <w:szCs w:val="24"/>
        </w:rPr>
        <w:t>ere</w:t>
      </w:r>
      <w:r w:rsidRPr="0032589C">
        <w:rPr>
          <w:rFonts w:ascii="Candara" w:eastAsia="Candara" w:hAnsi="Candara" w:cs="Candara"/>
          <w:position w:val="1"/>
          <w:sz w:val="24"/>
          <w:szCs w:val="24"/>
        </w:rPr>
        <w:t>a</w:t>
      </w:r>
      <w:r w:rsidRPr="0032589C">
        <w:rPr>
          <w:rFonts w:ascii="Candara" w:eastAsia="Candara" w:hAnsi="Candara" w:cs="Candara"/>
          <w:spacing w:val="3"/>
          <w:position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position w:val="1"/>
          <w:sz w:val="24"/>
          <w:szCs w:val="24"/>
        </w:rPr>
        <w:t>const</w:t>
      </w:r>
      <w:r w:rsidRPr="0032589C">
        <w:rPr>
          <w:rFonts w:ascii="Candara" w:eastAsia="Candara" w:hAnsi="Candara" w:cs="Candara"/>
          <w:spacing w:val="-1"/>
          <w:position w:val="1"/>
          <w:sz w:val="24"/>
          <w:szCs w:val="24"/>
        </w:rPr>
        <w:t>r</w:t>
      </w:r>
      <w:r w:rsidRPr="0032589C">
        <w:rPr>
          <w:rFonts w:ascii="Candara" w:eastAsia="Candara" w:hAnsi="Candara" w:cs="Candara"/>
          <w:spacing w:val="1"/>
          <w:position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position w:val="1"/>
          <w:sz w:val="24"/>
          <w:szCs w:val="24"/>
        </w:rPr>
        <w:t>cti</w:t>
      </w:r>
      <w:r w:rsidRPr="0032589C">
        <w:rPr>
          <w:rFonts w:ascii="Candara" w:eastAsia="Candara" w:hAnsi="Candara" w:cs="Candara"/>
          <w:spacing w:val="1"/>
          <w:position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position w:val="1"/>
          <w:sz w:val="24"/>
          <w:szCs w:val="24"/>
        </w:rPr>
        <w:t>lo</w:t>
      </w:r>
      <w:r w:rsidRPr="0032589C">
        <w:rPr>
          <w:rFonts w:ascii="Candara" w:eastAsia="Candara" w:hAnsi="Candara" w:cs="Candara"/>
          <w:spacing w:val="-1"/>
          <w:position w:val="1"/>
          <w:sz w:val="24"/>
          <w:szCs w:val="24"/>
        </w:rPr>
        <w:t>r</w:t>
      </w:r>
      <w:r w:rsidRPr="0032589C">
        <w:rPr>
          <w:rFonts w:ascii="Candara" w:eastAsia="Candara" w:hAnsi="Candara" w:cs="Candara"/>
          <w:position w:val="1"/>
          <w:sz w:val="24"/>
          <w:szCs w:val="24"/>
        </w:rPr>
        <w:t>,</w:t>
      </w:r>
    </w:p>
    <w:p w:rsidR="00DB080C" w:rsidRPr="0032589C" w:rsidRDefault="00B47EC3">
      <w:pPr>
        <w:spacing w:before="45" w:line="275" w:lineRule="auto"/>
        <w:ind w:left="833" w:right="96"/>
        <w:rPr>
          <w:rFonts w:ascii="Candara" w:eastAsia="Candara" w:hAnsi="Candara" w:cs="Candara"/>
          <w:sz w:val="24"/>
          <w:szCs w:val="24"/>
        </w:rPr>
        <w:sectPr w:rsidR="00DB080C" w:rsidRPr="0032589C">
          <w:pgSz w:w="11920" w:h="16840"/>
          <w:pgMar w:top="580" w:right="1080" w:bottom="280" w:left="1020" w:header="708" w:footer="708" w:gutter="0"/>
          <w:cols w:space="708"/>
        </w:sectPr>
      </w:pPr>
      <w:r w:rsidRPr="0032589C">
        <w:rPr>
          <w:rFonts w:ascii="Candara" w:eastAsia="Candara" w:hAnsi="Candara" w:cs="Candara"/>
          <w:sz w:val="24"/>
          <w:szCs w:val="24"/>
        </w:rPr>
        <w:t>ca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e in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ac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st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mo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m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nt afect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aza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p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 xml:space="preserve">ste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9</w:t>
      </w:r>
      <w:r w:rsidRPr="0032589C">
        <w:rPr>
          <w:rFonts w:ascii="Candara" w:eastAsia="Candara" w:hAnsi="Candara" w:cs="Candara"/>
          <w:sz w:val="24"/>
          <w:szCs w:val="24"/>
        </w:rPr>
        <w:t>0% din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>f</w:t>
      </w:r>
      <w:r w:rsidRPr="0032589C">
        <w:rPr>
          <w:rFonts w:ascii="Candara" w:eastAsia="Candara" w:hAnsi="Candara" w:cs="Candara"/>
          <w:sz w:val="24"/>
          <w:szCs w:val="24"/>
        </w:rPr>
        <w:t>ond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l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const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it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ex</w:t>
      </w:r>
      <w:r w:rsidRPr="0032589C">
        <w:rPr>
          <w:rFonts w:ascii="Candara" w:eastAsia="Candara" w:hAnsi="Candara" w:cs="Candara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s</w:t>
      </w:r>
      <w:r w:rsidRPr="0032589C">
        <w:rPr>
          <w:rFonts w:ascii="Candara" w:eastAsia="Candara" w:hAnsi="Candara" w:cs="Candara"/>
          <w:sz w:val="24"/>
          <w:szCs w:val="24"/>
        </w:rPr>
        <w:t>te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>t</w:t>
      </w:r>
      <w:r w:rsidRPr="0032589C">
        <w:rPr>
          <w:rFonts w:ascii="Candara" w:eastAsia="Candara" w:hAnsi="Candara" w:cs="Candara"/>
          <w:sz w:val="24"/>
          <w:szCs w:val="24"/>
        </w:rPr>
        <w:t>.</w:t>
      </w:r>
      <w:r w:rsidRPr="0032589C">
        <w:rPr>
          <w:rFonts w:ascii="Candara" w:eastAsia="Candara" w:hAnsi="Candara" w:cs="Candara"/>
          <w:spacing w:val="6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R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vi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z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ir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 xml:space="preserve">a este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z w:val="24"/>
          <w:szCs w:val="24"/>
        </w:rPr>
        <w:t>os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b</w:t>
      </w:r>
      <w:r w:rsidRPr="0032589C">
        <w:rPr>
          <w:rFonts w:ascii="Candara" w:eastAsia="Candara" w:hAnsi="Candara" w:cs="Candara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l</w:t>
      </w:r>
      <w:r w:rsidRPr="0032589C">
        <w:rPr>
          <w:rFonts w:ascii="Candara" w:eastAsia="Candara" w:hAnsi="Candara" w:cs="Candara"/>
          <w:sz w:val="24"/>
          <w:szCs w:val="24"/>
        </w:rPr>
        <w:t>a dat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o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ata si fa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>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l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 xml:space="preserve">ca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of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>l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l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st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az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="0032589C" w:rsidRPr="0032589C">
        <w:rPr>
          <w:rFonts w:ascii="Candara" w:eastAsia="Candara" w:hAnsi="Candara" w:cs="Candara"/>
          <w:spacing w:val="1"/>
          <w:sz w:val="24"/>
          <w:szCs w:val="24"/>
        </w:rPr>
        <w:t>Torcatori,</w:t>
      </w:r>
      <w:r w:rsidRPr="0032589C">
        <w:rPr>
          <w:rFonts w:ascii="Candara" w:eastAsia="Candara" w:hAnsi="Candara" w:cs="Candara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z w:val="24"/>
          <w:szCs w:val="24"/>
        </w:rPr>
        <w:t>e</w:t>
      </w:r>
      <w:r w:rsidRPr="0032589C">
        <w:rPr>
          <w:rFonts w:ascii="Candara" w:eastAsia="Candara" w:hAnsi="Candara" w:cs="Candara"/>
          <w:spacing w:val="5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tot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z w:val="24"/>
          <w:szCs w:val="24"/>
        </w:rPr>
        <w:t>a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curs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l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pacing w:val="-3"/>
          <w:sz w:val="24"/>
          <w:szCs w:val="24"/>
        </w:rPr>
        <w:t>a</w:t>
      </w:r>
      <w:r w:rsidRPr="0032589C">
        <w:rPr>
          <w:rFonts w:ascii="Candara" w:eastAsia="Candara" w:hAnsi="Candara" w:cs="Candara"/>
          <w:sz w:val="24"/>
          <w:szCs w:val="24"/>
        </w:rPr>
        <w:t>c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steia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nu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 xml:space="preserve">se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z w:val="24"/>
          <w:szCs w:val="24"/>
        </w:rPr>
        <w:t>oate mode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ni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z</w:t>
      </w:r>
      <w:r w:rsidRPr="0032589C">
        <w:rPr>
          <w:rFonts w:ascii="Candara" w:eastAsia="Candara" w:hAnsi="Candara" w:cs="Candara"/>
          <w:sz w:val="24"/>
          <w:szCs w:val="24"/>
        </w:rPr>
        <w:t>a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–</w:t>
      </w:r>
      <w:r w:rsidRPr="0032589C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 xml:space="preserve">asa 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>c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m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 xml:space="preserve">a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f</w:t>
      </w:r>
      <w:r w:rsidRPr="0032589C">
        <w:rPr>
          <w:rFonts w:ascii="Candara" w:eastAsia="Candara" w:hAnsi="Candara" w:cs="Candara"/>
          <w:sz w:val="24"/>
          <w:szCs w:val="24"/>
        </w:rPr>
        <w:t>o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>s</w:t>
      </w:r>
      <w:r w:rsidRPr="0032589C">
        <w:rPr>
          <w:rFonts w:ascii="Candara" w:eastAsia="Candara" w:hAnsi="Candara" w:cs="Candara"/>
          <w:sz w:val="24"/>
          <w:szCs w:val="24"/>
        </w:rPr>
        <w:t>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t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="00695F04" w:rsidRPr="0032589C">
        <w:rPr>
          <w:rFonts w:ascii="Candara" w:eastAsia="Candara" w:hAnsi="Candara" w:cs="Candara"/>
          <w:spacing w:val="-1"/>
          <w:sz w:val="24"/>
          <w:szCs w:val="24"/>
        </w:rPr>
        <w:t>a</w:t>
      </w:r>
      <w:r w:rsidRPr="0032589C">
        <w:rPr>
          <w:rFonts w:ascii="Candara" w:eastAsia="Candara" w:hAnsi="Candara" w:cs="Candara"/>
          <w:sz w:val="24"/>
          <w:szCs w:val="24"/>
        </w:rPr>
        <w:t>sat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in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P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G P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>l</w:t>
      </w:r>
      <w:r w:rsidRPr="0032589C">
        <w:rPr>
          <w:rFonts w:ascii="Candara" w:eastAsia="Candara" w:hAnsi="Candara" w:cs="Candara"/>
          <w:sz w:val="24"/>
          <w:szCs w:val="24"/>
        </w:rPr>
        <w:t>o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sti</w:t>
      </w:r>
      <w:r w:rsidRPr="0032589C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2000</w:t>
      </w:r>
      <w:r w:rsidRPr="0032589C">
        <w:rPr>
          <w:rFonts w:ascii="Candara" w:eastAsia="Candara" w:hAnsi="Candara" w:cs="Candara"/>
          <w:spacing w:val="4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–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mo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t</w:t>
      </w:r>
      <w:r w:rsidRPr="0032589C">
        <w:rPr>
          <w:rFonts w:ascii="Candara" w:eastAsia="Candara" w:hAnsi="Candara" w:cs="Candara"/>
          <w:sz w:val="24"/>
          <w:szCs w:val="24"/>
        </w:rPr>
        <w:t>ivat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de</w:t>
      </w:r>
      <w:r w:rsidRPr="0032589C">
        <w:rPr>
          <w:rFonts w:ascii="Candara" w:eastAsia="Candara" w:hAnsi="Candara" w:cs="Candara"/>
          <w:spacing w:val="-3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fa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z w:val="24"/>
          <w:szCs w:val="24"/>
        </w:rPr>
        <w:t>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l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 xml:space="preserve">ca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z w:val="24"/>
          <w:szCs w:val="24"/>
        </w:rPr>
        <w:t xml:space="preserve">e </w:t>
      </w:r>
      <w:r w:rsidR="0032589C" w:rsidRPr="0032589C">
        <w:rPr>
          <w:rFonts w:ascii="Candara" w:eastAsia="Candara" w:hAnsi="Candara" w:cs="Candara"/>
          <w:sz w:val="24"/>
          <w:szCs w:val="24"/>
        </w:rPr>
        <w:t xml:space="preserve">aceasta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z</w:t>
      </w:r>
      <w:r w:rsidRPr="0032589C">
        <w:rPr>
          <w:rFonts w:ascii="Candara" w:eastAsia="Candara" w:hAnsi="Candara" w:cs="Candara"/>
          <w:sz w:val="24"/>
          <w:szCs w:val="24"/>
        </w:rPr>
        <w:t xml:space="preserve">ona </w:t>
      </w:r>
      <w:r w:rsidR="0032589C" w:rsidRPr="0032589C">
        <w:rPr>
          <w:rFonts w:ascii="Candara" w:eastAsia="Candara" w:hAnsi="Candara" w:cs="Candara"/>
          <w:sz w:val="24"/>
          <w:szCs w:val="24"/>
        </w:rPr>
        <w:t>,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 xml:space="preserve">face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z w:val="24"/>
          <w:szCs w:val="24"/>
        </w:rPr>
        <w:t>a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te din s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l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32589C">
        <w:rPr>
          <w:rFonts w:ascii="Candara" w:eastAsia="Candara" w:hAnsi="Candara" w:cs="Candara"/>
          <w:sz w:val="24"/>
          <w:szCs w:val="24"/>
        </w:rPr>
        <w:t>an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pr</w:t>
      </w:r>
      <w:r w:rsidRPr="0032589C">
        <w:rPr>
          <w:rFonts w:ascii="Candara" w:eastAsia="Candara" w:hAnsi="Candara" w:cs="Candara"/>
          <w:sz w:val="24"/>
          <w:szCs w:val="24"/>
        </w:rPr>
        <w:t>otejat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„</w:t>
      </w:r>
      <w:r w:rsidR="0032589C" w:rsidRPr="0032589C">
        <w:rPr>
          <w:rFonts w:ascii="Candara" w:eastAsia="Candara" w:hAnsi="Candara" w:cs="Candara"/>
          <w:sz w:val="24"/>
          <w:szCs w:val="24"/>
        </w:rPr>
        <w:t>zona protective trama stadala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”</w:t>
      </w:r>
      <w:r w:rsidRPr="0032589C">
        <w:rPr>
          <w:rFonts w:ascii="Candara" w:eastAsia="Candara" w:hAnsi="Candara" w:cs="Candara"/>
          <w:sz w:val="24"/>
          <w:szCs w:val="24"/>
        </w:rPr>
        <w:t>,</w:t>
      </w:r>
      <w:r w:rsidRPr="0032589C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iar fond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l const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it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p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otejat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se af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>l</w:t>
      </w:r>
      <w:r w:rsidRPr="0032589C">
        <w:rPr>
          <w:rFonts w:ascii="Candara" w:eastAsia="Candara" w:hAnsi="Candara" w:cs="Candara"/>
          <w:sz w:val="24"/>
          <w:szCs w:val="24"/>
        </w:rPr>
        <w:t>a deja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s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at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la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l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>m</w:t>
      </w:r>
      <w:r w:rsidRPr="0032589C">
        <w:rPr>
          <w:rFonts w:ascii="Candara" w:eastAsia="Candara" w:hAnsi="Candara" w:cs="Candara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t</w:t>
      </w:r>
      <w:r w:rsidRPr="0032589C">
        <w:rPr>
          <w:rFonts w:ascii="Candara" w:eastAsia="Candara" w:hAnsi="Candara" w:cs="Candara"/>
          <w:sz w:val="24"/>
          <w:szCs w:val="24"/>
        </w:rPr>
        <w:t>a al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ni</w:t>
      </w:r>
      <w:r w:rsidRPr="0032589C">
        <w:rPr>
          <w:rFonts w:ascii="Candara" w:eastAsia="Candara" w:hAnsi="Candara" w:cs="Candara"/>
          <w:spacing w:val="4"/>
          <w:sz w:val="24"/>
          <w:szCs w:val="24"/>
        </w:rPr>
        <w:t>a</w:t>
      </w:r>
      <w:r w:rsidRPr="0032589C">
        <w:rPr>
          <w:rFonts w:ascii="Candara" w:eastAsia="Candara" w:hAnsi="Candara" w:cs="Candara"/>
          <w:sz w:val="24"/>
          <w:szCs w:val="24"/>
        </w:rPr>
        <w:t>me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32589C">
        <w:rPr>
          <w:rFonts w:ascii="Candara" w:eastAsia="Candara" w:hAnsi="Candara" w:cs="Candara"/>
          <w:sz w:val="24"/>
          <w:szCs w:val="24"/>
        </w:rPr>
        <w:t>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l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ex</w:t>
      </w:r>
      <w:r w:rsidRPr="0032589C">
        <w:rPr>
          <w:rFonts w:ascii="Candara" w:eastAsia="Candara" w:hAnsi="Candara" w:cs="Candara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s</w:t>
      </w:r>
      <w:r w:rsidRPr="0032589C">
        <w:rPr>
          <w:rFonts w:ascii="Candara" w:eastAsia="Candara" w:hAnsi="Candara" w:cs="Candara"/>
          <w:sz w:val="24"/>
          <w:szCs w:val="24"/>
        </w:rPr>
        <w:t>te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32589C">
        <w:rPr>
          <w:rFonts w:ascii="Candara" w:eastAsia="Candara" w:hAnsi="Candara" w:cs="Candara"/>
          <w:sz w:val="24"/>
          <w:szCs w:val="24"/>
        </w:rPr>
        <w:t>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la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>s</w:t>
      </w:r>
      <w:r w:rsidRPr="0032589C">
        <w:rPr>
          <w:rFonts w:ascii="Candara" w:eastAsia="Candara" w:hAnsi="Candara" w:cs="Candara"/>
          <w:sz w:val="24"/>
          <w:szCs w:val="24"/>
        </w:rPr>
        <w:t>t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 xml:space="preserve">ada, iar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nt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 xml:space="preserve">u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z</w:t>
      </w:r>
      <w:r w:rsidRPr="0032589C">
        <w:rPr>
          <w:rFonts w:ascii="Candara" w:eastAsia="Candara" w:hAnsi="Candara" w:cs="Candara"/>
          <w:sz w:val="24"/>
          <w:szCs w:val="24"/>
        </w:rPr>
        <w:t>ona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aflata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>s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 xml:space="preserve">e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er</w:t>
      </w:r>
      <w:r w:rsidRPr="0032589C">
        <w:rPr>
          <w:rFonts w:ascii="Candara" w:eastAsia="Candara" w:hAnsi="Candara" w:cs="Candara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f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er</w:t>
      </w:r>
      <w:r w:rsidRPr="0032589C">
        <w:rPr>
          <w:rFonts w:ascii="Candara" w:eastAsia="Candara" w:hAnsi="Candara" w:cs="Candara"/>
          <w:sz w:val="24"/>
          <w:szCs w:val="24"/>
        </w:rPr>
        <w:t xml:space="preserve">ie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of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l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l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>s</w:t>
      </w:r>
      <w:r w:rsidRPr="0032589C">
        <w:rPr>
          <w:rFonts w:ascii="Candara" w:eastAsia="Candara" w:hAnsi="Candara" w:cs="Candara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t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aseul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o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p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s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nu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 xml:space="preserve">se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z w:val="24"/>
          <w:szCs w:val="24"/>
        </w:rPr>
        <w:t>ot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 xml:space="preserve"> re</w:t>
      </w:r>
      <w:r w:rsidRPr="0032589C">
        <w:rPr>
          <w:rFonts w:ascii="Candara" w:eastAsia="Candara" w:hAnsi="Candara" w:cs="Candara"/>
          <w:sz w:val="24"/>
          <w:szCs w:val="24"/>
        </w:rPr>
        <w:t>ali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z</w:t>
      </w:r>
      <w:r w:rsidRPr="0032589C">
        <w:rPr>
          <w:rFonts w:ascii="Candara" w:eastAsia="Candara" w:hAnsi="Candara" w:cs="Candara"/>
          <w:sz w:val="24"/>
          <w:szCs w:val="24"/>
        </w:rPr>
        <w:t xml:space="preserve">a </w:t>
      </w:r>
      <w:r w:rsidRPr="0032589C">
        <w:rPr>
          <w:rFonts w:ascii="Candara" w:eastAsia="Candara" w:hAnsi="Candara" w:cs="Candara"/>
          <w:i/>
          <w:sz w:val="24"/>
          <w:szCs w:val="24"/>
        </w:rPr>
        <w:t>de</w:t>
      </w:r>
      <w:r w:rsidRPr="0032589C">
        <w:rPr>
          <w:rFonts w:ascii="Candara" w:eastAsia="Candara" w:hAnsi="Candara" w:cs="Candara"/>
          <w:i/>
          <w:spacing w:val="-1"/>
          <w:sz w:val="24"/>
          <w:szCs w:val="24"/>
        </w:rPr>
        <w:t>c</w:t>
      </w:r>
      <w:r w:rsidRPr="0032589C">
        <w:rPr>
          <w:rFonts w:ascii="Candara" w:eastAsia="Candara" w:hAnsi="Candara" w:cs="Candara"/>
          <w:i/>
          <w:sz w:val="24"/>
          <w:szCs w:val="24"/>
        </w:rPr>
        <w:t>at</w:t>
      </w:r>
      <w:r w:rsidRPr="0032589C">
        <w:rPr>
          <w:rFonts w:ascii="Candara" w:eastAsia="Candara" w:hAnsi="Candara" w:cs="Candara"/>
          <w:i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i/>
          <w:sz w:val="24"/>
          <w:szCs w:val="24"/>
        </w:rPr>
        <w:t>cu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i/>
          <w:spacing w:val="-1"/>
          <w:sz w:val="24"/>
          <w:szCs w:val="24"/>
        </w:rPr>
        <w:t>ex</w:t>
      </w:r>
      <w:r w:rsidRPr="0032589C">
        <w:rPr>
          <w:rFonts w:ascii="Candara" w:eastAsia="Candara" w:hAnsi="Candara" w:cs="Candara"/>
          <w:i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i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i/>
          <w:sz w:val="24"/>
          <w:szCs w:val="24"/>
        </w:rPr>
        <w:t>o</w:t>
      </w:r>
      <w:r w:rsidRPr="0032589C">
        <w:rPr>
          <w:rFonts w:ascii="Candara" w:eastAsia="Candara" w:hAnsi="Candara" w:cs="Candara"/>
          <w:i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i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i/>
          <w:sz w:val="24"/>
          <w:szCs w:val="24"/>
        </w:rPr>
        <w:t>ie</w:t>
      </w:r>
      <w:r w:rsidRPr="0032589C">
        <w:rPr>
          <w:rFonts w:ascii="Candara" w:eastAsia="Candara" w:hAnsi="Candara" w:cs="Candara"/>
          <w:i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i/>
          <w:sz w:val="24"/>
          <w:szCs w:val="24"/>
        </w:rPr>
        <w:t>i masive</w:t>
      </w:r>
      <w:r w:rsidRPr="0032589C">
        <w:rPr>
          <w:rFonts w:ascii="Candara" w:eastAsia="Candara" w:hAnsi="Candara" w:cs="Candara"/>
          <w:sz w:val="24"/>
          <w:szCs w:val="24"/>
        </w:rPr>
        <w:t xml:space="preserve"> ca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e nu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 xml:space="preserve">se vor 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p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tea o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er</w:t>
      </w:r>
      <w:r w:rsidRPr="0032589C">
        <w:rPr>
          <w:rFonts w:ascii="Candara" w:eastAsia="Candara" w:hAnsi="Candara" w:cs="Candara"/>
          <w:sz w:val="24"/>
          <w:szCs w:val="24"/>
        </w:rPr>
        <w:t>a de cat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e m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nici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l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Ploiesti</w:t>
      </w:r>
      <w:r w:rsidRPr="0032589C">
        <w:rPr>
          <w:rFonts w:ascii="Candara" w:eastAsia="Candara" w:hAnsi="Candara" w:cs="Candara"/>
          <w:spacing w:val="5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–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inte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32589C">
        <w:rPr>
          <w:rFonts w:ascii="Candara" w:eastAsia="Candara" w:hAnsi="Candara" w:cs="Candara"/>
          <w:sz w:val="24"/>
          <w:szCs w:val="24"/>
        </w:rPr>
        <w:t>t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e c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er</w:t>
      </w:r>
      <w:r w:rsidRPr="0032589C">
        <w:rPr>
          <w:rFonts w:ascii="Candara" w:eastAsia="Candara" w:hAnsi="Candara" w:cs="Candara"/>
          <w:sz w:val="24"/>
          <w:szCs w:val="24"/>
        </w:rPr>
        <w:t>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f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cata si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de doc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z w:val="24"/>
          <w:szCs w:val="24"/>
        </w:rPr>
        <w:t>me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32589C">
        <w:rPr>
          <w:rFonts w:ascii="Candara" w:eastAsia="Candara" w:hAnsi="Candara" w:cs="Candara"/>
          <w:sz w:val="24"/>
          <w:szCs w:val="24"/>
        </w:rPr>
        <w:t>tat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l</w:t>
      </w:r>
      <w:r w:rsidRPr="0032589C">
        <w:rPr>
          <w:rFonts w:ascii="Candara" w:eastAsia="Candara" w:hAnsi="Candara" w:cs="Candara"/>
          <w:sz w:val="24"/>
          <w:szCs w:val="24"/>
        </w:rPr>
        <w:t xml:space="preserve">e de 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32589C">
        <w:rPr>
          <w:rFonts w:ascii="Candara" w:eastAsia="Candara" w:hAnsi="Candara" w:cs="Candara"/>
          <w:spacing w:val="-3"/>
          <w:sz w:val="24"/>
          <w:szCs w:val="24"/>
        </w:rPr>
        <w:t>a</w:t>
      </w:r>
      <w:r w:rsidRPr="0032589C">
        <w:rPr>
          <w:rFonts w:ascii="Candara" w:eastAsia="Candara" w:hAnsi="Candara" w:cs="Candara"/>
          <w:sz w:val="24"/>
          <w:szCs w:val="24"/>
        </w:rPr>
        <w:t>nism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d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ja</w:t>
      </w:r>
      <w:r w:rsidRPr="0032589C">
        <w:rPr>
          <w:rFonts w:ascii="Candara" w:eastAsia="Candara" w:hAnsi="Candara" w:cs="Candara"/>
          <w:spacing w:val="4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a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32589C">
        <w:rPr>
          <w:rFonts w:ascii="Candara" w:eastAsia="Candara" w:hAnsi="Candara" w:cs="Candara"/>
          <w:sz w:val="24"/>
          <w:szCs w:val="24"/>
        </w:rPr>
        <w:t>o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32589C">
        <w:rPr>
          <w:rFonts w:ascii="Candara" w:eastAsia="Candara" w:hAnsi="Candara" w:cs="Candara"/>
          <w:sz w:val="24"/>
          <w:szCs w:val="24"/>
        </w:rPr>
        <w:t xml:space="preserve">ate 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>s</w:t>
      </w:r>
      <w:r w:rsidRPr="0032589C">
        <w:rPr>
          <w:rFonts w:ascii="Candara" w:eastAsia="Candara" w:hAnsi="Candara" w:cs="Candara"/>
          <w:sz w:val="24"/>
          <w:szCs w:val="24"/>
        </w:rPr>
        <w:t>i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32589C">
        <w:rPr>
          <w:rFonts w:ascii="Candara" w:eastAsia="Candara" w:hAnsi="Candara" w:cs="Candara"/>
          <w:sz w:val="24"/>
          <w:szCs w:val="24"/>
        </w:rPr>
        <w:t>a</w:t>
      </w:r>
      <w:r w:rsidRPr="0032589C">
        <w:rPr>
          <w:rFonts w:ascii="Candara" w:eastAsia="Candara" w:hAnsi="Candara" w:cs="Candara"/>
          <w:spacing w:val="-2"/>
          <w:sz w:val="24"/>
          <w:szCs w:val="24"/>
        </w:rPr>
        <w:t>p</w:t>
      </w:r>
      <w:r w:rsidRPr="0032589C">
        <w:rPr>
          <w:rFonts w:ascii="Candara" w:eastAsia="Candara" w:hAnsi="Candara" w:cs="Candara"/>
          <w:sz w:val="24"/>
          <w:szCs w:val="24"/>
        </w:rPr>
        <w:t>l</w:t>
      </w:r>
      <w:r w:rsidRPr="0032589C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32589C">
        <w:rPr>
          <w:rFonts w:ascii="Candara" w:eastAsia="Candara" w:hAnsi="Candara" w:cs="Candara"/>
          <w:sz w:val="24"/>
          <w:szCs w:val="24"/>
        </w:rPr>
        <w:t>cat</w:t>
      </w:r>
      <w:r w:rsidRPr="0032589C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32589C">
        <w:rPr>
          <w:rFonts w:ascii="Candara" w:eastAsia="Candara" w:hAnsi="Candara" w:cs="Candara"/>
          <w:sz w:val="24"/>
          <w:szCs w:val="24"/>
        </w:rPr>
        <w:t>.</w:t>
      </w:r>
    </w:p>
    <w:p w:rsidR="00DB080C" w:rsidRDefault="00DB080C">
      <w:pPr>
        <w:spacing w:before="6" w:line="160" w:lineRule="exact"/>
        <w:rPr>
          <w:sz w:val="16"/>
          <w:szCs w:val="16"/>
        </w:rPr>
      </w:pPr>
    </w:p>
    <w:p w:rsidR="00DB080C" w:rsidRDefault="00DB080C">
      <w:pPr>
        <w:spacing w:line="200" w:lineRule="exact"/>
      </w:pPr>
    </w:p>
    <w:p w:rsidR="00DB080C" w:rsidRDefault="00DB080C">
      <w:pPr>
        <w:spacing w:line="200" w:lineRule="exact"/>
      </w:pPr>
    </w:p>
    <w:p w:rsidR="00DB080C" w:rsidRDefault="00B47EC3">
      <w:pPr>
        <w:spacing w:line="320" w:lineRule="exact"/>
        <w:ind w:left="1133"/>
        <w:rPr>
          <w:rFonts w:ascii="Candara" w:eastAsia="Candara" w:hAnsi="Candara" w:cs="Candara"/>
          <w:sz w:val="28"/>
          <w:szCs w:val="28"/>
        </w:rPr>
      </w:pPr>
      <w:r>
        <w:rPr>
          <w:rFonts w:ascii="Candara" w:eastAsia="Candara" w:hAnsi="Candara" w:cs="Candara"/>
          <w:b/>
          <w:position w:val="1"/>
          <w:sz w:val="28"/>
          <w:szCs w:val="28"/>
        </w:rPr>
        <w:t xml:space="preserve">2.  </w:t>
      </w:r>
      <w:r>
        <w:rPr>
          <w:rFonts w:ascii="Candara" w:eastAsia="Candara" w:hAnsi="Candara" w:cs="Candara"/>
          <w:b/>
          <w:spacing w:val="41"/>
          <w:position w:val="1"/>
          <w:sz w:val="28"/>
          <w:szCs w:val="28"/>
        </w:rPr>
        <w:t xml:space="preserve"> </w:t>
      </w:r>
      <w:r>
        <w:rPr>
          <w:rFonts w:ascii="Candara" w:eastAsia="Candara" w:hAnsi="Candara" w:cs="Candara"/>
          <w:b/>
          <w:spacing w:val="1"/>
          <w:position w:val="1"/>
          <w:sz w:val="28"/>
          <w:szCs w:val="28"/>
          <w:u w:val="single" w:color="000000"/>
        </w:rPr>
        <w:t>I</w:t>
      </w:r>
      <w:r>
        <w:rPr>
          <w:rFonts w:ascii="Candara" w:eastAsia="Candara" w:hAnsi="Candara" w:cs="Candara"/>
          <w:b/>
          <w:position w:val="1"/>
          <w:sz w:val="28"/>
          <w:szCs w:val="28"/>
          <w:u w:val="single" w:color="000000"/>
        </w:rPr>
        <w:t>N</w:t>
      </w:r>
      <w:r>
        <w:rPr>
          <w:rFonts w:ascii="Candara" w:eastAsia="Candara" w:hAnsi="Candara" w:cs="Candara"/>
          <w:b/>
          <w:spacing w:val="-1"/>
          <w:position w:val="1"/>
          <w:sz w:val="28"/>
          <w:szCs w:val="28"/>
          <w:u w:val="single" w:color="000000"/>
        </w:rPr>
        <w:t>C</w:t>
      </w:r>
      <w:r>
        <w:rPr>
          <w:rFonts w:ascii="Candara" w:eastAsia="Candara" w:hAnsi="Candara" w:cs="Candara"/>
          <w:b/>
          <w:position w:val="1"/>
          <w:sz w:val="28"/>
          <w:szCs w:val="28"/>
          <w:u w:val="single" w:color="000000"/>
        </w:rPr>
        <w:t>AD</w:t>
      </w:r>
      <w:r>
        <w:rPr>
          <w:rFonts w:ascii="Candara" w:eastAsia="Candara" w:hAnsi="Candara" w:cs="Candara"/>
          <w:b/>
          <w:spacing w:val="-2"/>
          <w:position w:val="1"/>
          <w:sz w:val="28"/>
          <w:szCs w:val="28"/>
          <w:u w:val="single" w:color="000000"/>
        </w:rPr>
        <w:t>R</w:t>
      </w:r>
      <w:r>
        <w:rPr>
          <w:rFonts w:ascii="Candara" w:eastAsia="Candara" w:hAnsi="Candara" w:cs="Candara"/>
          <w:b/>
          <w:position w:val="1"/>
          <w:sz w:val="28"/>
          <w:szCs w:val="28"/>
          <w:u w:val="single" w:color="000000"/>
        </w:rPr>
        <w:t>A</w:t>
      </w:r>
      <w:r>
        <w:rPr>
          <w:rFonts w:ascii="Candara" w:eastAsia="Candara" w:hAnsi="Candara" w:cs="Candara"/>
          <w:b/>
          <w:spacing w:val="-1"/>
          <w:position w:val="1"/>
          <w:sz w:val="28"/>
          <w:szCs w:val="28"/>
          <w:u w:val="single" w:color="000000"/>
        </w:rPr>
        <w:t>R</w:t>
      </w:r>
      <w:r>
        <w:rPr>
          <w:rFonts w:ascii="Candara" w:eastAsia="Candara" w:hAnsi="Candara" w:cs="Candara"/>
          <w:b/>
          <w:position w:val="1"/>
          <w:sz w:val="28"/>
          <w:szCs w:val="28"/>
          <w:u w:val="single" w:color="000000"/>
        </w:rPr>
        <w:t xml:space="preserve">EA </w:t>
      </w:r>
      <w:r>
        <w:rPr>
          <w:rFonts w:ascii="Candara" w:eastAsia="Candara" w:hAnsi="Candara" w:cs="Candara"/>
          <w:b/>
          <w:spacing w:val="-1"/>
          <w:position w:val="1"/>
          <w:sz w:val="28"/>
          <w:szCs w:val="28"/>
          <w:u w:val="single" w:color="000000"/>
        </w:rPr>
        <w:t>I</w:t>
      </w:r>
      <w:r>
        <w:rPr>
          <w:rFonts w:ascii="Candara" w:eastAsia="Candara" w:hAnsi="Candara" w:cs="Candara"/>
          <w:b/>
          <w:position w:val="1"/>
          <w:sz w:val="28"/>
          <w:szCs w:val="28"/>
          <w:u w:val="single" w:color="000000"/>
        </w:rPr>
        <w:t xml:space="preserve">N </w:t>
      </w:r>
      <w:r>
        <w:rPr>
          <w:rFonts w:ascii="Candara" w:eastAsia="Candara" w:hAnsi="Candara" w:cs="Candara"/>
          <w:b/>
          <w:spacing w:val="-1"/>
          <w:position w:val="1"/>
          <w:sz w:val="28"/>
          <w:szCs w:val="28"/>
          <w:u w:val="single" w:color="000000"/>
        </w:rPr>
        <w:t>ZO</w:t>
      </w:r>
      <w:r>
        <w:rPr>
          <w:rFonts w:ascii="Candara" w:eastAsia="Candara" w:hAnsi="Candara" w:cs="Candara"/>
          <w:b/>
          <w:position w:val="1"/>
          <w:sz w:val="28"/>
          <w:szCs w:val="28"/>
          <w:u w:val="single" w:color="000000"/>
        </w:rPr>
        <w:t>NA</w:t>
      </w:r>
    </w:p>
    <w:p w:rsidR="00DB080C" w:rsidRDefault="00DB080C">
      <w:pPr>
        <w:spacing w:line="200" w:lineRule="exact"/>
      </w:pPr>
    </w:p>
    <w:p w:rsidR="00DB080C" w:rsidRDefault="00DB080C">
      <w:pPr>
        <w:spacing w:before="20" w:line="220" w:lineRule="exact"/>
        <w:rPr>
          <w:sz w:val="22"/>
          <w:szCs w:val="22"/>
        </w:rPr>
      </w:pPr>
    </w:p>
    <w:p w:rsidR="00DB080C" w:rsidRDefault="00B47EC3">
      <w:pPr>
        <w:spacing w:before="5"/>
        <w:ind w:left="113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b/>
          <w:sz w:val="24"/>
          <w:szCs w:val="24"/>
        </w:rPr>
        <w:t>2.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1</w:t>
      </w:r>
      <w:r>
        <w:rPr>
          <w:rFonts w:ascii="Candara" w:eastAsia="Candara" w:hAnsi="Candara" w:cs="Candara"/>
          <w:b/>
          <w:sz w:val="24"/>
          <w:szCs w:val="24"/>
        </w:rPr>
        <w:t>.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C</w:t>
      </w:r>
      <w:r>
        <w:rPr>
          <w:rFonts w:ascii="Candara" w:eastAsia="Candara" w:hAnsi="Candara" w:cs="Candara"/>
          <w:b/>
          <w:sz w:val="24"/>
          <w:szCs w:val="24"/>
        </w:rPr>
        <w:t>ON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C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b/>
          <w:sz w:val="24"/>
          <w:szCs w:val="24"/>
        </w:rPr>
        <w:t xml:space="preserve">UZII 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D</w:t>
      </w:r>
      <w:r>
        <w:rPr>
          <w:rFonts w:ascii="Candara" w:eastAsia="Candara" w:hAnsi="Candara" w:cs="Candara"/>
          <w:b/>
          <w:sz w:val="24"/>
          <w:szCs w:val="24"/>
        </w:rPr>
        <w:t xml:space="preserve">IN 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D</w:t>
      </w:r>
      <w:r>
        <w:rPr>
          <w:rFonts w:ascii="Candara" w:eastAsia="Candara" w:hAnsi="Candara" w:cs="Candara"/>
          <w:b/>
          <w:sz w:val="24"/>
          <w:szCs w:val="24"/>
        </w:rPr>
        <w:t>OCUME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b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b/>
          <w:sz w:val="24"/>
          <w:szCs w:val="24"/>
        </w:rPr>
        <w:t>II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D</w:t>
      </w:r>
      <w:r>
        <w:rPr>
          <w:rFonts w:ascii="Candara" w:eastAsia="Candara" w:hAnsi="Candara" w:cs="Candara"/>
          <w:b/>
          <w:sz w:val="24"/>
          <w:szCs w:val="24"/>
        </w:rPr>
        <w:t>EJA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b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>B</w:t>
      </w:r>
      <w:r>
        <w:rPr>
          <w:rFonts w:ascii="Candara" w:eastAsia="Candara" w:hAnsi="Candara" w:cs="Candara"/>
          <w:b/>
          <w:sz w:val="24"/>
          <w:szCs w:val="24"/>
        </w:rPr>
        <w:t>O</w:t>
      </w:r>
      <w:r>
        <w:rPr>
          <w:rFonts w:ascii="Candara" w:eastAsia="Candara" w:hAnsi="Candara" w:cs="Candara"/>
          <w:b/>
          <w:spacing w:val="2"/>
          <w:sz w:val="24"/>
          <w:szCs w:val="24"/>
        </w:rPr>
        <w:t>R</w:t>
      </w:r>
      <w:r>
        <w:rPr>
          <w:rFonts w:ascii="Candara" w:eastAsia="Candara" w:hAnsi="Candara" w:cs="Candara"/>
          <w:b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b/>
          <w:sz w:val="24"/>
          <w:szCs w:val="24"/>
        </w:rPr>
        <w:t>E</w:t>
      </w:r>
    </w:p>
    <w:p w:rsidR="00DB080C" w:rsidRDefault="00B47EC3">
      <w:pPr>
        <w:spacing w:before="43"/>
        <w:ind w:left="113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b/>
          <w:sz w:val="24"/>
          <w:szCs w:val="24"/>
        </w:rPr>
        <w:t>2.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1</w:t>
      </w:r>
      <w:r>
        <w:rPr>
          <w:rFonts w:ascii="Candara" w:eastAsia="Candara" w:hAnsi="Candara" w:cs="Candara"/>
          <w:b/>
          <w:sz w:val="24"/>
          <w:szCs w:val="24"/>
        </w:rPr>
        <w:t>.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>1</w:t>
      </w:r>
      <w:r>
        <w:rPr>
          <w:rFonts w:ascii="Candara" w:eastAsia="Candara" w:hAnsi="Candara" w:cs="Candara"/>
          <w:b/>
          <w:sz w:val="24"/>
          <w:szCs w:val="24"/>
        </w:rPr>
        <w:t>. S</w:t>
      </w:r>
      <w:r>
        <w:rPr>
          <w:rFonts w:ascii="Candara" w:eastAsia="Candara" w:hAnsi="Candara" w:cs="Candara"/>
          <w:b/>
          <w:spacing w:val="2"/>
          <w:sz w:val="24"/>
          <w:szCs w:val="24"/>
        </w:rPr>
        <w:t>i</w:t>
      </w:r>
      <w:r>
        <w:rPr>
          <w:rFonts w:ascii="Candara" w:eastAsia="Candara" w:hAnsi="Candara" w:cs="Candara"/>
          <w:b/>
          <w:sz w:val="24"/>
          <w:szCs w:val="24"/>
        </w:rPr>
        <w:t>t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u</w:t>
      </w:r>
      <w:r>
        <w:rPr>
          <w:rFonts w:ascii="Candara" w:eastAsia="Candara" w:hAnsi="Candara" w:cs="Candara"/>
          <w:b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>
        <w:rPr>
          <w:rFonts w:ascii="Candara" w:eastAsia="Candara" w:hAnsi="Candara" w:cs="Candara"/>
          <w:b/>
          <w:sz w:val="24"/>
          <w:szCs w:val="24"/>
        </w:rPr>
        <w:t>ea o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b</w:t>
      </w:r>
      <w:r>
        <w:rPr>
          <w:rFonts w:ascii="Candara" w:eastAsia="Candara" w:hAnsi="Candara" w:cs="Candara"/>
          <w:b/>
          <w:sz w:val="24"/>
          <w:szCs w:val="24"/>
        </w:rPr>
        <w:t>ie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c</w:t>
      </w:r>
      <w:r>
        <w:rPr>
          <w:rFonts w:ascii="Candara" w:eastAsia="Candara" w:hAnsi="Candara" w:cs="Candara"/>
          <w:b/>
          <w:sz w:val="24"/>
          <w:szCs w:val="24"/>
        </w:rPr>
        <w:t>tivului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z w:val="24"/>
          <w:szCs w:val="24"/>
        </w:rPr>
        <w:t>in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 xml:space="preserve"> c</w:t>
      </w:r>
      <w:r>
        <w:rPr>
          <w:rFonts w:ascii="Candara" w:eastAsia="Candara" w:hAnsi="Candara" w:cs="Candara"/>
          <w:b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-3"/>
          <w:sz w:val="24"/>
          <w:szCs w:val="24"/>
        </w:rPr>
        <w:t>d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>
        <w:rPr>
          <w:rFonts w:ascii="Candara" w:eastAsia="Candara" w:hAnsi="Candara" w:cs="Candara"/>
          <w:b/>
          <w:sz w:val="24"/>
          <w:szCs w:val="24"/>
        </w:rPr>
        <w:t>ul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z w:val="24"/>
          <w:szCs w:val="24"/>
        </w:rPr>
        <w:t>l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>o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c</w:t>
      </w:r>
      <w:r>
        <w:rPr>
          <w:rFonts w:ascii="Candara" w:eastAsia="Candara" w:hAnsi="Candara" w:cs="Candara"/>
          <w:b/>
          <w:sz w:val="24"/>
          <w:szCs w:val="24"/>
        </w:rPr>
        <w:t>alita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t</w:t>
      </w:r>
      <w:r>
        <w:rPr>
          <w:rFonts w:ascii="Candara" w:eastAsia="Candara" w:hAnsi="Candara" w:cs="Candara"/>
          <w:b/>
          <w:sz w:val="24"/>
          <w:szCs w:val="24"/>
        </w:rPr>
        <w:t>ii</w:t>
      </w:r>
    </w:p>
    <w:p w:rsidR="00DB080C" w:rsidRDefault="00B47EC3">
      <w:pPr>
        <w:spacing w:before="45" w:line="275" w:lineRule="auto"/>
        <w:ind w:left="1853" w:right="1459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z w:val="24"/>
          <w:szCs w:val="24"/>
        </w:rPr>
        <w:t>Zona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de s</w:t>
      </w:r>
      <w:r>
        <w:rPr>
          <w:rFonts w:ascii="Candara" w:eastAsia="Candara" w:hAnsi="Candara" w:cs="Candara"/>
          <w:spacing w:val="1"/>
          <w:sz w:val="24"/>
          <w:szCs w:val="24"/>
        </w:rPr>
        <w:t>tu</w:t>
      </w:r>
      <w:r>
        <w:rPr>
          <w:rFonts w:ascii="Candara" w:eastAsia="Candara" w:hAnsi="Candara" w:cs="Candara"/>
          <w:sz w:val="24"/>
          <w:szCs w:val="24"/>
        </w:rPr>
        <w:t>d</w:t>
      </w:r>
      <w:r>
        <w:rPr>
          <w:rFonts w:ascii="Candara" w:eastAsia="Candara" w:hAnsi="Candara" w:cs="Candara"/>
          <w:spacing w:val="-2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u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se afla</w:t>
      </w:r>
      <w:r>
        <w:rPr>
          <w:rFonts w:ascii="Candara" w:eastAsia="Candara" w:hAnsi="Candara" w:cs="Candara"/>
          <w:spacing w:val="3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2"/>
          <w:sz w:val="24"/>
          <w:szCs w:val="24"/>
        </w:rPr>
        <w:t>si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ata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in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2"/>
          <w:sz w:val="24"/>
          <w:szCs w:val="24"/>
        </w:rPr>
        <w:t>m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nici</w:t>
      </w:r>
      <w:r>
        <w:rPr>
          <w:rFonts w:ascii="Candara" w:eastAsia="Candara" w:hAnsi="Candara" w:cs="Candara"/>
          <w:spacing w:val="-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l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Pl</w:t>
      </w:r>
      <w:r>
        <w:rPr>
          <w:rFonts w:ascii="Candara" w:eastAsia="Candara" w:hAnsi="Candara" w:cs="Candara"/>
          <w:spacing w:val="-2"/>
          <w:sz w:val="24"/>
          <w:szCs w:val="24"/>
        </w:rPr>
        <w:t>o</w:t>
      </w:r>
      <w:r>
        <w:rPr>
          <w:rFonts w:ascii="Candara" w:eastAsia="Candara" w:hAnsi="Candara" w:cs="Candara"/>
          <w:sz w:val="24"/>
          <w:szCs w:val="24"/>
        </w:rPr>
        <w:t xml:space="preserve">iesti </w:t>
      </w:r>
      <w:r>
        <w:rPr>
          <w:rFonts w:ascii="Candara" w:eastAsia="Candara" w:hAnsi="Candara" w:cs="Candara"/>
          <w:spacing w:val="4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in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.T</w:t>
      </w:r>
      <w:r>
        <w:rPr>
          <w:rFonts w:ascii="Candara" w:eastAsia="Candara" w:hAnsi="Candara" w:cs="Candara"/>
          <w:spacing w:val="-1"/>
          <w:sz w:val="24"/>
          <w:szCs w:val="24"/>
        </w:rPr>
        <w:t>.</w:t>
      </w:r>
      <w:r>
        <w:rPr>
          <w:rFonts w:ascii="Candara" w:eastAsia="Candara" w:hAnsi="Candara" w:cs="Candara"/>
          <w:spacing w:val="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.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="00695F04">
        <w:rPr>
          <w:rFonts w:ascii="Candara" w:eastAsia="Candara" w:hAnsi="Candara" w:cs="Candara"/>
          <w:spacing w:val="-1"/>
          <w:sz w:val="24"/>
          <w:szCs w:val="24"/>
        </w:rPr>
        <w:t xml:space="preserve">V </w:t>
      </w:r>
      <w:r w:rsidR="00695F04">
        <w:rPr>
          <w:rFonts w:ascii="Candara" w:eastAsia="Candara" w:hAnsi="Candara" w:cs="Candara"/>
          <w:sz w:val="24"/>
          <w:szCs w:val="24"/>
        </w:rPr>
        <w:t>6</w:t>
      </w:r>
      <w:r>
        <w:rPr>
          <w:rFonts w:ascii="Candara" w:eastAsia="Candara" w:hAnsi="Candara" w:cs="Candara"/>
          <w:sz w:val="24"/>
          <w:szCs w:val="24"/>
        </w:rPr>
        <w:t>,</w:t>
      </w:r>
      <w:r w:rsidR="00477C06" w:rsidRPr="00477C06">
        <w:rPr>
          <w:rFonts w:ascii="Candara" w:eastAsia="Candara" w:hAnsi="Candara" w:cs="Candara"/>
          <w:i/>
          <w:sz w:val="24"/>
          <w:szCs w:val="24"/>
        </w:rPr>
        <w:t>vecinatate</w:t>
      </w:r>
      <w:r w:rsidR="00477C06">
        <w:rPr>
          <w:rFonts w:ascii="Candara" w:eastAsia="Candara" w:hAnsi="Candara" w:cs="Candara"/>
          <w:sz w:val="24"/>
          <w:szCs w:val="24"/>
        </w:rPr>
        <w:t xml:space="preserve"> cu N</w:t>
      </w:r>
      <w:r w:rsidR="00695F04">
        <w:rPr>
          <w:rFonts w:ascii="Candara" w:eastAsia="Candara" w:hAnsi="Candara" w:cs="Candara"/>
          <w:sz w:val="24"/>
          <w:szCs w:val="24"/>
        </w:rPr>
        <w:t>5</w:t>
      </w:r>
      <w:r>
        <w:rPr>
          <w:rFonts w:ascii="Candara" w:eastAsia="Candara" w:hAnsi="Candara" w:cs="Candara"/>
          <w:sz w:val="24"/>
          <w:szCs w:val="24"/>
        </w:rPr>
        <w:t xml:space="preserve"> si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="00477C06">
        <w:rPr>
          <w:rFonts w:ascii="Candara" w:eastAsia="Candara" w:hAnsi="Candara" w:cs="Candara"/>
          <w:spacing w:val="-1"/>
          <w:sz w:val="24"/>
          <w:szCs w:val="24"/>
        </w:rPr>
        <w:t>V</w:t>
      </w:r>
      <w:r w:rsidR="00477C06">
        <w:rPr>
          <w:rFonts w:ascii="Candara" w:eastAsia="Candara" w:hAnsi="Candara" w:cs="Candara"/>
          <w:sz w:val="24"/>
          <w:szCs w:val="24"/>
        </w:rPr>
        <w:t>5</w:t>
      </w:r>
      <w:r>
        <w:rPr>
          <w:rFonts w:ascii="Candara" w:eastAsia="Candara" w:hAnsi="Candara" w:cs="Candara"/>
          <w:sz w:val="24"/>
          <w:szCs w:val="24"/>
        </w:rPr>
        <w:t>, si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ca</w:t>
      </w:r>
      <w:r>
        <w:rPr>
          <w:rFonts w:ascii="Candara" w:eastAsia="Candara" w:hAnsi="Candara" w:cs="Candara"/>
          <w:spacing w:val="-2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e se afla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1"/>
          <w:sz w:val="24"/>
          <w:szCs w:val="24"/>
        </w:rPr>
        <w:t>re</w:t>
      </w:r>
      <w:r>
        <w:rPr>
          <w:rFonts w:ascii="Candara" w:eastAsia="Candara" w:hAnsi="Candara" w:cs="Candara"/>
          <w:sz w:val="24"/>
          <w:szCs w:val="24"/>
        </w:rPr>
        <w:t>glem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ntata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astfe</w:t>
      </w:r>
      <w:r>
        <w:rPr>
          <w:rFonts w:ascii="Candara" w:eastAsia="Candara" w:hAnsi="Candara" w:cs="Candara"/>
          <w:spacing w:val="3"/>
          <w:sz w:val="24"/>
          <w:szCs w:val="24"/>
        </w:rPr>
        <w:t>l</w:t>
      </w:r>
      <w:r>
        <w:rPr>
          <w:rFonts w:ascii="Candara" w:eastAsia="Candara" w:hAnsi="Candara" w:cs="Candara"/>
          <w:sz w:val="24"/>
          <w:szCs w:val="24"/>
        </w:rPr>
        <w:t>:</w:t>
      </w:r>
    </w:p>
    <w:p w:rsidR="00DB080C" w:rsidRDefault="00B47EC3">
      <w:pPr>
        <w:spacing w:line="300" w:lineRule="exact"/>
        <w:ind w:left="2213"/>
        <w:rPr>
          <w:rFonts w:ascii="Candara" w:eastAsia="Candara" w:hAnsi="Candara" w:cs="Candara"/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Zona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I</w:t>
      </w:r>
      <w:r>
        <w:rPr>
          <w:rFonts w:ascii="Candara" w:eastAsia="Candara" w:hAnsi="Candara" w:cs="Candara"/>
          <w:sz w:val="24"/>
          <w:szCs w:val="24"/>
        </w:rPr>
        <w:t>S</w:t>
      </w:r>
      <w:r w:rsidR="006629D6">
        <w:rPr>
          <w:rFonts w:ascii="Candara" w:eastAsia="Candara" w:hAnsi="Candara" w:cs="Candara"/>
          <w:sz w:val="24"/>
          <w:szCs w:val="24"/>
        </w:rPr>
        <w:t>x</w:t>
      </w:r>
      <w:r>
        <w:rPr>
          <w:rFonts w:ascii="Candara" w:eastAsia="Candara" w:hAnsi="Candara" w:cs="Candara"/>
          <w:sz w:val="24"/>
          <w:szCs w:val="24"/>
        </w:rPr>
        <w:t>r –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z</w:t>
      </w:r>
      <w:r>
        <w:rPr>
          <w:rFonts w:ascii="Candara" w:eastAsia="Candara" w:hAnsi="Candara" w:cs="Candara"/>
          <w:sz w:val="24"/>
          <w:szCs w:val="24"/>
        </w:rPr>
        <w:t>ona</w:t>
      </w:r>
      <w:r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inst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-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u</w:t>
      </w:r>
      <w:r>
        <w:rPr>
          <w:rFonts w:ascii="Candara" w:eastAsia="Candara" w:hAnsi="Candara" w:cs="Candara"/>
          <w:spacing w:val="1"/>
          <w:sz w:val="24"/>
          <w:szCs w:val="24"/>
        </w:rPr>
        <w:t>b</w:t>
      </w:r>
      <w:r>
        <w:rPr>
          <w:rFonts w:ascii="Candara" w:eastAsia="Candara" w:hAnsi="Candara" w:cs="Candara"/>
          <w:sz w:val="24"/>
          <w:szCs w:val="24"/>
        </w:rPr>
        <w:t>l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c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, se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vicii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2"/>
          <w:sz w:val="24"/>
          <w:szCs w:val="24"/>
        </w:rPr>
        <w:t>f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n</w:t>
      </w:r>
      <w:r>
        <w:rPr>
          <w:rFonts w:ascii="Candara" w:eastAsia="Candara" w:hAnsi="Candara" w:cs="Candara"/>
          <w:spacing w:val="-1"/>
          <w:sz w:val="24"/>
          <w:szCs w:val="24"/>
        </w:rPr>
        <w:t>c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-2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ni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de inte</w:t>
      </w:r>
      <w:r>
        <w:rPr>
          <w:rFonts w:ascii="Candara" w:eastAsia="Candara" w:hAnsi="Candara" w:cs="Candara"/>
          <w:spacing w:val="-1"/>
          <w:sz w:val="24"/>
          <w:szCs w:val="24"/>
        </w:rPr>
        <w:t>re</w:t>
      </w:r>
      <w:r>
        <w:rPr>
          <w:rFonts w:ascii="Candara" w:eastAsia="Candara" w:hAnsi="Candara" w:cs="Candara"/>
          <w:sz w:val="24"/>
          <w:szCs w:val="24"/>
        </w:rPr>
        <w:t>s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g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</w:t>
      </w:r>
      <w:r>
        <w:rPr>
          <w:rFonts w:ascii="Candara" w:eastAsia="Candara" w:hAnsi="Candara" w:cs="Candara"/>
          <w:spacing w:val="-1"/>
          <w:sz w:val="24"/>
          <w:szCs w:val="24"/>
        </w:rPr>
        <w:t>er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6"/>
          <w:sz w:val="24"/>
          <w:szCs w:val="24"/>
        </w:rPr>
        <w:t>l</w:t>
      </w:r>
      <w:r>
        <w:rPr>
          <w:rFonts w:ascii="Candara" w:eastAsia="Candara" w:hAnsi="Candara" w:cs="Candara"/>
          <w:sz w:val="24"/>
          <w:szCs w:val="24"/>
        </w:rPr>
        <w:t>/</w:t>
      </w:r>
      <w:r>
        <w:rPr>
          <w:rFonts w:ascii="Candara" w:eastAsia="Candara" w:hAnsi="Candara" w:cs="Candara"/>
          <w:spacing w:val="2"/>
          <w:sz w:val="24"/>
          <w:szCs w:val="24"/>
        </w:rPr>
        <w:t>c</w:t>
      </w:r>
      <w:r>
        <w:rPr>
          <w:rFonts w:ascii="Candara" w:eastAsia="Candara" w:hAnsi="Candara" w:cs="Candara"/>
          <w:sz w:val="24"/>
          <w:szCs w:val="24"/>
        </w:rPr>
        <w:t>u</w:t>
      </w:r>
    </w:p>
    <w:p w:rsidR="00DB080C" w:rsidRDefault="00B47EC3">
      <w:pPr>
        <w:spacing w:before="45"/>
        <w:ind w:left="257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z w:val="24"/>
          <w:szCs w:val="24"/>
        </w:rPr>
        <w:t>loc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inte cu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1"/>
          <w:sz w:val="24"/>
          <w:szCs w:val="24"/>
        </w:rPr>
        <w:t>re</w:t>
      </w:r>
      <w:r>
        <w:rPr>
          <w:rFonts w:ascii="Candara" w:eastAsia="Candara" w:hAnsi="Candara" w:cs="Candara"/>
          <w:sz w:val="24"/>
          <w:szCs w:val="24"/>
        </w:rPr>
        <w:t>gim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m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pacing w:val="-1"/>
          <w:sz w:val="24"/>
          <w:szCs w:val="24"/>
        </w:rPr>
        <w:t>x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de inalt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me si</w:t>
      </w:r>
      <w:r>
        <w:rPr>
          <w:rFonts w:ascii="Candara" w:eastAsia="Candara" w:hAnsi="Candara" w:cs="Candara"/>
          <w:spacing w:val="5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cu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re</w:t>
      </w:r>
      <w:r>
        <w:rPr>
          <w:rFonts w:ascii="Candara" w:eastAsia="Candara" w:hAnsi="Candara" w:cs="Candara"/>
          <w:sz w:val="24"/>
          <w:szCs w:val="24"/>
        </w:rPr>
        <w:t>st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ict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de const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ire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sz w:val="24"/>
          <w:szCs w:val="24"/>
        </w:rPr>
        <w:t>a la ela</w:t>
      </w:r>
      <w:r>
        <w:rPr>
          <w:rFonts w:ascii="Candara" w:eastAsia="Candara" w:hAnsi="Candara" w:cs="Candara"/>
          <w:spacing w:val="1"/>
          <w:sz w:val="24"/>
          <w:szCs w:val="24"/>
        </w:rPr>
        <w:t>b</w:t>
      </w:r>
      <w:r>
        <w:rPr>
          <w:rFonts w:ascii="Candara" w:eastAsia="Candara" w:hAnsi="Candara" w:cs="Candara"/>
          <w:sz w:val="24"/>
          <w:szCs w:val="24"/>
        </w:rPr>
        <w:t>o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e</w:t>
      </w:r>
    </w:p>
    <w:p w:rsidR="00DB080C" w:rsidRDefault="00B47EC3">
      <w:pPr>
        <w:spacing w:before="45"/>
        <w:ind w:left="257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Z</w:t>
      </w:r>
      <w:r>
        <w:rPr>
          <w:rFonts w:ascii="Candara" w:eastAsia="Candara" w:hAnsi="Candara" w:cs="Candara"/>
          <w:spacing w:val="1"/>
          <w:sz w:val="24"/>
          <w:szCs w:val="24"/>
        </w:rPr>
        <w:t>/</w:t>
      </w:r>
      <w:r>
        <w:rPr>
          <w:rFonts w:ascii="Candara" w:eastAsia="Candara" w:hAnsi="Candara" w:cs="Candara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D;</w:t>
      </w:r>
    </w:p>
    <w:p w:rsidR="00DB080C" w:rsidRDefault="00B47EC3">
      <w:pPr>
        <w:spacing w:before="43"/>
        <w:ind w:left="2213"/>
        <w:rPr>
          <w:rFonts w:ascii="Candara" w:eastAsia="Candara" w:hAnsi="Candara" w:cs="Candara"/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Lm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/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Lmx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–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>ona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1"/>
          <w:sz w:val="24"/>
          <w:szCs w:val="24"/>
        </w:rPr>
        <w:t>re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>ide</w:t>
      </w:r>
      <w:r>
        <w:rPr>
          <w:rFonts w:ascii="Candara" w:eastAsia="Candara" w:hAnsi="Candara" w:cs="Candara"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ala cu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1"/>
          <w:sz w:val="24"/>
          <w:szCs w:val="24"/>
        </w:rPr>
        <w:t>re</w:t>
      </w:r>
      <w:r>
        <w:rPr>
          <w:rFonts w:ascii="Candara" w:eastAsia="Candara" w:hAnsi="Candara" w:cs="Candara"/>
          <w:sz w:val="24"/>
          <w:szCs w:val="24"/>
        </w:rPr>
        <w:t>gim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m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c</w:t>
      </w:r>
      <w:r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de in</w:t>
      </w:r>
      <w:r>
        <w:rPr>
          <w:rFonts w:ascii="Candara" w:eastAsia="Candara" w:hAnsi="Candara" w:cs="Candara"/>
          <w:spacing w:val="-2"/>
          <w:sz w:val="24"/>
          <w:szCs w:val="24"/>
        </w:rPr>
        <w:t>a</w:t>
      </w:r>
      <w:r>
        <w:rPr>
          <w:rFonts w:ascii="Candara" w:eastAsia="Candara" w:hAnsi="Candara" w:cs="Candara"/>
          <w:sz w:val="24"/>
          <w:szCs w:val="24"/>
        </w:rPr>
        <w:t>lt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me /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1"/>
          <w:sz w:val="24"/>
          <w:szCs w:val="24"/>
        </w:rPr>
        <w:t>re</w:t>
      </w:r>
      <w:r>
        <w:rPr>
          <w:rFonts w:ascii="Candara" w:eastAsia="Candara" w:hAnsi="Candara" w:cs="Candara"/>
          <w:sz w:val="24"/>
          <w:szCs w:val="24"/>
        </w:rPr>
        <w:t>gim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m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pacing w:val="-1"/>
          <w:sz w:val="24"/>
          <w:szCs w:val="24"/>
        </w:rPr>
        <w:t>x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de</w:t>
      </w:r>
      <w:r>
        <w:rPr>
          <w:rFonts w:ascii="Candara" w:eastAsia="Candara" w:hAnsi="Candara" w:cs="Candara"/>
          <w:spacing w:val="3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inalt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me;</w:t>
      </w:r>
    </w:p>
    <w:p w:rsidR="00DB080C" w:rsidRDefault="00B47EC3">
      <w:pPr>
        <w:spacing w:before="44"/>
        <w:ind w:left="2213"/>
        <w:rPr>
          <w:rFonts w:ascii="Candara" w:eastAsia="Candara" w:hAnsi="Candara" w:cs="Candara"/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–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z</w:t>
      </w:r>
      <w:r>
        <w:rPr>
          <w:rFonts w:ascii="Candara" w:eastAsia="Candara" w:hAnsi="Candara" w:cs="Candara"/>
          <w:sz w:val="24"/>
          <w:szCs w:val="24"/>
        </w:rPr>
        <w:t>ona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cu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st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n</w:t>
      </w:r>
      <w:r>
        <w:rPr>
          <w:rFonts w:ascii="Candara" w:eastAsia="Candara" w:hAnsi="Candara" w:cs="Candara"/>
          <w:spacing w:val="-1"/>
          <w:sz w:val="24"/>
          <w:szCs w:val="24"/>
        </w:rPr>
        <w:t>a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 xml:space="preserve">e </w:t>
      </w:r>
      <w:r>
        <w:rPr>
          <w:rFonts w:ascii="Candara" w:eastAsia="Candara" w:hAnsi="Candara" w:cs="Candara"/>
          <w:spacing w:val="-2"/>
          <w:sz w:val="24"/>
          <w:szCs w:val="24"/>
        </w:rPr>
        <w:t>s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ciala;</w:t>
      </w:r>
    </w:p>
    <w:p w:rsidR="00DB080C" w:rsidRDefault="00B47EC3">
      <w:pPr>
        <w:spacing w:before="42" w:line="275" w:lineRule="auto"/>
        <w:ind w:left="1853" w:right="1156" w:firstLine="360"/>
        <w:rPr>
          <w:rFonts w:ascii="Candara" w:eastAsia="Candara" w:hAnsi="Candara" w:cs="Candara"/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ndicatorii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pacing w:val="1"/>
          <w:sz w:val="24"/>
          <w:szCs w:val="24"/>
        </w:rPr>
        <w:t>b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s</w:t>
      </w:r>
      <w:r>
        <w:rPr>
          <w:rFonts w:ascii="Candara" w:eastAsia="Candara" w:hAnsi="Candara" w:cs="Candara"/>
          <w:spacing w:val="-2"/>
          <w:sz w:val="24"/>
          <w:szCs w:val="24"/>
        </w:rPr>
        <w:t>t</w:t>
      </w:r>
      <w:r>
        <w:rPr>
          <w:rFonts w:ascii="Candara" w:eastAsia="Candara" w:hAnsi="Candara" w:cs="Candara"/>
          <w:sz w:val="24"/>
          <w:szCs w:val="24"/>
        </w:rPr>
        <w:t>ici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p</w:t>
      </w:r>
      <w:r>
        <w:rPr>
          <w:rFonts w:ascii="Candara" w:eastAsia="Candara" w:hAnsi="Candara" w:cs="Candara"/>
          <w:spacing w:val="-3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u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>ona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</w:t>
      </w:r>
      <w:r>
        <w:rPr>
          <w:rFonts w:ascii="Candara" w:eastAsia="Candara" w:hAnsi="Candara" w:cs="Candara"/>
          <w:spacing w:val="-2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diata</w:t>
      </w:r>
      <w:r>
        <w:rPr>
          <w:rFonts w:ascii="Candara" w:eastAsia="Candara" w:hAnsi="Candara" w:cs="Candara"/>
          <w:spacing w:val="5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2"/>
          <w:sz w:val="24"/>
          <w:szCs w:val="24"/>
        </w:rPr>
        <w:t>s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nt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P</w:t>
      </w:r>
      <w:r>
        <w:rPr>
          <w:rFonts w:ascii="Candara" w:eastAsia="Candara" w:hAnsi="Candara" w:cs="Candara"/>
          <w:spacing w:val="-2"/>
          <w:sz w:val="24"/>
          <w:szCs w:val="24"/>
        </w:rPr>
        <w:t>O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50% si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CUT 1</w:t>
      </w:r>
      <w:r>
        <w:rPr>
          <w:rFonts w:ascii="Candara" w:eastAsia="Candara" w:hAnsi="Candara" w:cs="Candara"/>
          <w:spacing w:val="1"/>
          <w:sz w:val="24"/>
          <w:szCs w:val="24"/>
        </w:rPr>
        <w:t>,</w:t>
      </w:r>
      <w:r>
        <w:rPr>
          <w:rFonts w:ascii="Candara" w:eastAsia="Candara" w:hAnsi="Candara" w:cs="Candara"/>
          <w:sz w:val="24"/>
          <w:szCs w:val="24"/>
        </w:rPr>
        <w:t>5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conform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 xml:space="preserve">G. </w:t>
      </w:r>
      <w:r w:rsidR="006629D6"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m</w:t>
      </w:r>
      <w:r>
        <w:rPr>
          <w:rFonts w:ascii="Candara" w:eastAsia="Candara" w:hAnsi="Candara" w:cs="Candara"/>
          <w:spacing w:val="-2"/>
          <w:sz w:val="24"/>
          <w:szCs w:val="24"/>
        </w:rPr>
        <w:t>o</w:t>
      </w:r>
      <w:r>
        <w:rPr>
          <w:rFonts w:ascii="Candara" w:eastAsia="Candara" w:hAnsi="Candara" w:cs="Candara"/>
          <w:spacing w:val="1"/>
          <w:sz w:val="24"/>
          <w:szCs w:val="24"/>
        </w:rPr>
        <w:t>b</w:t>
      </w:r>
      <w:r>
        <w:rPr>
          <w:rFonts w:ascii="Candara" w:eastAsia="Candara" w:hAnsi="Candara" w:cs="Candara"/>
          <w:sz w:val="24"/>
          <w:szCs w:val="24"/>
        </w:rPr>
        <w:t>i</w:t>
      </w:r>
      <w:r w:rsidR="006629D6">
        <w:rPr>
          <w:rFonts w:ascii="Candara" w:eastAsia="Candara" w:hAnsi="Candara" w:cs="Candara"/>
          <w:spacing w:val="1"/>
          <w:sz w:val="24"/>
          <w:szCs w:val="24"/>
        </w:rPr>
        <w:t>ul</w:t>
      </w:r>
      <w:r>
        <w:rPr>
          <w:rFonts w:ascii="Candara" w:eastAsia="Candara" w:hAnsi="Candara" w:cs="Candara"/>
          <w:sz w:val="24"/>
          <w:szCs w:val="24"/>
        </w:rPr>
        <w:t xml:space="preserve"> ca</w:t>
      </w:r>
      <w:r>
        <w:rPr>
          <w:rFonts w:ascii="Candara" w:eastAsia="Candara" w:hAnsi="Candara" w:cs="Candara"/>
          <w:spacing w:val="-2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e au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g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</w:t>
      </w:r>
      <w:r>
        <w:rPr>
          <w:rFonts w:ascii="Candara" w:eastAsia="Candara" w:hAnsi="Candara" w:cs="Candara"/>
          <w:spacing w:val="-1"/>
          <w:sz w:val="24"/>
          <w:szCs w:val="24"/>
        </w:rPr>
        <w:t>er</w:t>
      </w:r>
      <w:r>
        <w:rPr>
          <w:rFonts w:ascii="Candara" w:eastAsia="Candara" w:hAnsi="Candara" w:cs="Candara"/>
          <w:sz w:val="24"/>
          <w:szCs w:val="24"/>
        </w:rPr>
        <w:t>at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st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di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l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–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="006629D6">
        <w:rPr>
          <w:rFonts w:ascii="Candara" w:eastAsia="Candara" w:hAnsi="Candara" w:cs="Candara"/>
          <w:spacing w:val="1"/>
          <w:sz w:val="24"/>
          <w:szCs w:val="24"/>
        </w:rPr>
        <w:t>Torcatori</w:t>
      </w:r>
      <w:r>
        <w:rPr>
          <w:rFonts w:ascii="Candara" w:eastAsia="Candara" w:hAnsi="Candara" w:cs="Candara"/>
          <w:sz w:val="24"/>
          <w:szCs w:val="24"/>
        </w:rPr>
        <w:t xml:space="preserve"> n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 xml:space="preserve">. </w:t>
      </w:r>
      <w:r w:rsidR="006629D6">
        <w:rPr>
          <w:rFonts w:ascii="Candara" w:eastAsia="Candara" w:hAnsi="Candara" w:cs="Candara"/>
          <w:sz w:val="24"/>
          <w:szCs w:val="24"/>
        </w:rPr>
        <w:t>15</w:t>
      </w:r>
      <w:r>
        <w:rPr>
          <w:rFonts w:ascii="Candara" w:eastAsia="Candara" w:hAnsi="Candara" w:cs="Candara"/>
          <w:spacing w:val="3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–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se afla s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ate in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1"/>
          <w:sz w:val="24"/>
          <w:szCs w:val="24"/>
        </w:rPr>
        <w:t>U</w:t>
      </w:r>
      <w:r>
        <w:rPr>
          <w:rFonts w:ascii="Candara" w:eastAsia="Candara" w:hAnsi="Candara" w:cs="Candara"/>
          <w:spacing w:val="-2"/>
          <w:sz w:val="24"/>
          <w:szCs w:val="24"/>
        </w:rPr>
        <w:t>T</w:t>
      </w:r>
      <w:r>
        <w:rPr>
          <w:rFonts w:ascii="Candara" w:eastAsia="Candara" w:hAnsi="Candara" w:cs="Candara"/>
          <w:sz w:val="24"/>
          <w:szCs w:val="24"/>
        </w:rPr>
        <w:t>R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="006629D6">
        <w:rPr>
          <w:rFonts w:ascii="Candara" w:eastAsia="Candara" w:hAnsi="Candara" w:cs="Candara"/>
          <w:sz w:val="24"/>
          <w:szCs w:val="24"/>
        </w:rPr>
        <w:t>V6</w:t>
      </w:r>
      <w:r>
        <w:rPr>
          <w:rFonts w:ascii="Candara" w:eastAsia="Candara" w:hAnsi="Candara" w:cs="Candara"/>
          <w:sz w:val="24"/>
          <w:szCs w:val="24"/>
        </w:rPr>
        <w:t>, in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pacing w:val="-2"/>
          <w:sz w:val="24"/>
          <w:szCs w:val="24"/>
        </w:rPr>
        <w:t>o</w:t>
      </w:r>
      <w:r>
        <w:rPr>
          <w:rFonts w:ascii="Candara" w:eastAsia="Candara" w:hAnsi="Candara" w:cs="Candara"/>
          <w:sz w:val="24"/>
          <w:szCs w:val="24"/>
        </w:rPr>
        <w:t xml:space="preserve">na de </w:t>
      </w:r>
      <w:r>
        <w:rPr>
          <w:rFonts w:ascii="Candara" w:eastAsia="Candara" w:hAnsi="Candara" w:cs="Candara"/>
          <w:spacing w:val="-1"/>
          <w:sz w:val="24"/>
          <w:szCs w:val="24"/>
        </w:rPr>
        <w:t>re</w:t>
      </w:r>
      <w:r>
        <w:rPr>
          <w:rFonts w:ascii="Candara" w:eastAsia="Candara" w:hAnsi="Candara" w:cs="Candara"/>
          <w:sz w:val="24"/>
          <w:szCs w:val="24"/>
        </w:rPr>
        <w:t>glem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nt</w:t>
      </w:r>
      <w:r>
        <w:rPr>
          <w:rFonts w:ascii="Candara" w:eastAsia="Candara" w:hAnsi="Candara" w:cs="Candara"/>
          <w:spacing w:val="2"/>
          <w:sz w:val="24"/>
          <w:szCs w:val="24"/>
        </w:rPr>
        <w:t>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e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="006629D6">
        <w:rPr>
          <w:rFonts w:ascii="Candara" w:eastAsia="Candara" w:hAnsi="Candara" w:cs="Candara"/>
          <w:spacing w:val="1"/>
          <w:sz w:val="24"/>
          <w:szCs w:val="24"/>
        </w:rPr>
        <w:t xml:space="preserve">Lmx dar si 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s</w:t>
      </w:r>
      <w:r w:rsidR="006629D6">
        <w:rPr>
          <w:rFonts w:ascii="Candara" w:eastAsia="Candara" w:hAnsi="Candara" w:cs="Candara"/>
          <w:sz w:val="24"/>
          <w:szCs w:val="24"/>
        </w:rPr>
        <w:t>c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 w:rsidR="006629D6">
        <w:rPr>
          <w:rFonts w:ascii="Candara" w:eastAsia="Candara" w:hAnsi="Candara" w:cs="Candara"/>
          <w:sz w:val="24"/>
          <w:szCs w:val="24"/>
        </w:rPr>
        <w:t>,in zona intersectiei cu Str GH GR Cantacuzino.</w:t>
      </w:r>
    </w:p>
    <w:p w:rsidR="00DB080C" w:rsidRPr="00477C06" w:rsidRDefault="00B47EC3">
      <w:pPr>
        <w:spacing w:before="2"/>
        <w:ind w:left="1853"/>
        <w:rPr>
          <w:rFonts w:ascii="Candara" w:eastAsia="Candara" w:hAnsi="Candara" w:cs="Candara"/>
          <w:sz w:val="24"/>
          <w:szCs w:val="24"/>
        </w:rPr>
      </w:pPr>
      <w:r w:rsidRPr="00477C06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477C06">
        <w:rPr>
          <w:rFonts w:ascii="Candara" w:eastAsia="Candara" w:hAnsi="Candara" w:cs="Candara"/>
          <w:sz w:val="24"/>
          <w:szCs w:val="24"/>
        </w:rPr>
        <w:t>mo</w:t>
      </w:r>
      <w:r w:rsidRPr="00477C06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477C06">
        <w:rPr>
          <w:rFonts w:ascii="Candara" w:eastAsia="Candara" w:hAnsi="Candara" w:cs="Candara"/>
          <w:sz w:val="24"/>
          <w:szCs w:val="24"/>
        </w:rPr>
        <w:t>i</w:t>
      </w:r>
      <w:r w:rsidRPr="00477C06">
        <w:rPr>
          <w:rFonts w:ascii="Candara" w:eastAsia="Candara" w:hAnsi="Candara" w:cs="Candara"/>
          <w:spacing w:val="-2"/>
          <w:sz w:val="24"/>
          <w:szCs w:val="24"/>
        </w:rPr>
        <w:t>l</w:t>
      </w:r>
      <w:r w:rsidRPr="00477C06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477C06">
        <w:rPr>
          <w:rFonts w:ascii="Candara" w:eastAsia="Candara" w:hAnsi="Candara" w:cs="Candara"/>
          <w:sz w:val="24"/>
          <w:szCs w:val="24"/>
        </w:rPr>
        <w:t>l</w:t>
      </w:r>
      <w:r w:rsidRPr="00477C06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="00477C06" w:rsidRPr="00477C06">
        <w:rPr>
          <w:rFonts w:ascii="Candara" w:eastAsia="Candara" w:hAnsi="Candara" w:cs="Candara"/>
          <w:spacing w:val="1"/>
          <w:sz w:val="24"/>
          <w:szCs w:val="24"/>
        </w:rPr>
        <w:t xml:space="preserve">Torcatori </w:t>
      </w:r>
      <w:r w:rsidRPr="00477C06">
        <w:rPr>
          <w:rFonts w:ascii="Candara" w:eastAsia="Candara" w:hAnsi="Candara" w:cs="Candara"/>
          <w:sz w:val="24"/>
          <w:szCs w:val="24"/>
        </w:rPr>
        <w:t>n</w:t>
      </w:r>
      <w:r w:rsidRPr="00477C06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477C06">
        <w:rPr>
          <w:rFonts w:ascii="Candara" w:eastAsia="Candara" w:hAnsi="Candara" w:cs="Candara"/>
          <w:sz w:val="24"/>
          <w:szCs w:val="24"/>
        </w:rPr>
        <w:t xml:space="preserve">. </w:t>
      </w:r>
      <w:r w:rsidR="00477C06" w:rsidRPr="00477C06">
        <w:rPr>
          <w:rFonts w:ascii="Candara" w:eastAsia="Candara" w:hAnsi="Candara" w:cs="Candara"/>
          <w:sz w:val="24"/>
          <w:szCs w:val="24"/>
        </w:rPr>
        <w:t>15</w:t>
      </w:r>
      <w:r w:rsidRPr="00477C06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477C06">
        <w:rPr>
          <w:rFonts w:ascii="Candara" w:eastAsia="Candara" w:hAnsi="Candara" w:cs="Candara"/>
          <w:sz w:val="24"/>
          <w:szCs w:val="24"/>
        </w:rPr>
        <w:t>a</w:t>
      </w:r>
      <w:r w:rsidRPr="00477C06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477C06">
        <w:rPr>
          <w:rFonts w:ascii="Candara" w:eastAsia="Candara" w:hAnsi="Candara" w:cs="Candara"/>
          <w:sz w:val="24"/>
          <w:szCs w:val="24"/>
        </w:rPr>
        <w:t xml:space="preserve">e </w:t>
      </w:r>
      <w:r w:rsidRPr="00477C06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477C06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477C06">
        <w:rPr>
          <w:rFonts w:ascii="Candara" w:eastAsia="Candara" w:hAnsi="Candara" w:cs="Candara"/>
          <w:sz w:val="24"/>
          <w:szCs w:val="24"/>
        </w:rPr>
        <w:t>matoa</w:t>
      </w:r>
      <w:r w:rsidRPr="00477C06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477C06">
        <w:rPr>
          <w:rFonts w:ascii="Candara" w:eastAsia="Candara" w:hAnsi="Candara" w:cs="Candara"/>
          <w:sz w:val="24"/>
          <w:szCs w:val="24"/>
        </w:rPr>
        <w:t>le v</w:t>
      </w:r>
      <w:r w:rsidRPr="00477C06">
        <w:rPr>
          <w:rFonts w:ascii="Candara" w:eastAsia="Candara" w:hAnsi="Candara" w:cs="Candara"/>
          <w:spacing w:val="2"/>
          <w:sz w:val="24"/>
          <w:szCs w:val="24"/>
        </w:rPr>
        <w:t>e</w:t>
      </w:r>
      <w:r w:rsidRPr="00477C06">
        <w:rPr>
          <w:rFonts w:ascii="Candara" w:eastAsia="Candara" w:hAnsi="Candara" w:cs="Candara"/>
          <w:sz w:val="24"/>
          <w:szCs w:val="24"/>
        </w:rPr>
        <w:t>cinatati:</w:t>
      </w:r>
    </w:p>
    <w:p w:rsidR="00DB080C" w:rsidRDefault="00524AFA" w:rsidP="00524AFA">
      <w:pPr>
        <w:spacing w:before="42"/>
        <w:rPr>
          <w:rFonts w:ascii="Candara" w:eastAsia="Candara" w:hAnsi="Candara" w:cs="Candara"/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  <w:r w:rsidR="00B47EC3" w:rsidRPr="00524AFA">
        <w:rPr>
          <w:rFonts w:ascii="Candara" w:eastAsia="Candara" w:hAnsi="Candara" w:cs="Candara"/>
          <w:b/>
          <w:sz w:val="24"/>
          <w:szCs w:val="24"/>
        </w:rPr>
        <w:t>La No</w:t>
      </w:r>
      <w:r w:rsidR="00B47EC3" w:rsidRPr="00524AFA">
        <w:rPr>
          <w:rFonts w:ascii="Candara" w:eastAsia="Candara" w:hAnsi="Candara" w:cs="Candara"/>
          <w:b/>
          <w:spacing w:val="-1"/>
          <w:sz w:val="24"/>
          <w:szCs w:val="24"/>
        </w:rPr>
        <w:t>r</w:t>
      </w:r>
      <w:r w:rsidR="00B47EC3" w:rsidRPr="00524AFA">
        <w:rPr>
          <w:rFonts w:ascii="Candara" w:eastAsia="Candara" w:hAnsi="Candara" w:cs="Candara"/>
          <w:b/>
          <w:sz w:val="24"/>
          <w:szCs w:val="24"/>
        </w:rPr>
        <w:t>d</w:t>
      </w:r>
      <w:r w:rsidR="00B47EC3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="00B47EC3">
        <w:rPr>
          <w:rFonts w:ascii="Candara" w:eastAsia="Candara" w:hAnsi="Candara" w:cs="Candara"/>
          <w:sz w:val="24"/>
          <w:szCs w:val="24"/>
        </w:rPr>
        <w:t>–</w:t>
      </w:r>
      <w:r w:rsidR="00B47EC3">
        <w:rPr>
          <w:rFonts w:ascii="Candara" w:eastAsia="Candara" w:hAnsi="Candara" w:cs="Candara"/>
          <w:spacing w:val="1"/>
          <w:sz w:val="24"/>
          <w:szCs w:val="24"/>
        </w:rPr>
        <w:t xml:space="preserve"> p</w:t>
      </w:r>
      <w:r w:rsidR="00B47EC3">
        <w:rPr>
          <w:rFonts w:ascii="Candara" w:eastAsia="Candara" w:hAnsi="Candara" w:cs="Candara"/>
          <w:spacing w:val="-1"/>
          <w:sz w:val="24"/>
          <w:szCs w:val="24"/>
        </w:rPr>
        <w:t>r</w:t>
      </w:r>
      <w:r w:rsidR="00B47EC3">
        <w:rPr>
          <w:rFonts w:ascii="Candara" w:eastAsia="Candara" w:hAnsi="Candara" w:cs="Candara"/>
          <w:sz w:val="24"/>
          <w:szCs w:val="24"/>
        </w:rPr>
        <w:t>o</w:t>
      </w:r>
      <w:r w:rsidR="00B47EC3">
        <w:rPr>
          <w:rFonts w:ascii="Candara" w:eastAsia="Candara" w:hAnsi="Candara" w:cs="Candara"/>
          <w:spacing w:val="1"/>
          <w:sz w:val="24"/>
          <w:szCs w:val="24"/>
        </w:rPr>
        <w:t>p</w:t>
      </w:r>
      <w:r w:rsidR="00B47EC3">
        <w:rPr>
          <w:rFonts w:ascii="Candara" w:eastAsia="Candara" w:hAnsi="Candara" w:cs="Candara"/>
          <w:spacing w:val="-1"/>
          <w:sz w:val="24"/>
          <w:szCs w:val="24"/>
        </w:rPr>
        <w:t>r</w:t>
      </w:r>
      <w:r w:rsidR="00B47EC3">
        <w:rPr>
          <w:rFonts w:ascii="Candara" w:eastAsia="Candara" w:hAnsi="Candara" w:cs="Candara"/>
          <w:sz w:val="24"/>
          <w:szCs w:val="24"/>
        </w:rPr>
        <w:t>ietat</w:t>
      </w:r>
      <w:r w:rsidR="00B47EC3">
        <w:rPr>
          <w:rFonts w:ascii="Candara" w:eastAsia="Candara" w:hAnsi="Candara" w:cs="Candara"/>
          <w:spacing w:val="-1"/>
          <w:sz w:val="24"/>
          <w:szCs w:val="24"/>
        </w:rPr>
        <w:t>e</w:t>
      </w:r>
      <w:r w:rsidR="00B47EC3">
        <w:rPr>
          <w:rFonts w:ascii="Candara" w:eastAsia="Candara" w:hAnsi="Candara" w:cs="Candara"/>
          <w:sz w:val="24"/>
          <w:szCs w:val="24"/>
        </w:rPr>
        <w:t xml:space="preserve">a </w:t>
      </w:r>
      <w:r w:rsidR="00DD3181">
        <w:rPr>
          <w:rFonts w:ascii="Candara" w:eastAsia="Candara" w:hAnsi="Candara" w:cs="Candara"/>
          <w:sz w:val="24"/>
          <w:szCs w:val="24"/>
        </w:rPr>
        <w:t>CocosRamona Msi Alin M,</w:t>
      </w:r>
      <w:r w:rsidR="00B47EC3">
        <w:rPr>
          <w:rFonts w:ascii="Candara" w:eastAsia="Candara" w:hAnsi="Candara" w:cs="Candara"/>
          <w:spacing w:val="4"/>
          <w:sz w:val="24"/>
          <w:szCs w:val="24"/>
        </w:rPr>
        <w:t xml:space="preserve"> </w:t>
      </w:r>
      <w:r w:rsidR="00DD3181">
        <w:rPr>
          <w:rFonts w:ascii="Candara" w:eastAsia="Candara" w:hAnsi="Candara" w:cs="Candara"/>
          <w:spacing w:val="4"/>
          <w:sz w:val="24"/>
          <w:szCs w:val="24"/>
        </w:rPr>
        <w:t>Bohiltea Elisabeta</w:t>
      </w:r>
      <w:r w:rsidR="00B47EC3">
        <w:rPr>
          <w:rFonts w:ascii="Candara" w:eastAsia="Candara" w:hAnsi="Candara" w:cs="Candara"/>
          <w:sz w:val="24"/>
          <w:szCs w:val="24"/>
        </w:rPr>
        <w:t>–</w:t>
      </w:r>
      <w:r w:rsidR="00B47EC3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="00B47EC3">
        <w:rPr>
          <w:rFonts w:ascii="Candara" w:eastAsia="Candara" w:hAnsi="Candara" w:cs="Candara"/>
          <w:sz w:val="24"/>
          <w:szCs w:val="24"/>
        </w:rPr>
        <w:t>st</w:t>
      </w:r>
      <w:r w:rsidR="00B47EC3">
        <w:rPr>
          <w:rFonts w:ascii="Candara" w:eastAsia="Candara" w:hAnsi="Candara" w:cs="Candara"/>
          <w:spacing w:val="-1"/>
          <w:sz w:val="24"/>
          <w:szCs w:val="24"/>
        </w:rPr>
        <w:t>r</w:t>
      </w:r>
      <w:r w:rsidR="00B47EC3">
        <w:rPr>
          <w:rFonts w:ascii="Candara" w:eastAsia="Candara" w:hAnsi="Candara" w:cs="Candara"/>
          <w:sz w:val="24"/>
          <w:szCs w:val="24"/>
        </w:rPr>
        <w:t xml:space="preserve">. </w:t>
      </w:r>
      <w:r w:rsidR="00DD3181">
        <w:rPr>
          <w:rFonts w:ascii="Candara" w:eastAsia="Candara" w:hAnsi="Candara" w:cs="Candara"/>
          <w:sz w:val="24"/>
          <w:szCs w:val="24"/>
        </w:rPr>
        <w:t>Torcatori</w:t>
      </w:r>
      <w:r w:rsidR="00B47EC3">
        <w:rPr>
          <w:rFonts w:ascii="Candara" w:eastAsia="Candara" w:hAnsi="Candara" w:cs="Candara"/>
          <w:sz w:val="24"/>
          <w:szCs w:val="24"/>
        </w:rPr>
        <w:t>n</w:t>
      </w:r>
      <w:r w:rsidR="00B47EC3">
        <w:rPr>
          <w:rFonts w:ascii="Candara" w:eastAsia="Candara" w:hAnsi="Candara" w:cs="Candara"/>
          <w:spacing w:val="-1"/>
          <w:sz w:val="24"/>
          <w:szCs w:val="24"/>
        </w:rPr>
        <w:t>r</w:t>
      </w:r>
      <w:r w:rsidR="00B47EC3">
        <w:rPr>
          <w:rFonts w:ascii="Candara" w:eastAsia="Candara" w:hAnsi="Candara" w:cs="Candara"/>
          <w:sz w:val="24"/>
          <w:szCs w:val="24"/>
        </w:rPr>
        <w:t>.</w:t>
      </w:r>
      <w:r w:rsidR="00DD3181">
        <w:rPr>
          <w:rFonts w:ascii="Candara" w:eastAsia="Candara" w:hAnsi="Candara" w:cs="Candara"/>
          <w:spacing w:val="1"/>
          <w:sz w:val="24"/>
          <w:szCs w:val="24"/>
        </w:rPr>
        <w:t>1</w:t>
      </w:r>
      <w:r w:rsidR="00DD3181">
        <w:rPr>
          <w:rFonts w:ascii="Candara" w:eastAsia="Candara" w:hAnsi="Candara" w:cs="Candara"/>
          <w:sz w:val="24"/>
          <w:szCs w:val="24"/>
        </w:rPr>
        <w:t>3</w:t>
      </w:r>
      <w:r w:rsidR="00B47EC3">
        <w:rPr>
          <w:rFonts w:ascii="Candara" w:eastAsia="Candara" w:hAnsi="Candara" w:cs="Candara"/>
          <w:sz w:val="24"/>
          <w:szCs w:val="24"/>
        </w:rPr>
        <w:t xml:space="preserve"> ;</w:t>
      </w:r>
    </w:p>
    <w:p w:rsidR="00DB080C" w:rsidRDefault="00524AFA" w:rsidP="00524AFA">
      <w:pPr>
        <w:spacing w:before="42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b/>
          <w:sz w:val="24"/>
          <w:szCs w:val="24"/>
        </w:rPr>
        <w:t xml:space="preserve">                                        </w:t>
      </w:r>
      <w:r w:rsidR="00B47EC3" w:rsidRPr="00524AFA">
        <w:rPr>
          <w:rFonts w:ascii="Candara" w:eastAsia="Candara" w:hAnsi="Candara" w:cs="Candara"/>
          <w:b/>
          <w:sz w:val="24"/>
          <w:szCs w:val="24"/>
        </w:rPr>
        <w:t>La V</w:t>
      </w:r>
      <w:r w:rsidR="00B47EC3" w:rsidRPr="00524AFA">
        <w:rPr>
          <w:rFonts w:ascii="Candara" w:eastAsia="Candara" w:hAnsi="Candara" w:cs="Candara"/>
          <w:b/>
          <w:spacing w:val="-1"/>
          <w:sz w:val="24"/>
          <w:szCs w:val="24"/>
        </w:rPr>
        <w:t>e</w:t>
      </w:r>
      <w:r w:rsidR="00B47EC3" w:rsidRPr="00524AFA">
        <w:rPr>
          <w:rFonts w:ascii="Candara" w:eastAsia="Candara" w:hAnsi="Candara" w:cs="Candara"/>
          <w:b/>
          <w:sz w:val="24"/>
          <w:szCs w:val="24"/>
        </w:rPr>
        <w:t>st</w:t>
      </w:r>
      <w:r w:rsidR="00B47EC3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="00B47EC3">
        <w:rPr>
          <w:rFonts w:ascii="Candara" w:eastAsia="Candara" w:hAnsi="Candara" w:cs="Candara"/>
          <w:sz w:val="24"/>
          <w:szCs w:val="24"/>
        </w:rPr>
        <w:t>–</w:t>
      </w:r>
      <w:r w:rsidR="00B47EC3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="00DD3181">
        <w:rPr>
          <w:rFonts w:ascii="Candara" w:eastAsia="Candara" w:hAnsi="Candara" w:cs="Candara"/>
          <w:spacing w:val="1"/>
          <w:sz w:val="24"/>
          <w:szCs w:val="24"/>
        </w:rPr>
        <w:t>strada</w:t>
      </w:r>
      <w:r w:rsidR="00B47EC3">
        <w:rPr>
          <w:rFonts w:ascii="Candara" w:eastAsia="Candara" w:hAnsi="Candara" w:cs="Candara"/>
          <w:sz w:val="24"/>
          <w:szCs w:val="24"/>
        </w:rPr>
        <w:t xml:space="preserve">. </w:t>
      </w:r>
      <w:r w:rsidR="00DD3181">
        <w:rPr>
          <w:rFonts w:ascii="Candara" w:eastAsia="Candara" w:hAnsi="Candara" w:cs="Candara"/>
          <w:spacing w:val="1"/>
          <w:sz w:val="24"/>
          <w:szCs w:val="24"/>
        </w:rPr>
        <w:t>Torcatori</w:t>
      </w:r>
      <w:r w:rsidR="00B47EC3">
        <w:rPr>
          <w:rFonts w:ascii="Candara" w:eastAsia="Candara" w:hAnsi="Candara" w:cs="Candara"/>
          <w:sz w:val="24"/>
          <w:szCs w:val="24"/>
        </w:rPr>
        <w:t>;</w:t>
      </w:r>
    </w:p>
    <w:p w:rsidR="00DB080C" w:rsidRDefault="00524AFA" w:rsidP="00524AFA">
      <w:pPr>
        <w:spacing w:before="44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b/>
          <w:sz w:val="24"/>
          <w:szCs w:val="24"/>
        </w:rPr>
        <w:t xml:space="preserve">                                        </w:t>
      </w:r>
      <w:r w:rsidR="00B47EC3" w:rsidRPr="00524AFA">
        <w:rPr>
          <w:rFonts w:ascii="Candara" w:eastAsia="Candara" w:hAnsi="Candara" w:cs="Candara"/>
          <w:b/>
          <w:sz w:val="24"/>
          <w:szCs w:val="24"/>
        </w:rPr>
        <w:t>La S</w:t>
      </w:r>
      <w:r w:rsidR="00B47EC3" w:rsidRPr="00524AFA">
        <w:rPr>
          <w:rFonts w:ascii="Candara" w:eastAsia="Candara" w:hAnsi="Candara" w:cs="Candara"/>
          <w:b/>
          <w:spacing w:val="1"/>
          <w:sz w:val="24"/>
          <w:szCs w:val="24"/>
        </w:rPr>
        <w:t>u</w:t>
      </w:r>
      <w:r w:rsidR="00B47EC3" w:rsidRPr="00524AFA">
        <w:rPr>
          <w:rFonts w:ascii="Candara" w:eastAsia="Candara" w:hAnsi="Candara" w:cs="Candara"/>
          <w:b/>
          <w:sz w:val="24"/>
          <w:szCs w:val="24"/>
        </w:rPr>
        <w:t>d</w:t>
      </w:r>
      <w:r w:rsidR="00B47EC3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="00B47EC3">
        <w:rPr>
          <w:rFonts w:ascii="Candara" w:eastAsia="Candara" w:hAnsi="Candara" w:cs="Candara"/>
          <w:sz w:val="24"/>
          <w:szCs w:val="24"/>
        </w:rPr>
        <w:t>–</w:t>
      </w:r>
      <w:r w:rsidR="00B47EC3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="00DD3181">
        <w:rPr>
          <w:rFonts w:ascii="Candara" w:eastAsia="Candara" w:hAnsi="Candara" w:cs="Candara"/>
          <w:spacing w:val="1"/>
          <w:sz w:val="24"/>
          <w:szCs w:val="24"/>
        </w:rPr>
        <w:t>p</w:t>
      </w:r>
      <w:r w:rsidR="00DD3181">
        <w:rPr>
          <w:rFonts w:ascii="Candara" w:eastAsia="Candara" w:hAnsi="Candara" w:cs="Candara"/>
          <w:spacing w:val="-1"/>
          <w:sz w:val="24"/>
          <w:szCs w:val="24"/>
        </w:rPr>
        <w:t>r</w:t>
      </w:r>
      <w:r w:rsidR="00DD3181">
        <w:rPr>
          <w:rFonts w:ascii="Candara" w:eastAsia="Candara" w:hAnsi="Candara" w:cs="Candara"/>
          <w:sz w:val="24"/>
          <w:szCs w:val="24"/>
        </w:rPr>
        <w:t>o</w:t>
      </w:r>
      <w:r w:rsidR="00DD3181">
        <w:rPr>
          <w:rFonts w:ascii="Candara" w:eastAsia="Candara" w:hAnsi="Candara" w:cs="Candara"/>
          <w:spacing w:val="1"/>
          <w:sz w:val="24"/>
          <w:szCs w:val="24"/>
        </w:rPr>
        <w:t>p</w:t>
      </w:r>
      <w:r w:rsidR="00DD3181">
        <w:rPr>
          <w:rFonts w:ascii="Candara" w:eastAsia="Candara" w:hAnsi="Candara" w:cs="Candara"/>
          <w:spacing w:val="-1"/>
          <w:sz w:val="24"/>
          <w:szCs w:val="24"/>
        </w:rPr>
        <w:t>r</w:t>
      </w:r>
      <w:r w:rsidR="00DD3181">
        <w:rPr>
          <w:rFonts w:ascii="Candara" w:eastAsia="Candara" w:hAnsi="Candara" w:cs="Candara"/>
          <w:sz w:val="24"/>
          <w:szCs w:val="24"/>
        </w:rPr>
        <w:t>ietat</w:t>
      </w:r>
      <w:r w:rsidR="00DD3181">
        <w:rPr>
          <w:rFonts w:ascii="Candara" w:eastAsia="Candara" w:hAnsi="Candara" w:cs="Candara"/>
          <w:spacing w:val="-1"/>
          <w:sz w:val="24"/>
          <w:szCs w:val="24"/>
        </w:rPr>
        <w:t>e</w:t>
      </w:r>
      <w:r w:rsidR="00DD3181">
        <w:rPr>
          <w:rFonts w:ascii="Candara" w:eastAsia="Candara" w:hAnsi="Candara" w:cs="Candara"/>
          <w:sz w:val="24"/>
          <w:szCs w:val="24"/>
        </w:rPr>
        <w:t>a m.d.Ciobanu Isabelle Gabriela</w:t>
      </w:r>
      <w:r w:rsidR="00B47EC3">
        <w:rPr>
          <w:rFonts w:ascii="Candara" w:eastAsia="Candara" w:hAnsi="Candara" w:cs="Candara"/>
          <w:sz w:val="24"/>
          <w:szCs w:val="24"/>
        </w:rPr>
        <w:t>;</w:t>
      </w:r>
    </w:p>
    <w:p w:rsidR="00524AFA" w:rsidRDefault="00524AFA" w:rsidP="00524AFA">
      <w:pPr>
        <w:tabs>
          <w:tab w:val="left" w:pos="2560"/>
        </w:tabs>
        <w:spacing w:before="44" w:line="275" w:lineRule="auto"/>
        <w:ind w:right="28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b/>
          <w:sz w:val="24"/>
          <w:szCs w:val="24"/>
        </w:rPr>
        <w:t xml:space="preserve">                                        </w:t>
      </w:r>
      <w:r w:rsidR="00B47EC3" w:rsidRPr="00524AFA">
        <w:rPr>
          <w:rFonts w:ascii="Candara" w:eastAsia="Candara" w:hAnsi="Candara" w:cs="Candara"/>
          <w:b/>
          <w:sz w:val="24"/>
          <w:szCs w:val="24"/>
        </w:rPr>
        <w:t>La Est</w:t>
      </w:r>
      <w:r w:rsidR="00B47EC3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="00B47EC3">
        <w:rPr>
          <w:rFonts w:ascii="Candara" w:eastAsia="Candara" w:hAnsi="Candara" w:cs="Candara"/>
          <w:sz w:val="24"/>
          <w:szCs w:val="24"/>
        </w:rPr>
        <w:t>–</w:t>
      </w:r>
      <w:r w:rsidR="00B47EC3">
        <w:rPr>
          <w:rFonts w:ascii="Candara" w:eastAsia="Candara" w:hAnsi="Candara" w:cs="Candara"/>
          <w:spacing w:val="1"/>
          <w:sz w:val="24"/>
          <w:szCs w:val="24"/>
        </w:rPr>
        <w:t xml:space="preserve"> p</w:t>
      </w:r>
      <w:r w:rsidR="00B47EC3">
        <w:rPr>
          <w:rFonts w:ascii="Candara" w:eastAsia="Candara" w:hAnsi="Candara" w:cs="Candara"/>
          <w:spacing w:val="-1"/>
          <w:sz w:val="24"/>
          <w:szCs w:val="24"/>
        </w:rPr>
        <w:t>r</w:t>
      </w:r>
      <w:r w:rsidR="00B47EC3">
        <w:rPr>
          <w:rFonts w:ascii="Candara" w:eastAsia="Candara" w:hAnsi="Candara" w:cs="Candara"/>
          <w:spacing w:val="-2"/>
          <w:sz w:val="24"/>
          <w:szCs w:val="24"/>
        </w:rPr>
        <w:t>o</w:t>
      </w:r>
      <w:r w:rsidR="00B47EC3">
        <w:rPr>
          <w:rFonts w:ascii="Candara" w:eastAsia="Candara" w:hAnsi="Candara" w:cs="Candara"/>
          <w:spacing w:val="1"/>
          <w:sz w:val="24"/>
          <w:szCs w:val="24"/>
        </w:rPr>
        <w:t>p</w:t>
      </w:r>
      <w:r w:rsidR="00B47EC3">
        <w:rPr>
          <w:rFonts w:ascii="Candara" w:eastAsia="Candara" w:hAnsi="Candara" w:cs="Candara"/>
          <w:spacing w:val="-1"/>
          <w:sz w:val="24"/>
          <w:szCs w:val="24"/>
        </w:rPr>
        <w:t>r</w:t>
      </w:r>
      <w:r w:rsidR="00B47EC3">
        <w:rPr>
          <w:rFonts w:ascii="Candara" w:eastAsia="Candara" w:hAnsi="Candara" w:cs="Candara"/>
          <w:sz w:val="24"/>
          <w:szCs w:val="24"/>
        </w:rPr>
        <w:t>ietat</w:t>
      </w:r>
      <w:r w:rsidR="00B47EC3">
        <w:rPr>
          <w:rFonts w:ascii="Candara" w:eastAsia="Candara" w:hAnsi="Candara" w:cs="Candara"/>
          <w:spacing w:val="-1"/>
          <w:sz w:val="24"/>
          <w:szCs w:val="24"/>
        </w:rPr>
        <w:t>e</w:t>
      </w:r>
      <w:r w:rsidR="00B47EC3">
        <w:rPr>
          <w:rFonts w:ascii="Candara" w:eastAsia="Candara" w:hAnsi="Candara" w:cs="Candara"/>
          <w:sz w:val="24"/>
          <w:szCs w:val="24"/>
        </w:rPr>
        <w:t>a</w:t>
      </w:r>
      <w:r w:rsidR="00B47EC3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="00DD3181">
        <w:rPr>
          <w:rFonts w:ascii="Candara" w:eastAsia="Candara" w:hAnsi="Candara" w:cs="Candara"/>
          <w:spacing w:val="1"/>
          <w:sz w:val="24"/>
          <w:szCs w:val="24"/>
        </w:rPr>
        <w:t>Domnica Luminita</w:t>
      </w:r>
      <w:r w:rsidR="00B47EC3">
        <w:rPr>
          <w:rFonts w:ascii="Candara" w:eastAsia="Candara" w:hAnsi="Candara" w:cs="Candara"/>
          <w:sz w:val="24"/>
          <w:szCs w:val="24"/>
        </w:rPr>
        <w:t>,</w:t>
      </w:r>
      <w:r w:rsidR="00DD3181">
        <w:rPr>
          <w:rFonts w:ascii="Candara" w:eastAsia="Candara" w:hAnsi="Candara" w:cs="Candara"/>
          <w:sz w:val="24"/>
          <w:szCs w:val="24"/>
        </w:rPr>
        <w:t xml:space="preserve">Buriana Vasile si </w:t>
      </w:r>
      <w:r w:rsidR="00B47EC3">
        <w:rPr>
          <w:rFonts w:ascii="Candara" w:eastAsia="Candara" w:hAnsi="Candara" w:cs="Candara"/>
          <w:sz w:val="24"/>
          <w:szCs w:val="24"/>
        </w:rPr>
        <w:t xml:space="preserve"> </w:t>
      </w:r>
      <w:r w:rsidR="00DD3181">
        <w:rPr>
          <w:rFonts w:ascii="Candara" w:eastAsia="Candara" w:hAnsi="Candara" w:cs="Candara"/>
          <w:sz w:val="24"/>
          <w:szCs w:val="24"/>
        </w:rPr>
        <w:t xml:space="preserve">Gemila,din </w:t>
      </w:r>
      <w:r>
        <w:rPr>
          <w:rFonts w:ascii="Candara" w:eastAsia="Candara" w:hAnsi="Candara" w:cs="Candara"/>
          <w:sz w:val="24"/>
          <w:szCs w:val="24"/>
        </w:rPr>
        <w:t xml:space="preserve">  st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.</w:t>
      </w:r>
      <w:r>
        <w:rPr>
          <w:rFonts w:ascii="Candara" w:eastAsia="Candara" w:hAnsi="Candara" w:cs="Candara"/>
          <w:spacing w:val="1"/>
          <w:sz w:val="24"/>
          <w:szCs w:val="24"/>
        </w:rPr>
        <w:t>Vasilew Goldis</w:t>
      </w:r>
      <w:r>
        <w:rPr>
          <w:rFonts w:ascii="Candara" w:eastAsia="Candara" w:hAnsi="Candara" w:cs="Candara"/>
          <w:sz w:val="24"/>
          <w:szCs w:val="24"/>
        </w:rPr>
        <w:t xml:space="preserve"> .</w:t>
      </w:r>
    </w:p>
    <w:p w:rsidR="00DB080C" w:rsidRDefault="00B47EC3">
      <w:pPr>
        <w:spacing w:before="45"/>
        <w:ind w:left="113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b/>
          <w:sz w:val="24"/>
          <w:szCs w:val="24"/>
        </w:rPr>
        <w:t>2.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>1</w:t>
      </w:r>
      <w:r>
        <w:rPr>
          <w:rFonts w:ascii="Candara" w:eastAsia="Candara" w:hAnsi="Candara" w:cs="Candara"/>
          <w:b/>
          <w:sz w:val="24"/>
          <w:szCs w:val="24"/>
        </w:rPr>
        <w:t xml:space="preserve">.2. 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Pr</w:t>
      </w:r>
      <w:r>
        <w:rPr>
          <w:rFonts w:ascii="Candara" w:eastAsia="Candara" w:hAnsi="Candara" w:cs="Candara"/>
          <w:b/>
          <w:sz w:val="24"/>
          <w:szCs w:val="24"/>
        </w:rPr>
        <w:t>esc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>
        <w:rPr>
          <w:rFonts w:ascii="Candara" w:eastAsia="Candara" w:hAnsi="Candara" w:cs="Candara"/>
          <w:b/>
          <w:sz w:val="24"/>
          <w:szCs w:val="24"/>
        </w:rPr>
        <w:t>iptii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>s</w:t>
      </w:r>
      <w:r>
        <w:rPr>
          <w:rFonts w:ascii="Candara" w:eastAsia="Candara" w:hAnsi="Candara" w:cs="Candara"/>
          <w:b/>
          <w:sz w:val="24"/>
          <w:szCs w:val="24"/>
        </w:rPr>
        <w:t>i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 xml:space="preserve"> r</w:t>
      </w:r>
      <w:r>
        <w:rPr>
          <w:rFonts w:ascii="Candara" w:eastAsia="Candara" w:hAnsi="Candara" w:cs="Candara"/>
          <w:b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g</w:t>
      </w:r>
      <w:r>
        <w:rPr>
          <w:rFonts w:ascii="Candara" w:eastAsia="Candara" w:hAnsi="Candara" w:cs="Candara"/>
          <w:b/>
          <w:sz w:val="24"/>
          <w:szCs w:val="24"/>
        </w:rPr>
        <w:t>l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>e</w:t>
      </w:r>
      <w:r>
        <w:rPr>
          <w:rFonts w:ascii="Candara" w:eastAsia="Candara" w:hAnsi="Candara" w:cs="Candara"/>
          <w:b/>
          <w:sz w:val="24"/>
          <w:szCs w:val="24"/>
        </w:rPr>
        <w:t>m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b/>
          <w:sz w:val="24"/>
          <w:szCs w:val="24"/>
        </w:rPr>
        <w:t>nt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>
        <w:rPr>
          <w:rFonts w:ascii="Candara" w:eastAsia="Candara" w:hAnsi="Candara" w:cs="Candara"/>
          <w:b/>
          <w:sz w:val="24"/>
          <w:szCs w:val="24"/>
        </w:rPr>
        <w:t>i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z w:val="24"/>
          <w:szCs w:val="24"/>
        </w:rPr>
        <w:t>din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z w:val="24"/>
          <w:szCs w:val="24"/>
        </w:rPr>
        <w:t>do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c</w:t>
      </w:r>
      <w:r>
        <w:rPr>
          <w:rFonts w:ascii="Candara" w:eastAsia="Candara" w:hAnsi="Candara" w:cs="Candara"/>
          <w:b/>
          <w:sz w:val="24"/>
          <w:szCs w:val="24"/>
        </w:rPr>
        <w:t>u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m</w:t>
      </w:r>
      <w:r>
        <w:rPr>
          <w:rFonts w:ascii="Candara" w:eastAsia="Candara" w:hAnsi="Candara" w:cs="Candara"/>
          <w:b/>
          <w:sz w:val="24"/>
          <w:szCs w:val="24"/>
        </w:rPr>
        <w:t>en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t</w:t>
      </w:r>
      <w:r>
        <w:rPr>
          <w:rFonts w:ascii="Candara" w:eastAsia="Candara" w:hAnsi="Candara" w:cs="Candara"/>
          <w:b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t</w:t>
      </w:r>
      <w:r>
        <w:rPr>
          <w:rFonts w:ascii="Candara" w:eastAsia="Candara" w:hAnsi="Candara" w:cs="Candara"/>
          <w:b/>
          <w:sz w:val="24"/>
          <w:szCs w:val="24"/>
        </w:rPr>
        <w:t>ii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b/>
          <w:sz w:val="24"/>
          <w:szCs w:val="24"/>
        </w:rPr>
        <w:t>e de u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b</w:t>
      </w:r>
      <w:r>
        <w:rPr>
          <w:rFonts w:ascii="Candara" w:eastAsia="Candara" w:hAnsi="Candara" w:cs="Candara"/>
          <w:b/>
          <w:sz w:val="24"/>
          <w:szCs w:val="24"/>
        </w:rPr>
        <w:t>ani</w:t>
      </w:r>
      <w:r>
        <w:rPr>
          <w:rFonts w:ascii="Candara" w:eastAsia="Candara" w:hAnsi="Candara" w:cs="Candara"/>
          <w:b/>
          <w:spacing w:val="4"/>
          <w:sz w:val="24"/>
          <w:szCs w:val="24"/>
        </w:rPr>
        <w:t>s</w:t>
      </w:r>
      <w:r>
        <w:rPr>
          <w:rFonts w:ascii="Candara" w:eastAsia="Candara" w:hAnsi="Candara" w:cs="Candara"/>
          <w:b/>
          <w:sz w:val="24"/>
          <w:szCs w:val="24"/>
        </w:rPr>
        <w:t>m ap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>
        <w:rPr>
          <w:rFonts w:ascii="Candara" w:eastAsia="Candara" w:hAnsi="Candara" w:cs="Candara"/>
          <w:b/>
          <w:sz w:val="24"/>
          <w:szCs w:val="24"/>
        </w:rPr>
        <w:t>o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b</w:t>
      </w:r>
      <w:r>
        <w:rPr>
          <w:rFonts w:ascii="Candara" w:eastAsia="Candara" w:hAnsi="Candara" w:cs="Candara"/>
          <w:b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t</w:t>
      </w:r>
      <w:r>
        <w:rPr>
          <w:rFonts w:ascii="Candara" w:eastAsia="Candara" w:hAnsi="Candara" w:cs="Candara"/>
          <w:b/>
          <w:sz w:val="24"/>
          <w:szCs w:val="24"/>
        </w:rPr>
        <w:t>e</w:t>
      </w:r>
    </w:p>
    <w:p w:rsidR="00DB080C" w:rsidRPr="006606B3" w:rsidRDefault="00B47EC3" w:rsidP="006606B3">
      <w:pPr>
        <w:spacing w:before="43" w:line="276" w:lineRule="auto"/>
        <w:ind w:left="1853" w:right="1092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pacing w:val="1"/>
          <w:sz w:val="24"/>
          <w:szCs w:val="24"/>
        </w:rPr>
        <w:t>R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glem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nta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sz w:val="24"/>
          <w:szCs w:val="24"/>
        </w:rPr>
        <w:t>e in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vig</w:t>
      </w:r>
      <w:r>
        <w:rPr>
          <w:rFonts w:ascii="Candara" w:eastAsia="Candara" w:hAnsi="Candara" w:cs="Candara"/>
          <w:spacing w:val="1"/>
          <w:sz w:val="24"/>
          <w:szCs w:val="24"/>
        </w:rPr>
        <w:t>o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e conf.</w:t>
      </w:r>
      <w:r>
        <w:rPr>
          <w:rFonts w:ascii="Candara" w:eastAsia="Candara" w:hAnsi="Candara" w:cs="Candara"/>
          <w:spacing w:val="3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G si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R</w:t>
      </w:r>
      <w:r>
        <w:rPr>
          <w:rFonts w:ascii="Candara" w:eastAsia="Candara" w:hAnsi="Candara" w:cs="Candara"/>
          <w:sz w:val="24"/>
          <w:szCs w:val="24"/>
        </w:rPr>
        <w:t>LU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-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</w:t>
      </w:r>
      <w:r>
        <w:rPr>
          <w:rFonts w:ascii="Candara" w:eastAsia="Candara" w:hAnsi="Candara" w:cs="Candara"/>
          <w:spacing w:val="-2"/>
          <w:sz w:val="24"/>
          <w:szCs w:val="24"/>
        </w:rPr>
        <w:t>o</w:t>
      </w:r>
      <w:r>
        <w:rPr>
          <w:rFonts w:ascii="Candara" w:eastAsia="Candara" w:hAnsi="Candara" w:cs="Candara"/>
          <w:sz w:val="24"/>
          <w:szCs w:val="24"/>
        </w:rPr>
        <w:t>cu</w:t>
      </w:r>
      <w:r>
        <w:rPr>
          <w:rFonts w:ascii="Candara" w:eastAsia="Candara" w:hAnsi="Candara" w:cs="Candara"/>
          <w:spacing w:val="1"/>
          <w:sz w:val="24"/>
          <w:szCs w:val="24"/>
        </w:rPr>
        <w:t>m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ntatii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o</w:t>
      </w:r>
      <w:r>
        <w:rPr>
          <w:rFonts w:ascii="Candara" w:eastAsia="Candara" w:hAnsi="Candara" w:cs="Candara"/>
          <w:spacing w:val="1"/>
          <w:sz w:val="24"/>
          <w:szCs w:val="24"/>
        </w:rPr>
        <w:t>b</w:t>
      </w:r>
      <w:r>
        <w:rPr>
          <w:rFonts w:ascii="Candara" w:eastAsia="Candara" w:hAnsi="Candara" w:cs="Candara"/>
          <w:sz w:val="24"/>
          <w:szCs w:val="24"/>
        </w:rPr>
        <w:t>ate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in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HCL 209/19</w:t>
      </w:r>
      <w:r>
        <w:rPr>
          <w:rFonts w:ascii="Candara" w:eastAsia="Candara" w:hAnsi="Candara" w:cs="Candara"/>
          <w:spacing w:val="1"/>
          <w:sz w:val="24"/>
          <w:szCs w:val="24"/>
        </w:rPr>
        <w:t>9</w:t>
      </w:r>
      <w:r>
        <w:rPr>
          <w:rFonts w:ascii="Candara" w:eastAsia="Candara" w:hAnsi="Candara" w:cs="Candara"/>
          <w:sz w:val="24"/>
          <w:szCs w:val="24"/>
        </w:rPr>
        <w:t>9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 xml:space="preserve">si </w:t>
      </w:r>
      <w:r>
        <w:rPr>
          <w:rFonts w:ascii="Candara" w:eastAsia="Candara" w:hAnsi="Candara" w:cs="Candara"/>
          <w:spacing w:val="-1"/>
          <w:sz w:val="24"/>
          <w:szCs w:val="24"/>
        </w:rPr>
        <w:t>re</w:t>
      </w:r>
      <w:r>
        <w:rPr>
          <w:rFonts w:ascii="Candara" w:eastAsia="Candara" w:hAnsi="Candara" w:cs="Candara"/>
          <w:sz w:val="24"/>
          <w:szCs w:val="24"/>
        </w:rPr>
        <w:t>vi</w:t>
      </w:r>
      <w:r>
        <w:rPr>
          <w:rFonts w:ascii="Candara" w:eastAsia="Candara" w:hAnsi="Candara" w:cs="Candara"/>
          <w:spacing w:val="1"/>
          <w:sz w:val="24"/>
          <w:szCs w:val="24"/>
        </w:rPr>
        <w:t>zu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sz w:val="24"/>
          <w:szCs w:val="24"/>
        </w:rPr>
        <w:t xml:space="preserve">e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in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HCL</w:t>
      </w:r>
      <w:r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3</w:t>
      </w:r>
      <w:r>
        <w:rPr>
          <w:rFonts w:ascii="Candara" w:eastAsia="Candara" w:hAnsi="Candara" w:cs="Candara"/>
          <w:sz w:val="24"/>
          <w:szCs w:val="24"/>
        </w:rPr>
        <w:t>2</w:t>
      </w:r>
      <w:r>
        <w:rPr>
          <w:rFonts w:ascii="Candara" w:eastAsia="Candara" w:hAnsi="Candara" w:cs="Candara"/>
          <w:spacing w:val="-1"/>
          <w:sz w:val="24"/>
          <w:szCs w:val="24"/>
        </w:rPr>
        <w:t>7</w:t>
      </w:r>
      <w:r>
        <w:rPr>
          <w:rFonts w:ascii="Candara" w:eastAsia="Candara" w:hAnsi="Candara" w:cs="Candara"/>
          <w:sz w:val="24"/>
          <w:szCs w:val="24"/>
        </w:rPr>
        <w:t>/2003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si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29</w:t>
      </w:r>
      <w:r>
        <w:rPr>
          <w:rFonts w:ascii="Candara" w:eastAsia="Candara" w:hAnsi="Candara" w:cs="Candara"/>
          <w:spacing w:val="1"/>
          <w:sz w:val="24"/>
          <w:szCs w:val="24"/>
        </w:rPr>
        <w:t>3</w:t>
      </w:r>
      <w:r>
        <w:rPr>
          <w:rFonts w:ascii="Candara" w:eastAsia="Candara" w:hAnsi="Candara" w:cs="Candara"/>
          <w:sz w:val="24"/>
          <w:szCs w:val="24"/>
        </w:rPr>
        <w:t>/2007</w:t>
      </w:r>
      <w:r>
        <w:rPr>
          <w:rFonts w:ascii="Candara" w:eastAsia="Candara" w:hAnsi="Candara" w:cs="Candara"/>
          <w:spacing w:val="4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–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u</w:t>
      </w:r>
      <w:r>
        <w:rPr>
          <w:rFonts w:ascii="Candara" w:eastAsia="Candara" w:hAnsi="Candara" w:cs="Candara"/>
          <w:spacing w:val="3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.T</w:t>
      </w:r>
      <w:r>
        <w:rPr>
          <w:rFonts w:ascii="Candara" w:eastAsia="Candara" w:hAnsi="Candara" w:cs="Candara"/>
          <w:spacing w:val="-1"/>
          <w:sz w:val="24"/>
          <w:szCs w:val="24"/>
        </w:rPr>
        <w:t>.</w:t>
      </w:r>
      <w:r>
        <w:rPr>
          <w:rFonts w:ascii="Candara" w:eastAsia="Candara" w:hAnsi="Candara" w:cs="Candara"/>
          <w:spacing w:val="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.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="003B58BE">
        <w:rPr>
          <w:rFonts w:ascii="Candara" w:eastAsia="Candara" w:hAnsi="Candara" w:cs="Candara"/>
          <w:spacing w:val="-1"/>
          <w:sz w:val="24"/>
          <w:szCs w:val="24"/>
        </w:rPr>
        <w:t>V</w:t>
      </w:r>
      <w:r w:rsidR="003B58BE">
        <w:rPr>
          <w:rFonts w:ascii="Candara" w:eastAsia="Candara" w:hAnsi="Candara" w:cs="Candara"/>
          <w:sz w:val="24"/>
          <w:szCs w:val="24"/>
        </w:rPr>
        <w:t>6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au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f</w:t>
      </w:r>
      <w:r>
        <w:rPr>
          <w:rFonts w:ascii="Candara" w:eastAsia="Candara" w:hAnsi="Candara" w:cs="Candara"/>
          <w:spacing w:val="-2"/>
          <w:sz w:val="24"/>
          <w:szCs w:val="24"/>
        </w:rPr>
        <w:t>o</w:t>
      </w:r>
      <w:r>
        <w:rPr>
          <w:rFonts w:ascii="Candara" w:eastAsia="Candara" w:hAnsi="Candara" w:cs="Candara"/>
          <w:sz w:val="24"/>
          <w:szCs w:val="24"/>
        </w:rPr>
        <w:t>st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m</w:t>
      </w:r>
      <w:r>
        <w:rPr>
          <w:rFonts w:ascii="Candara" w:eastAsia="Candara" w:hAnsi="Candara" w:cs="Candara"/>
          <w:spacing w:val="-2"/>
          <w:sz w:val="24"/>
          <w:szCs w:val="24"/>
        </w:rPr>
        <w:t>o</w:t>
      </w:r>
      <w:r>
        <w:rPr>
          <w:rFonts w:ascii="Candara" w:eastAsia="Candara" w:hAnsi="Candara" w:cs="Candara"/>
          <w:sz w:val="24"/>
          <w:szCs w:val="24"/>
        </w:rPr>
        <w:t xml:space="preserve">dificate </w:t>
      </w:r>
      <w:r>
        <w:rPr>
          <w:rFonts w:ascii="Candara" w:eastAsia="Candara" w:hAnsi="Candara" w:cs="Candara"/>
          <w:spacing w:val="1"/>
          <w:sz w:val="24"/>
          <w:szCs w:val="24"/>
        </w:rPr>
        <w:t>pu</w:t>
      </w:r>
      <w:r>
        <w:rPr>
          <w:rFonts w:ascii="Candara" w:eastAsia="Candara" w:hAnsi="Candara" w:cs="Candara"/>
          <w:sz w:val="24"/>
          <w:szCs w:val="24"/>
        </w:rPr>
        <w:t>n</w:t>
      </w:r>
      <w:r>
        <w:rPr>
          <w:rFonts w:ascii="Candara" w:eastAsia="Candara" w:hAnsi="Candara" w:cs="Candara"/>
          <w:spacing w:val="-1"/>
          <w:sz w:val="24"/>
          <w:szCs w:val="24"/>
        </w:rPr>
        <w:t>c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 xml:space="preserve">al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u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dive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se i</w:t>
      </w:r>
      <w:r>
        <w:rPr>
          <w:rFonts w:ascii="Candara" w:eastAsia="Candara" w:hAnsi="Candara" w:cs="Candara"/>
          <w:spacing w:val="1"/>
          <w:sz w:val="24"/>
          <w:szCs w:val="24"/>
        </w:rPr>
        <w:t>m</w:t>
      </w:r>
      <w:r>
        <w:rPr>
          <w:rFonts w:ascii="Candara" w:eastAsia="Candara" w:hAnsi="Candara" w:cs="Candara"/>
          <w:sz w:val="24"/>
          <w:szCs w:val="24"/>
        </w:rPr>
        <w:t>o</w:t>
      </w:r>
      <w:r>
        <w:rPr>
          <w:rFonts w:ascii="Candara" w:eastAsia="Candara" w:hAnsi="Candara" w:cs="Candara"/>
          <w:spacing w:val="1"/>
          <w:sz w:val="24"/>
          <w:szCs w:val="24"/>
        </w:rPr>
        <w:t>b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,</w:t>
      </w:r>
      <w:r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c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l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mai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1"/>
          <w:sz w:val="24"/>
          <w:szCs w:val="24"/>
        </w:rPr>
        <w:t>re</w:t>
      </w:r>
      <w:r>
        <w:rPr>
          <w:rFonts w:ascii="Candara" w:eastAsia="Candara" w:hAnsi="Candara" w:cs="Candara"/>
          <w:sz w:val="24"/>
          <w:szCs w:val="24"/>
        </w:rPr>
        <w:t>c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nt si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aflat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in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vig</w:t>
      </w:r>
      <w:r>
        <w:rPr>
          <w:rFonts w:ascii="Candara" w:eastAsia="Candara" w:hAnsi="Candara" w:cs="Candara"/>
          <w:spacing w:val="1"/>
          <w:sz w:val="24"/>
          <w:szCs w:val="24"/>
        </w:rPr>
        <w:t>o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 xml:space="preserve">e 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 xml:space="preserve">ste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u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 xml:space="preserve">. </w:t>
      </w:r>
      <w:r w:rsidR="003B58BE">
        <w:rPr>
          <w:rFonts w:ascii="Candara" w:eastAsia="Candara" w:hAnsi="Candara" w:cs="Candara"/>
          <w:spacing w:val="1"/>
          <w:sz w:val="24"/>
          <w:szCs w:val="24"/>
        </w:rPr>
        <w:t xml:space="preserve">Torcatori 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n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.</w:t>
      </w:r>
      <w:r w:rsidR="003B58BE" w:rsidRPr="003B58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="003B58BE">
        <w:rPr>
          <w:rFonts w:ascii="Candara" w:eastAsia="Candara" w:hAnsi="Candara" w:cs="Candara"/>
          <w:spacing w:val="1"/>
          <w:sz w:val="24"/>
          <w:szCs w:val="24"/>
        </w:rPr>
        <w:t>2</w:t>
      </w:r>
      <w:r w:rsidR="003B58BE" w:rsidRPr="003B58BE">
        <w:rPr>
          <w:rFonts w:ascii="Candara" w:eastAsia="Candara" w:hAnsi="Candara" w:cs="Candara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 xml:space="preserve"> </w:t>
      </w:r>
      <w:r w:rsidR="003B58BE">
        <w:rPr>
          <w:rFonts w:ascii="Candara" w:eastAsia="Candara" w:hAnsi="Candara" w:cs="Candara"/>
          <w:sz w:val="24"/>
          <w:szCs w:val="24"/>
        </w:rPr>
        <w:t>a si 4a</w:t>
      </w:r>
      <w:r>
        <w:rPr>
          <w:rFonts w:ascii="Candara" w:eastAsia="Candara" w:hAnsi="Candara" w:cs="Candara"/>
          <w:sz w:val="24"/>
          <w:szCs w:val="24"/>
        </w:rPr>
        <w:t xml:space="preserve">. </w:t>
      </w:r>
      <w:r>
        <w:rPr>
          <w:rFonts w:ascii="Candara" w:eastAsia="Candara" w:hAnsi="Candara" w:cs="Candara"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sz w:val="24"/>
          <w:szCs w:val="24"/>
        </w:rPr>
        <w:t>u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au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fost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re</w:t>
      </w:r>
      <w:r>
        <w:rPr>
          <w:rFonts w:ascii="Candara" w:eastAsia="Candara" w:hAnsi="Candara" w:cs="Candara"/>
          <w:sz w:val="24"/>
          <w:szCs w:val="24"/>
        </w:rPr>
        <w:t>ali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>ate nic</w:t>
      </w:r>
      <w:r>
        <w:rPr>
          <w:rFonts w:ascii="Candara" w:eastAsia="Candara" w:hAnsi="Candara" w:cs="Candara"/>
          <w:spacing w:val="-2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o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doc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me</w:t>
      </w:r>
      <w:r>
        <w:rPr>
          <w:rFonts w:ascii="Candara" w:eastAsia="Candara" w:hAnsi="Candara" w:cs="Candara"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sz w:val="24"/>
          <w:szCs w:val="24"/>
        </w:rPr>
        <w:t>tat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 xml:space="preserve">e de 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pacing w:val="1"/>
          <w:sz w:val="24"/>
          <w:szCs w:val="24"/>
        </w:rPr>
        <w:t>b</w:t>
      </w:r>
      <w:r>
        <w:rPr>
          <w:rFonts w:ascii="Candara" w:eastAsia="Candara" w:hAnsi="Candara" w:cs="Candara"/>
          <w:spacing w:val="-3"/>
          <w:sz w:val="24"/>
          <w:szCs w:val="24"/>
        </w:rPr>
        <w:t>a</w:t>
      </w:r>
      <w:r>
        <w:rPr>
          <w:rFonts w:ascii="Candara" w:eastAsia="Candara" w:hAnsi="Candara" w:cs="Candara"/>
          <w:sz w:val="24"/>
          <w:szCs w:val="24"/>
        </w:rPr>
        <w:t>nism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ca</w:t>
      </w:r>
      <w:r>
        <w:rPr>
          <w:rFonts w:ascii="Candara" w:eastAsia="Candara" w:hAnsi="Candara" w:cs="Candara"/>
          <w:spacing w:val="-2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e sa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1"/>
          <w:sz w:val="24"/>
          <w:szCs w:val="24"/>
        </w:rPr>
        <w:t>re</w:t>
      </w:r>
      <w:r>
        <w:rPr>
          <w:rFonts w:ascii="Candara" w:eastAsia="Candara" w:hAnsi="Candara" w:cs="Candara"/>
          <w:sz w:val="24"/>
          <w:szCs w:val="24"/>
        </w:rPr>
        <w:t>vi</w:t>
      </w:r>
      <w:r>
        <w:rPr>
          <w:rFonts w:ascii="Candara" w:eastAsia="Candara" w:hAnsi="Candara" w:cs="Candara"/>
          <w:spacing w:val="1"/>
          <w:sz w:val="24"/>
          <w:szCs w:val="24"/>
        </w:rPr>
        <w:t>zu</w:t>
      </w:r>
      <w:r>
        <w:rPr>
          <w:rFonts w:ascii="Candara" w:eastAsia="Candara" w:hAnsi="Candara" w:cs="Candara"/>
          <w:sz w:val="24"/>
          <w:szCs w:val="24"/>
        </w:rPr>
        <w:t>iasca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of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l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l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6"/>
          <w:sz w:val="24"/>
          <w:szCs w:val="24"/>
        </w:rPr>
        <w:t>7</w:t>
      </w:r>
      <w:r>
        <w:rPr>
          <w:rFonts w:ascii="Candara" w:eastAsia="Candara" w:hAnsi="Candara" w:cs="Candara"/>
          <w:sz w:val="24"/>
          <w:szCs w:val="24"/>
        </w:rPr>
        <w:t>-7 sta</w:t>
      </w:r>
      <w:r>
        <w:rPr>
          <w:rFonts w:ascii="Candara" w:eastAsia="Candara" w:hAnsi="Candara" w:cs="Candara"/>
          <w:spacing w:val="1"/>
          <w:sz w:val="24"/>
          <w:szCs w:val="24"/>
        </w:rPr>
        <w:t>b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sz w:val="24"/>
          <w:szCs w:val="24"/>
        </w:rPr>
        <w:t>it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u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 xml:space="preserve">ada </w:t>
      </w:r>
      <w:r w:rsidR="003B58BE">
        <w:rPr>
          <w:rFonts w:ascii="Candara" w:eastAsia="Candara" w:hAnsi="Candara" w:cs="Candara"/>
          <w:spacing w:val="1"/>
          <w:sz w:val="24"/>
          <w:szCs w:val="24"/>
        </w:rPr>
        <w:t>Torcatori</w:t>
      </w:r>
      <w:r>
        <w:rPr>
          <w:rFonts w:ascii="Candara" w:eastAsia="Candara" w:hAnsi="Candara" w:cs="Candara"/>
          <w:sz w:val="24"/>
          <w:szCs w:val="24"/>
        </w:rPr>
        <w:t>.</w:t>
      </w:r>
    </w:p>
    <w:p w:rsidR="00DB080C" w:rsidRDefault="00B47EC3">
      <w:pPr>
        <w:spacing w:before="5" w:line="275" w:lineRule="auto"/>
        <w:ind w:left="1853" w:right="1270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u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="00477C06">
        <w:rPr>
          <w:rFonts w:ascii="Candara" w:eastAsia="Candara" w:hAnsi="Candara" w:cs="Candara"/>
          <w:sz w:val="24"/>
          <w:szCs w:val="24"/>
        </w:rPr>
        <w:t xml:space="preserve">acest </w:t>
      </w:r>
      <w:r>
        <w:rPr>
          <w:rFonts w:ascii="Candara" w:eastAsia="Candara" w:hAnsi="Candara" w:cs="Candara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mo</w:t>
      </w:r>
      <w:r>
        <w:rPr>
          <w:rFonts w:ascii="Candara" w:eastAsia="Candara" w:hAnsi="Candara" w:cs="Candara"/>
          <w:spacing w:val="1"/>
          <w:sz w:val="24"/>
          <w:szCs w:val="24"/>
        </w:rPr>
        <w:t>b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-2"/>
          <w:sz w:val="24"/>
          <w:szCs w:val="24"/>
        </w:rPr>
        <w:t>l</w:t>
      </w:r>
      <w:r w:rsidR="00477C06">
        <w:rPr>
          <w:rFonts w:ascii="Candara" w:eastAsia="Candara" w:hAnsi="Candara" w:cs="Candara"/>
          <w:spacing w:val="-2"/>
          <w:sz w:val="24"/>
          <w:szCs w:val="24"/>
        </w:rPr>
        <w:t>,</w:t>
      </w:r>
      <w:r>
        <w:rPr>
          <w:rFonts w:ascii="Candara" w:eastAsia="Candara" w:hAnsi="Candara" w:cs="Candara"/>
          <w:sz w:val="24"/>
          <w:szCs w:val="24"/>
        </w:rPr>
        <w:t xml:space="preserve"> ca</w:t>
      </w:r>
      <w:r>
        <w:rPr>
          <w:rFonts w:ascii="Candara" w:eastAsia="Candara" w:hAnsi="Candara" w:cs="Candara"/>
          <w:spacing w:val="-2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e au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g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</w:t>
      </w:r>
      <w:r>
        <w:rPr>
          <w:rFonts w:ascii="Candara" w:eastAsia="Candara" w:hAnsi="Candara" w:cs="Candara"/>
          <w:spacing w:val="-1"/>
          <w:sz w:val="24"/>
          <w:szCs w:val="24"/>
        </w:rPr>
        <w:t>er</w:t>
      </w:r>
      <w:r>
        <w:rPr>
          <w:rFonts w:ascii="Candara" w:eastAsia="Candara" w:hAnsi="Candara" w:cs="Candara"/>
          <w:sz w:val="24"/>
          <w:szCs w:val="24"/>
        </w:rPr>
        <w:t>at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st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di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l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nu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5"/>
          <w:sz w:val="24"/>
          <w:szCs w:val="24"/>
        </w:rPr>
        <w:t>s</w:t>
      </w:r>
      <w:r>
        <w:rPr>
          <w:rFonts w:ascii="Candara" w:eastAsia="Candara" w:hAnsi="Candara" w:cs="Candara"/>
          <w:sz w:val="24"/>
          <w:szCs w:val="24"/>
        </w:rPr>
        <w:t xml:space="preserve">-a </w:t>
      </w:r>
      <w:r>
        <w:rPr>
          <w:rFonts w:ascii="Candara" w:eastAsia="Candara" w:hAnsi="Candara" w:cs="Candara"/>
          <w:spacing w:val="1"/>
          <w:sz w:val="24"/>
          <w:szCs w:val="24"/>
        </w:rPr>
        <w:t>m</w:t>
      </w:r>
      <w:r>
        <w:rPr>
          <w:rFonts w:ascii="Candara" w:eastAsia="Candara" w:hAnsi="Candara" w:cs="Candara"/>
          <w:sz w:val="24"/>
          <w:szCs w:val="24"/>
        </w:rPr>
        <w:t>ai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re</w:t>
      </w:r>
      <w:r>
        <w:rPr>
          <w:rFonts w:ascii="Candara" w:eastAsia="Candara" w:hAnsi="Candara" w:cs="Candara"/>
          <w:sz w:val="24"/>
          <w:szCs w:val="24"/>
        </w:rPr>
        <w:t>ali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>at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n</w:t>
      </w:r>
      <w:r>
        <w:rPr>
          <w:rFonts w:ascii="Candara" w:eastAsia="Candara" w:hAnsi="Candara" w:cs="Candara"/>
          <w:sz w:val="24"/>
          <w:szCs w:val="24"/>
        </w:rPr>
        <w:t>ici</w:t>
      </w:r>
      <w:r w:rsidR="00027AF4">
        <w:rPr>
          <w:rFonts w:ascii="Candara" w:eastAsia="Candara" w:hAnsi="Candara" w:cs="Candara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o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doc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me</w:t>
      </w:r>
      <w:r>
        <w:rPr>
          <w:rFonts w:ascii="Candara" w:eastAsia="Candara" w:hAnsi="Candara" w:cs="Candara"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sz w:val="24"/>
          <w:szCs w:val="24"/>
        </w:rPr>
        <w:t>tat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 xml:space="preserve">e de 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pacing w:val="1"/>
          <w:sz w:val="24"/>
          <w:szCs w:val="24"/>
        </w:rPr>
        <w:t>b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s</w:t>
      </w:r>
      <w:r>
        <w:rPr>
          <w:rFonts w:ascii="Candara" w:eastAsia="Candara" w:hAnsi="Candara" w:cs="Candara"/>
          <w:sz w:val="24"/>
          <w:szCs w:val="24"/>
        </w:rPr>
        <w:t>m.</w:t>
      </w:r>
    </w:p>
    <w:p w:rsidR="00DB080C" w:rsidRDefault="00DB080C">
      <w:pPr>
        <w:spacing w:before="8" w:line="120" w:lineRule="exact"/>
        <w:rPr>
          <w:sz w:val="13"/>
          <w:szCs w:val="13"/>
        </w:rPr>
      </w:pPr>
    </w:p>
    <w:p w:rsidR="00DB080C" w:rsidRDefault="00DB080C">
      <w:pPr>
        <w:spacing w:line="200" w:lineRule="exact"/>
      </w:pPr>
    </w:p>
    <w:p w:rsidR="00DB080C" w:rsidRDefault="00B47EC3">
      <w:pPr>
        <w:ind w:left="1133"/>
        <w:rPr>
          <w:rFonts w:ascii="Candara" w:eastAsia="Candara" w:hAnsi="Candara" w:cs="Candara"/>
          <w:sz w:val="28"/>
          <w:szCs w:val="28"/>
        </w:rPr>
      </w:pPr>
      <w:r>
        <w:rPr>
          <w:rFonts w:ascii="Candara" w:eastAsia="Candara" w:hAnsi="Candara" w:cs="Candara"/>
          <w:b/>
          <w:sz w:val="28"/>
          <w:szCs w:val="28"/>
        </w:rPr>
        <w:t xml:space="preserve">3.  </w:t>
      </w:r>
      <w:r>
        <w:rPr>
          <w:rFonts w:ascii="Candara" w:eastAsia="Candara" w:hAnsi="Candara" w:cs="Candara"/>
          <w:b/>
          <w:spacing w:val="43"/>
          <w:sz w:val="28"/>
          <w:szCs w:val="28"/>
        </w:rPr>
        <w:t xml:space="preserve"> </w:t>
      </w:r>
      <w:r>
        <w:rPr>
          <w:rFonts w:ascii="Candara" w:eastAsia="Candara" w:hAnsi="Candara" w:cs="Candara"/>
          <w:b/>
          <w:sz w:val="28"/>
          <w:szCs w:val="28"/>
          <w:u w:val="single" w:color="000000"/>
        </w:rPr>
        <w:t>SI</w:t>
      </w:r>
      <w:r>
        <w:rPr>
          <w:rFonts w:ascii="Candara" w:eastAsia="Candara" w:hAnsi="Candara" w:cs="Candara"/>
          <w:b/>
          <w:spacing w:val="1"/>
          <w:sz w:val="28"/>
          <w:szCs w:val="28"/>
          <w:u w:val="single" w:color="000000"/>
        </w:rPr>
        <w:t>T</w:t>
      </w:r>
      <w:r>
        <w:rPr>
          <w:rFonts w:ascii="Candara" w:eastAsia="Candara" w:hAnsi="Candara" w:cs="Candara"/>
          <w:b/>
          <w:spacing w:val="-2"/>
          <w:sz w:val="28"/>
          <w:szCs w:val="28"/>
          <w:u w:val="single" w:color="000000"/>
        </w:rPr>
        <w:t>UA</w:t>
      </w:r>
      <w:r>
        <w:rPr>
          <w:rFonts w:ascii="Candara" w:eastAsia="Candara" w:hAnsi="Candara" w:cs="Candara"/>
          <w:b/>
          <w:spacing w:val="1"/>
          <w:sz w:val="28"/>
          <w:szCs w:val="28"/>
          <w:u w:val="single" w:color="000000"/>
        </w:rPr>
        <w:t>TI</w:t>
      </w:r>
      <w:r>
        <w:rPr>
          <w:rFonts w:ascii="Candara" w:eastAsia="Candara" w:hAnsi="Candara" w:cs="Candara"/>
          <w:b/>
          <w:sz w:val="28"/>
          <w:szCs w:val="28"/>
          <w:u w:val="single" w:color="000000"/>
        </w:rPr>
        <w:t>A</w:t>
      </w:r>
      <w:r>
        <w:rPr>
          <w:rFonts w:ascii="Candara" w:eastAsia="Candara" w:hAnsi="Candara" w:cs="Candara"/>
          <w:b/>
          <w:spacing w:val="-2"/>
          <w:sz w:val="28"/>
          <w:szCs w:val="28"/>
          <w:u w:val="single" w:color="000000"/>
        </w:rPr>
        <w:t xml:space="preserve"> </w:t>
      </w:r>
      <w:r>
        <w:rPr>
          <w:rFonts w:ascii="Candara" w:eastAsia="Candara" w:hAnsi="Candara" w:cs="Candara"/>
          <w:b/>
          <w:sz w:val="28"/>
          <w:szCs w:val="28"/>
          <w:u w:val="single" w:color="000000"/>
        </w:rPr>
        <w:t>EXIS</w:t>
      </w:r>
      <w:r>
        <w:rPr>
          <w:rFonts w:ascii="Candara" w:eastAsia="Candara" w:hAnsi="Candara" w:cs="Candara"/>
          <w:b/>
          <w:spacing w:val="-2"/>
          <w:sz w:val="28"/>
          <w:szCs w:val="28"/>
          <w:u w:val="single" w:color="000000"/>
        </w:rPr>
        <w:t>T</w:t>
      </w:r>
      <w:r>
        <w:rPr>
          <w:rFonts w:ascii="Candara" w:eastAsia="Candara" w:hAnsi="Candara" w:cs="Candara"/>
          <w:b/>
          <w:sz w:val="28"/>
          <w:szCs w:val="28"/>
          <w:u w:val="single" w:color="000000"/>
        </w:rPr>
        <w:t>E</w:t>
      </w:r>
      <w:r>
        <w:rPr>
          <w:rFonts w:ascii="Candara" w:eastAsia="Candara" w:hAnsi="Candara" w:cs="Candara"/>
          <w:b/>
          <w:spacing w:val="-1"/>
          <w:sz w:val="28"/>
          <w:szCs w:val="28"/>
          <w:u w:val="single" w:color="000000"/>
        </w:rPr>
        <w:t>NT</w:t>
      </w:r>
      <w:r>
        <w:rPr>
          <w:rFonts w:ascii="Candara" w:eastAsia="Candara" w:hAnsi="Candara" w:cs="Candara"/>
          <w:b/>
          <w:sz w:val="28"/>
          <w:szCs w:val="28"/>
          <w:u w:val="single" w:color="000000"/>
        </w:rPr>
        <w:t>A</w:t>
      </w:r>
    </w:p>
    <w:p w:rsidR="00DB080C" w:rsidRDefault="00DB080C">
      <w:pPr>
        <w:spacing w:before="20" w:line="220" w:lineRule="exact"/>
        <w:rPr>
          <w:sz w:val="22"/>
          <w:szCs w:val="22"/>
        </w:rPr>
      </w:pPr>
    </w:p>
    <w:p w:rsidR="00DB080C" w:rsidRDefault="00B47EC3">
      <w:pPr>
        <w:spacing w:before="5"/>
        <w:ind w:left="113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b/>
          <w:sz w:val="24"/>
          <w:szCs w:val="24"/>
        </w:rPr>
        <w:t>3.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>1</w:t>
      </w:r>
      <w:r>
        <w:rPr>
          <w:rFonts w:ascii="Candara" w:eastAsia="Candara" w:hAnsi="Candara" w:cs="Candara"/>
          <w:b/>
          <w:sz w:val="24"/>
          <w:szCs w:val="24"/>
        </w:rPr>
        <w:t>. AC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C</w:t>
      </w:r>
      <w:r>
        <w:rPr>
          <w:rFonts w:ascii="Candara" w:eastAsia="Candara" w:hAnsi="Candara" w:cs="Candara"/>
          <w:b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S</w:t>
      </w:r>
      <w:r>
        <w:rPr>
          <w:rFonts w:ascii="Candara" w:eastAsia="Candara" w:hAnsi="Candara" w:cs="Candara"/>
          <w:b/>
          <w:sz w:val="24"/>
          <w:szCs w:val="24"/>
        </w:rPr>
        <w:t>I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B</w:t>
      </w:r>
      <w:r>
        <w:rPr>
          <w:rFonts w:ascii="Candara" w:eastAsia="Candara" w:hAnsi="Candara" w:cs="Candara"/>
          <w:b/>
          <w:sz w:val="24"/>
          <w:szCs w:val="24"/>
        </w:rPr>
        <w:t>I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b/>
          <w:sz w:val="24"/>
          <w:szCs w:val="24"/>
        </w:rPr>
        <w:t>I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b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b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b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z w:val="24"/>
          <w:szCs w:val="24"/>
        </w:rPr>
        <w:t>CAI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b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D</w:t>
      </w:r>
      <w:r>
        <w:rPr>
          <w:rFonts w:ascii="Candara" w:eastAsia="Candara" w:hAnsi="Candara" w:cs="Candara"/>
          <w:b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z w:val="24"/>
          <w:szCs w:val="24"/>
        </w:rPr>
        <w:t>CO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M</w:t>
      </w:r>
      <w:r>
        <w:rPr>
          <w:rFonts w:ascii="Candara" w:eastAsia="Candara" w:hAnsi="Candara" w:cs="Candara"/>
          <w:b/>
          <w:sz w:val="24"/>
          <w:szCs w:val="24"/>
        </w:rPr>
        <w:t>UNI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C</w:t>
      </w:r>
      <w:r>
        <w:rPr>
          <w:rFonts w:ascii="Candara" w:eastAsia="Candara" w:hAnsi="Candara" w:cs="Candara"/>
          <w:b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>I</w:t>
      </w:r>
      <w:r>
        <w:rPr>
          <w:rFonts w:ascii="Candara" w:eastAsia="Candara" w:hAnsi="Candara" w:cs="Candara"/>
          <w:b/>
          <w:sz w:val="24"/>
          <w:szCs w:val="24"/>
        </w:rPr>
        <w:t>E</w:t>
      </w:r>
    </w:p>
    <w:p w:rsidR="00DB080C" w:rsidRDefault="00B47EC3">
      <w:pPr>
        <w:spacing w:before="43" w:line="275" w:lineRule="auto"/>
        <w:ind w:left="1853" w:right="1252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z w:val="24"/>
          <w:szCs w:val="24"/>
        </w:rPr>
        <w:t>Te</w:t>
      </w:r>
      <w:r>
        <w:rPr>
          <w:rFonts w:ascii="Candara" w:eastAsia="Candara" w:hAnsi="Candara" w:cs="Candara"/>
          <w:spacing w:val="-2"/>
          <w:sz w:val="24"/>
          <w:szCs w:val="24"/>
        </w:rPr>
        <w:t>r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nul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ce face o</w:t>
      </w:r>
      <w:r>
        <w:rPr>
          <w:rFonts w:ascii="Candara" w:eastAsia="Candara" w:hAnsi="Candara" w:cs="Candara"/>
          <w:spacing w:val="1"/>
          <w:sz w:val="24"/>
          <w:szCs w:val="24"/>
        </w:rPr>
        <w:t>b</w:t>
      </w:r>
      <w:r>
        <w:rPr>
          <w:rFonts w:ascii="Candara" w:eastAsia="Candara" w:hAnsi="Candara" w:cs="Candara"/>
          <w:sz w:val="24"/>
          <w:szCs w:val="24"/>
        </w:rPr>
        <w:t>iectul</w:t>
      </w:r>
      <w:r>
        <w:rPr>
          <w:rFonts w:ascii="Candara" w:eastAsia="Candara" w:hAnsi="Candara" w:cs="Candara"/>
          <w:spacing w:val="4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st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d</w:t>
      </w:r>
      <w:r>
        <w:rPr>
          <w:rFonts w:ascii="Candara" w:eastAsia="Candara" w:hAnsi="Candara" w:cs="Candara"/>
          <w:spacing w:val="-2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l</w:t>
      </w:r>
      <w:r>
        <w:rPr>
          <w:rFonts w:ascii="Candara" w:eastAsia="Candara" w:hAnsi="Candara" w:cs="Candara"/>
          <w:spacing w:val="1"/>
          <w:sz w:val="24"/>
          <w:szCs w:val="24"/>
        </w:rPr>
        <w:t>ui</w:t>
      </w:r>
      <w:r>
        <w:rPr>
          <w:rFonts w:ascii="Candara" w:eastAsia="Candara" w:hAnsi="Candara" w:cs="Candara"/>
          <w:sz w:val="24"/>
          <w:szCs w:val="24"/>
        </w:rPr>
        <w:t>, este a</w:t>
      </w:r>
      <w:r>
        <w:rPr>
          <w:rFonts w:ascii="Candara" w:eastAsia="Candara" w:hAnsi="Candara" w:cs="Candara"/>
          <w:spacing w:val="-2"/>
          <w:sz w:val="24"/>
          <w:szCs w:val="24"/>
        </w:rPr>
        <w:t>m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lasat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in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 xml:space="preserve">tea de 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st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2"/>
          <w:sz w:val="24"/>
          <w:szCs w:val="24"/>
        </w:rPr>
        <w:t>m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n</w:t>
      </w:r>
      <w:r>
        <w:rPr>
          <w:rFonts w:ascii="Candara" w:eastAsia="Candara" w:hAnsi="Candara" w:cs="Candara"/>
          <w:spacing w:val="-2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ci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pacing w:val="-2"/>
          <w:sz w:val="24"/>
          <w:szCs w:val="24"/>
        </w:rPr>
        <w:t>l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Ploiest</w:t>
      </w:r>
      <w:r>
        <w:rPr>
          <w:rFonts w:ascii="Candara" w:eastAsia="Candara" w:hAnsi="Candara" w:cs="Candara"/>
          <w:spacing w:val="3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, la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l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m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ta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>on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="003B58BE">
        <w:rPr>
          <w:rFonts w:ascii="Candara" w:eastAsia="Candara" w:hAnsi="Candara" w:cs="Candara"/>
          <w:sz w:val="24"/>
          <w:szCs w:val="24"/>
        </w:rPr>
        <w:t>vestice</w:t>
      </w:r>
      <w:r>
        <w:rPr>
          <w:rFonts w:ascii="Candara" w:eastAsia="Candara" w:hAnsi="Candara" w:cs="Candara"/>
          <w:sz w:val="24"/>
          <w:szCs w:val="24"/>
        </w:rPr>
        <w:t>.</w:t>
      </w:r>
    </w:p>
    <w:p w:rsidR="00DB080C" w:rsidRDefault="00B47EC3">
      <w:pPr>
        <w:spacing w:before="2"/>
        <w:ind w:left="185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mo</w:t>
      </w:r>
      <w:r>
        <w:rPr>
          <w:rFonts w:ascii="Candara" w:eastAsia="Candara" w:hAnsi="Candara" w:cs="Candara"/>
          <w:spacing w:val="1"/>
          <w:sz w:val="24"/>
          <w:szCs w:val="24"/>
        </w:rPr>
        <w:t>b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-2"/>
          <w:sz w:val="24"/>
          <w:szCs w:val="24"/>
        </w:rPr>
        <w:t>l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l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="003B58BE">
        <w:rPr>
          <w:rFonts w:ascii="Candara" w:eastAsia="Candara" w:hAnsi="Candara" w:cs="Candara"/>
          <w:spacing w:val="1"/>
          <w:sz w:val="24"/>
          <w:szCs w:val="24"/>
        </w:rPr>
        <w:t>Torcatori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n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 xml:space="preserve">. </w:t>
      </w:r>
      <w:r w:rsidR="003B58BE">
        <w:rPr>
          <w:rFonts w:ascii="Candara" w:eastAsia="Candara" w:hAnsi="Candara" w:cs="Candara"/>
          <w:sz w:val="24"/>
          <w:szCs w:val="24"/>
        </w:rPr>
        <w:t>1</w:t>
      </w:r>
      <w:r>
        <w:rPr>
          <w:rFonts w:ascii="Candara" w:eastAsia="Candara" w:hAnsi="Candara" w:cs="Candara"/>
          <w:sz w:val="24"/>
          <w:szCs w:val="24"/>
        </w:rPr>
        <w:t>5 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e ac</w:t>
      </w:r>
      <w:r>
        <w:rPr>
          <w:rFonts w:ascii="Candara" w:eastAsia="Candara" w:hAnsi="Candara" w:cs="Candara"/>
          <w:spacing w:val="-1"/>
          <w:sz w:val="24"/>
          <w:szCs w:val="24"/>
        </w:rPr>
        <w:t>ce</w:t>
      </w:r>
      <w:r>
        <w:rPr>
          <w:rFonts w:ascii="Candara" w:eastAsia="Candara" w:hAnsi="Candara" w:cs="Candara"/>
          <w:sz w:val="24"/>
          <w:szCs w:val="24"/>
        </w:rPr>
        <w:t>s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di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pacing w:val="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ct</w:t>
      </w:r>
      <w:r>
        <w:rPr>
          <w:rFonts w:ascii="Candara" w:eastAsia="Candara" w:hAnsi="Candara" w:cs="Candara"/>
          <w:spacing w:val="3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din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 xml:space="preserve">ada </w:t>
      </w:r>
      <w:r w:rsidR="003B58BE">
        <w:rPr>
          <w:rFonts w:ascii="Candara" w:eastAsia="Candara" w:hAnsi="Candara" w:cs="Candara"/>
          <w:spacing w:val="1"/>
          <w:sz w:val="24"/>
          <w:szCs w:val="24"/>
        </w:rPr>
        <w:t>Torcatori</w:t>
      </w:r>
      <w:r>
        <w:rPr>
          <w:rFonts w:ascii="Candara" w:eastAsia="Candara" w:hAnsi="Candara" w:cs="Candara"/>
          <w:sz w:val="24"/>
          <w:szCs w:val="24"/>
        </w:rPr>
        <w:t>.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F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ont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l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la</w:t>
      </w:r>
      <w:r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</w:t>
      </w:r>
      <w:r>
        <w:rPr>
          <w:rFonts w:ascii="Candara" w:eastAsia="Candara" w:hAnsi="Candara" w:cs="Candara"/>
          <w:spacing w:val="-2"/>
          <w:sz w:val="24"/>
          <w:szCs w:val="24"/>
        </w:rPr>
        <w:t>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ada este de</w:t>
      </w:r>
    </w:p>
    <w:p w:rsidR="00DB080C" w:rsidRDefault="003B58BE">
      <w:pPr>
        <w:spacing w:before="43"/>
        <w:ind w:left="185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pacing w:val="1"/>
          <w:sz w:val="24"/>
          <w:szCs w:val="24"/>
        </w:rPr>
        <w:t>15,44</w:t>
      </w:r>
      <w:r w:rsidR="00B47EC3">
        <w:rPr>
          <w:rFonts w:ascii="Candara" w:eastAsia="Candara" w:hAnsi="Candara" w:cs="Candara"/>
          <w:sz w:val="24"/>
          <w:szCs w:val="24"/>
        </w:rPr>
        <w:t xml:space="preserve"> </w:t>
      </w:r>
      <w:r w:rsidR="00B47EC3">
        <w:rPr>
          <w:rFonts w:ascii="Candara" w:eastAsia="Candara" w:hAnsi="Candara" w:cs="Candara"/>
          <w:spacing w:val="1"/>
          <w:sz w:val="24"/>
          <w:szCs w:val="24"/>
        </w:rPr>
        <w:t>m</w:t>
      </w:r>
      <w:r>
        <w:rPr>
          <w:rFonts w:ascii="Candara" w:eastAsia="Candara" w:hAnsi="Candara" w:cs="Candara"/>
          <w:spacing w:val="1"/>
          <w:sz w:val="24"/>
          <w:szCs w:val="24"/>
        </w:rPr>
        <w:t>l</w:t>
      </w:r>
      <w:r w:rsidR="00B47EC3">
        <w:rPr>
          <w:rFonts w:ascii="Candara" w:eastAsia="Candara" w:hAnsi="Candara" w:cs="Candara"/>
          <w:sz w:val="24"/>
          <w:szCs w:val="24"/>
        </w:rPr>
        <w:t xml:space="preserve">, </w:t>
      </w:r>
      <w:r w:rsidR="00B47EC3">
        <w:rPr>
          <w:rFonts w:ascii="Candara" w:eastAsia="Candara" w:hAnsi="Candara" w:cs="Candara"/>
          <w:spacing w:val="1"/>
          <w:sz w:val="24"/>
          <w:szCs w:val="24"/>
        </w:rPr>
        <w:t>p</w:t>
      </w:r>
      <w:r w:rsidR="00B47EC3">
        <w:rPr>
          <w:rFonts w:ascii="Candara" w:eastAsia="Candara" w:hAnsi="Candara" w:cs="Candara"/>
          <w:spacing w:val="-1"/>
          <w:sz w:val="24"/>
          <w:szCs w:val="24"/>
        </w:rPr>
        <w:t>er</w:t>
      </w:r>
      <w:r w:rsidR="00B47EC3">
        <w:rPr>
          <w:rFonts w:ascii="Candara" w:eastAsia="Candara" w:hAnsi="Candara" w:cs="Candara"/>
          <w:sz w:val="24"/>
          <w:szCs w:val="24"/>
        </w:rPr>
        <w:t>m</w:t>
      </w:r>
      <w:r w:rsidR="00B47EC3">
        <w:rPr>
          <w:rFonts w:ascii="Candara" w:eastAsia="Candara" w:hAnsi="Candara" w:cs="Candara"/>
          <w:spacing w:val="1"/>
          <w:sz w:val="24"/>
          <w:szCs w:val="24"/>
        </w:rPr>
        <w:t>i</w:t>
      </w:r>
      <w:r w:rsidR="00B47EC3">
        <w:rPr>
          <w:rFonts w:ascii="Candara" w:eastAsia="Candara" w:hAnsi="Candara" w:cs="Candara"/>
          <w:sz w:val="24"/>
          <w:szCs w:val="24"/>
        </w:rPr>
        <w:t>tand ast</w:t>
      </w:r>
      <w:r w:rsidR="00B47EC3">
        <w:rPr>
          <w:rFonts w:ascii="Candara" w:eastAsia="Candara" w:hAnsi="Candara" w:cs="Candara"/>
          <w:spacing w:val="1"/>
          <w:sz w:val="24"/>
          <w:szCs w:val="24"/>
        </w:rPr>
        <w:t>f</w:t>
      </w:r>
      <w:r w:rsidR="00B47EC3">
        <w:rPr>
          <w:rFonts w:ascii="Candara" w:eastAsia="Candara" w:hAnsi="Candara" w:cs="Candara"/>
          <w:spacing w:val="-1"/>
          <w:sz w:val="24"/>
          <w:szCs w:val="24"/>
        </w:rPr>
        <w:t>e</w:t>
      </w:r>
      <w:r w:rsidR="00B47EC3">
        <w:rPr>
          <w:rFonts w:ascii="Candara" w:eastAsia="Candara" w:hAnsi="Candara" w:cs="Candara"/>
          <w:sz w:val="24"/>
          <w:szCs w:val="24"/>
        </w:rPr>
        <w:t>l</w:t>
      </w:r>
      <w:r w:rsidR="00B47EC3">
        <w:rPr>
          <w:rFonts w:ascii="Candara" w:eastAsia="Candara" w:hAnsi="Candara" w:cs="Candara"/>
          <w:spacing w:val="3"/>
          <w:sz w:val="24"/>
          <w:szCs w:val="24"/>
        </w:rPr>
        <w:t xml:space="preserve"> </w:t>
      </w:r>
      <w:r w:rsidR="00B47EC3">
        <w:rPr>
          <w:rFonts w:ascii="Candara" w:eastAsia="Candara" w:hAnsi="Candara" w:cs="Candara"/>
          <w:spacing w:val="1"/>
          <w:sz w:val="24"/>
          <w:szCs w:val="24"/>
        </w:rPr>
        <w:t>u</w:t>
      </w:r>
      <w:r w:rsidR="00B47EC3">
        <w:rPr>
          <w:rFonts w:ascii="Candara" w:eastAsia="Candara" w:hAnsi="Candara" w:cs="Candara"/>
          <w:sz w:val="24"/>
          <w:szCs w:val="24"/>
        </w:rPr>
        <w:t>n ac</w:t>
      </w:r>
      <w:r w:rsidR="00B47EC3">
        <w:rPr>
          <w:rFonts w:ascii="Candara" w:eastAsia="Candara" w:hAnsi="Candara" w:cs="Candara"/>
          <w:spacing w:val="-1"/>
          <w:sz w:val="24"/>
          <w:szCs w:val="24"/>
        </w:rPr>
        <w:t>ce</w:t>
      </w:r>
      <w:r w:rsidR="00B47EC3">
        <w:rPr>
          <w:rFonts w:ascii="Candara" w:eastAsia="Candara" w:hAnsi="Candara" w:cs="Candara"/>
          <w:sz w:val="24"/>
          <w:szCs w:val="24"/>
        </w:rPr>
        <w:t>s</w:t>
      </w:r>
      <w:r w:rsidR="00B47EC3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="00B47EC3">
        <w:rPr>
          <w:rFonts w:ascii="Candara" w:eastAsia="Candara" w:hAnsi="Candara" w:cs="Candara"/>
          <w:sz w:val="24"/>
          <w:szCs w:val="24"/>
        </w:rPr>
        <w:t>a</w:t>
      </w:r>
      <w:r w:rsidR="00B47EC3">
        <w:rPr>
          <w:rFonts w:ascii="Candara" w:eastAsia="Candara" w:hAnsi="Candara" w:cs="Candara"/>
          <w:spacing w:val="1"/>
          <w:sz w:val="24"/>
          <w:szCs w:val="24"/>
        </w:rPr>
        <w:t>u</w:t>
      </w:r>
      <w:r w:rsidR="00B47EC3">
        <w:rPr>
          <w:rFonts w:ascii="Candara" w:eastAsia="Candara" w:hAnsi="Candara" w:cs="Candara"/>
          <w:sz w:val="24"/>
          <w:szCs w:val="24"/>
        </w:rPr>
        <w:t>to</w:t>
      </w:r>
      <w:r w:rsidR="00B47EC3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="00B47EC3">
        <w:rPr>
          <w:rFonts w:ascii="Candara" w:eastAsia="Candara" w:hAnsi="Candara" w:cs="Candara"/>
          <w:sz w:val="24"/>
          <w:szCs w:val="24"/>
        </w:rPr>
        <w:t>si</w:t>
      </w:r>
      <w:r w:rsidR="00B47EC3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="00B47EC3">
        <w:rPr>
          <w:rFonts w:ascii="Candara" w:eastAsia="Candara" w:hAnsi="Candara" w:cs="Candara"/>
          <w:spacing w:val="1"/>
          <w:sz w:val="24"/>
          <w:szCs w:val="24"/>
        </w:rPr>
        <w:t>p</w:t>
      </w:r>
      <w:r w:rsidR="00B47EC3">
        <w:rPr>
          <w:rFonts w:ascii="Candara" w:eastAsia="Candara" w:hAnsi="Candara" w:cs="Candara"/>
          <w:sz w:val="24"/>
          <w:szCs w:val="24"/>
        </w:rPr>
        <w:t>i</w:t>
      </w:r>
      <w:r w:rsidR="00B47EC3">
        <w:rPr>
          <w:rFonts w:ascii="Candara" w:eastAsia="Candara" w:hAnsi="Candara" w:cs="Candara"/>
          <w:spacing w:val="-3"/>
          <w:sz w:val="24"/>
          <w:szCs w:val="24"/>
        </w:rPr>
        <w:t>e</w:t>
      </w:r>
      <w:r w:rsidR="00B47EC3">
        <w:rPr>
          <w:rFonts w:ascii="Candara" w:eastAsia="Candara" w:hAnsi="Candara" w:cs="Candara"/>
          <w:sz w:val="24"/>
          <w:szCs w:val="24"/>
        </w:rPr>
        <w:t>tonal</w:t>
      </w:r>
      <w:r w:rsidR="00B47EC3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="00B47EC3">
        <w:rPr>
          <w:rFonts w:ascii="Candara" w:eastAsia="Candara" w:hAnsi="Candara" w:cs="Candara"/>
          <w:sz w:val="24"/>
          <w:szCs w:val="24"/>
        </w:rPr>
        <w:t>facil.</w:t>
      </w:r>
    </w:p>
    <w:p w:rsidR="00DB080C" w:rsidRDefault="00B47EC3">
      <w:pPr>
        <w:spacing w:before="46" w:line="275" w:lineRule="auto"/>
        <w:ind w:left="1853" w:right="1764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z w:val="24"/>
          <w:szCs w:val="24"/>
        </w:rPr>
        <w:t>.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F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ont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sz w:val="24"/>
          <w:szCs w:val="24"/>
        </w:rPr>
        <w:t>e la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2"/>
          <w:sz w:val="24"/>
          <w:szCs w:val="24"/>
        </w:rPr>
        <w:t>s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ada va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ia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int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e 15,38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="003B58BE">
        <w:rPr>
          <w:rFonts w:ascii="Candara" w:eastAsia="Candara" w:hAnsi="Candara" w:cs="Candara"/>
          <w:sz w:val="24"/>
          <w:szCs w:val="24"/>
        </w:rPr>
        <w:t>2</w:t>
      </w:r>
      <w:r>
        <w:rPr>
          <w:rFonts w:ascii="Candara" w:eastAsia="Candara" w:hAnsi="Candara" w:cs="Candara"/>
          <w:sz w:val="24"/>
          <w:szCs w:val="24"/>
        </w:rPr>
        <w:t>0 m, asig</w:t>
      </w:r>
      <w:r>
        <w:rPr>
          <w:rFonts w:ascii="Candara" w:eastAsia="Candara" w:hAnsi="Candara" w:cs="Candara"/>
          <w:spacing w:val="2"/>
          <w:sz w:val="24"/>
          <w:szCs w:val="24"/>
        </w:rPr>
        <w:t>u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sz w:val="24"/>
          <w:szCs w:val="24"/>
        </w:rPr>
        <w:t>d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o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ac</w:t>
      </w:r>
      <w:r>
        <w:rPr>
          <w:rFonts w:ascii="Candara" w:eastAsia="Candara" w:hAnsi="Candara" w:cs="Candara"/>
          <w:spacing w:val="-1"/>
          <w:sz w:val="24"/>
          <w:szCs w:val="24"/>
        </w:rPr>
        <w:t>ce</w:t>
      </w:r>
      <w:r>
        <w:rPr>
          <w:rFonts w:ascii="Candara" w:eastAsia="Candara" w:hAnsi="Candara" w:cs="Candara"/>
          <w:sz w:val="24"/>
          <w:szCs w:val="24"/>
        </w:rPr>
        <w:t>s</w:t>
      </w:r>
      <w:r>
        <w:rPr>
          <w:rFonts w:ascii="Candara" w:eastAsia="Candara" w:hAnsi="Candara" w:cs="Candara"/>
          <w:spacing w:val="1"/>
          <w:sz w:val="24"/>
          <w:szCs w:val="24"/>
        </w:rPr>
        <w:t>ib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2"/>
          <w:sz w:val="24"/>
          <w:szCs w:val="24"/>
        </w:rPr>
        <w:t>t</w:t>
      </w:r>
      <w:r>
        <w:rPr>
          <w:rFonts w:ascii="Candara" w:eastAsia="Candara" w:hAnsi="Candara" w:cs="Candara"/>
          <w:sz w:val="24"/>
          <w:szCs w:val="24"/>
        </w:rPr>
        <w:t>e s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o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sz w:val="24"/>
          <w:szCs w:val="24"/>
        </w:rPr>
        <w:t>a.</w:t>
      </w:r>
    </w:p>
    <w:p w:rsidR="006606B3" w:rsidRDefault="00B47EC3" w:rsidP="006606B3">
      <w:pPr>
        <w:spacing w:before="2"/>
        <w:ind w:left="1133"/>
        <w:rPr>
          <w:rFonts w:ascii="Candara" w:eastAsia="Candara" w:hAnsi="Candara" w:cs="Candara"/>
          <w:b/>
          <w:sz w:val="24"/>
          <w:szCs w:val="24"/>
        </w:rPr>
      </w:pPr>
      <w:r>
        <w:rPr>
          <w:rFonts w:ascii="Candara" w:eastAsia="Candara" w:hAnsi="Candara" w:cs="Candara"/>
          <w:b/>
          <w:sz w:val="24"/>
          <w:szCs w:val="24"/>
        </w:rPr>
        <w:t xml:space="preserve">3.2. 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S</w:t>
      </w:r>
      <w:r>
        <w:rPr>
          <w:rFonts w:ascii="Candara" w:eastAsia="Candara" w:hAnsi="Candara" w:cs="Candara"/>
          <w:b/>
          <w:sz w:val="24"/>
          <w:szCs w:val="24"/>
        </w:rPr>
        <w:t>U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PR</w:t>
      </w:r>
      <w:r>
        <w:rPr>
          <w:rFonts w:ascii="Candara" w:eastAsia="Candara" w:hAnsi="Candara" w:cs="Candara"/>
          <w:b/>
          <w:sz w:val="24"/>
          <w:szCs w:val="24"/>
        </w:rPr>
        <w:t>AFA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b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z w:val="24"/>
          <w:szCs w:val="24"/>
        </w:rPr>
        <w:t>OCU</w:t>
      </w:r>
      <w:r>
        <w:rPr>
          <w:rFonts w:ascii="Candara" w:eastAsia="Candara" w:hAnsi="Candara" w:cs="Candara"/>
          <w:b/>
          <w:spacing w:val="2"/>
          <w:sz w:val="24"/>
          <w:szCs w:val="24"/>
        </w:rPr>
        <w:t>P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b/>
          <w:sz w:val="24"/>
          <w:szCs w:val="24"/>
        </w:rPr>
        <w:t xml:space="preserve">A, 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b/>
          <w:sz w:val="24"/>
          <w:szCs w:val="24"/>
        </w:rPr>
        <w:t>I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M</w:t>
      </w:r>
      <w:r>
        <w:rPr>
          <w:rFonts w:ascii="Candara" w:eastAsia="Candara" w:hAnsi="Candara" w:cs="Candara"/>
          <w:b/>
          <w:sz w:val="24"/>
          <w:szCs w:val="24"/>
        </w:rPr>
        <w:t>I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T</w:t>
      </w:r>
      <w:r>
        <w:rPr>
          <w:rFonts w:ascii="Candara" w:eastAsia="Candara" w:hAnsi="Candara" w:cs="Candara"/>
          <w:b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S</w:t>
      </w:r>
      <w:r>
        <w:rPr>
          <w:rFonts w:ascii="Candara" w:eastAsia="Candara" w:hAnsi="Candara" w:cs="Candara"/>
          <w:b/>
          <w:sz w:val="24"/>
          <w:szCs w:val="24"/>
        </w:rPr>
        <w:t>I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V</w:t>
      </w:r>
      <w:r>
        <w:rPr>
          <w:rFonts w:ascii="Candara" w:eastAsia="Candara" w:hAnsi="Candara" w:cs="Candara"/>
          <w:b/>
          <w:sz w:val="24"/>
          <w:szCs w:val="24"/>
        </w:rPr>
        <w:t>ECI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b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b/>
          <w:sz w:val="24"/>
          <w:szCs w:val="24"/>
        </w:rPr>
        <w:t>I</w:t>
      </w:r>
    </w:p>
    <w:p w:rsidR="006606B3" w:rsidRDefault="006606B3" w:rsidP="006606B3">
      <w:pPr>
        <w:spacing w:before="2"/>
        <w:ind w:left="1133"/>
        <w:rPr>
          <w:rFonts w:ascii="Candara" w:eastAsia="Candara" w:hAnsi="Candara" w:cs="Candara"/>
          <w:b/>
          <w:sz w:val="24"/>
          <w:szCs w:val="24"/>
        </w:rPr>
      </w:pPr>
    </w:p>
    <w:p w:rsidR="006606B3" w:rsidRDefault="006606B3" w:rsidP="006606B3">
      <w:pPr>
        <w:spacing w:before="2"/>
        <w:ind w:left="1133"/>
        <w:rPr>
          <w:rFonts w:ascii="Candara" w:eastAsia="Candara" w:hAnsi="Candara" w:cs="Candara"/>
          <w:b/>
          <w:sz w:val="24"/>
          <w:szCs w:val="24"/>
        </w:rPr>
      </w:pPr>
    </w:p>
    <w:p w:rsidR="006606B3" w:rsidRPr="006606B3" w:rsidRDefault="006606B3" w:rsidP="006606B3">
      <w:pPr>
        <w:spacing w:before="2"/>
        <w:ind w:left="1133"/>
        <w:rPr>
          <w:rFonts w:ascii="Candara" w:eastAsia="Candara" w:hAnsi="Candara" w:cs="Candara"/>
          <w:b/>
          <w:sz w:val="24"/>
          <w:szCs w:val="24"/>
        </w:rPr>
      </w:pPr>
    </w:p>
    <w:p w:rsidR="00DB080C" w:rsidRDefault="00B47EC3">
      <w:pPr>
        <w:spacing w:before="43" w:line="276" w:lineRule="auto"/>
        <w:ind w:left="1853" w:right="1469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pacing w:val="1"/>
          <w:sz w:val="24"/>
          <w:szCs w:val="24"/>
        </w:rPr>
        <w:lastRenderedPageBreak/>
        <w:t>I</w:t>
      </w:r>
      <w:r>
        <w:rPr>
          <w:rFonts w:ascii="Candara" w:eastAsia="Candara" w:hAnsi="Candara" w:cs="Candara"/>
          <w:sz w:val="24"/>
          <w:szCs w:val="24"/>
        </w:rPr>
        <w:t>mo</w:t>
      </w:r>
      <w:r>
        <w:rPr>
          <w:rFonts w:ascii="Candara" w:eastAsia="Candara" w:hAnsi="Candara" w:cs="Candara"/>
          <w:spacing w:val="1"/>
          <w:sz w:val="24"/>
          <w:szCs w:val="24"/>
        </w:rPr>
        <w:t>b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-2"/>
          <w:sz w:val="24"/>
          <w:szCs w:val="24"/>
        </w:rPr>
        <w:t>l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l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="005521CA">
        <w:rPr>
          <w:rFonts w:ascii="Candara" w:eastAsia="Candara" w:hAnsi="Candara" w:cs="Candara"/>
          <w:spacing w:val="1"/>
          <w:sz w:val="24"/>
          <w:szCs w:val="24"/>
        </w:rPr>
        <w:t>Torcatori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n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 xml:space="preserve">. </w:t>
      </w:r>
      <w:r w:rsidR="003B58BE">
        <w:rPr>
          <w:rFonts w:ascii="Candara" w:eastAsia="Candara" w:hAnsi="Candara" w:cs="Candara"/>
          <w:sz w:val="24"/>
          <w:szCs w:val="24"/>
        </w:rPr>
        <w:t>1</w:t>
      </w:r>
      <w:r>
        <w:rPr>
          <w:rFonts w:ascii="Candara" w:eastAsia="Candara" w:hAnsi="Candara" w:cs="Candara"/>
          <w:sz w:val="24"/>
          <w:szCs w:val="24"/>
        </w:rPr>
        <w:t xml:space="preserve">5 este 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l</w:t>
      </w:r>
      <w:r>
        <w:rPr>
          <w:rFonts w:ascii="Candara" w:eastAsia="Candara" w:hAnsi="Candara" w:cs="Candara"/>
          <w:spacing w:val="1"/>
          <w:sz w:val="24"/>
          <w:szCs w:val="24"/>
        </w:rPr>
        <w:t>iz</w:t>
      </w:r>
      <w:r>
        <w:rPr>
          <w:rFonts w:ascii="Candara" w:eastAsia="Candara" w:hAnsi="Candara" w:cs="Candara"/>
          <w:sz w:val="24"/>
          <w:szCs w:val="24"/>
        </w:rPr>
        <w:t>at</w:t>
      </w:r>
      <w:r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in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re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 xml:space="preserve">nt ca 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n</w:t>
      </w:r>
      <w:r>
        <w:rPr>
          <w:rFonts w:ascii="Candara" w:eastAsia="Candara" w:hAnsi="Candara" w:cs="Candara"/>
          <w:spacing w:val="-1"/>
          <w:sz w:val="24"/>
          <w:szCs w:val="24"/>
        </w:rPr>
        <w:t>c</w:t>
      </w:r>
      <w:r>
        <w:rPr>
          <w:rFonts w:ascii="Candara" w:eastAsia="Candara" w:hAnsi="Candara" w:cs="Candara"/>
          <w:sz w:val="24"/>
          <w:szCs w:val="24"/>
        </w:rPr>
        <w:t>inta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cu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ca</w:t>
      </w:r>
      <w:r>
        <w:rPr>
          <w:rFonts w:ascii="Candara" w:eastAsia="Candara" w:hAnsi="Candara" w:cs="Candara"/>
          <w:spacing w:val="-2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act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 xml:space="preserve">r </w:t>
      </w:r>
      <w:r w:rsidR="005521CA">
        <w:rPr>
          <w:rFonts w:ascii="Candara" w:eastAsia="Candara" w:hAnsi="Candara" w:cs="Candara"/>
          <w:sz w:val="24"/>
          <w:szCs w:val="24"/>
        </w:rPr>
        <w:t>locuibil</w:t>
      </w:r>
      <w:r>
        <w:rPr>
          <w:rFonts w:ascii="Candara" w:eastAsia="Candara" w:hAnsi="Candara" w:cs="Candara"/>
          <w:sz w:val="24"/>
          <w:szCs w:val="24"/>
        </w:rPr>
        <w:t>. . S</w:t>
      </w:r>
      <w:r>
        <w:rPr>
          <w:rFonts w:ascii="Candara" w:eastAsia="Candara" w:hAnsi="Candara" w:cs="Candara"/>
          <w:spacing w:val="1"/>
          <w:sz w:val="24"/>
          <w:szCs w:val="24"/>
        </w:rPr>
        <w:t>up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pacing w:val="-3"/>
          <w:sz w:val="24"/>
          <w:szCs w:val="24"/>
        </w:rPr>
        <w:t>a</w:t>
      </w:r>
      <w:r>
        <w:rPr>
          <w:rFonts w:ascii="Candara" w:eastAsia="Candara" w:hAnsi="Candara" w:cs="Candara"/>
          <w:sz w:val="24"/>
          <w:szCs w:val="24"/>
        </w:rPr>
        <w:t>fata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te</w:t>
      </w:r>
      <w:r>
        <w:rPr>
          <w:rFonts w:ascii="Candara" w:eastAsia="Candara" w:hAnsi="Candara" w:cs="Candara"/>
          <w:spacing w:val="-2"/>
          <w:sz w:val="24"/>
          <w:szCs w:val="24"/>
        </w:rPr>
        <w:t>r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nu</w:t>
      </w:r>
      <w:r>
        <w:rPr>
          <w:rFonts w:ascii="Candara" w:eastAsia="Candara" w:hAnsi="Candara" w:cs="Candara"/>
          <w:spacing w:val="1"/>
          <w:sz w:val="24"/>
          <w:szCs w:val="24"/>
        </w:rPr>
        <w:t>lu</w:t>
      </w:r>
      <w:r>
        <w:rPr>
          <w:rFonts w:ascii="Candara" w:eastAsia="Candara" w:hAnsi="Candara" w:cs="Candara"/>
          <w:sz w:val="24"/>
          <w:szCs w:val="24"/>
        </w:rPr>
        <w:t xml:space="preserve">i 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 xml:space="preserve">ste de </w:t>
      </w:r>
      <w:r w:rsidR="00FD00D7">
        <w:rPr>
          <w:rFonts w:ascii="Candara" w:eastAsia="Candara" w:hAnsi="Candara" w:cs="Candara"/>
          <w:sz w:val="24"/>
          <w:szCs w:val="24"/>
        </w:rPr>
        <w:t>648,0</w:t>
      </w:r>
      <w:r>
        <w:rPr>
          <w:rFonts w:ascii="Candara" w:eastAsia="Candara" w:hAnsi="Candara" w:cs="Candara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m</w:t>
      </w:r>
      <w:r>
        <w:rPr>
          <w:rFonts w:ascii="Candara" w:eastAsia="Candara" w:hAnsi="Candara" w:cs="Candara"/>
          <w:sz w:val="24"/>
          <w:szCs w:val="24"/>
        </w:rPr>
        <w:t>p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din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ac</w:t>
      </w:r>
      <w:r>
        <w:rPr>
          <w:rFonts w:ascii="Candara" w:eastAsia="Candara" w:hAnsi="Candara" w:cs="Candara"/>
          <w:spacing w:val="-3"/>
          <w:sz w:val="24"/>
          <w:szCs w:val="24"/>
        </w:rPr>
        <w:t>t</w:t>
      </w:r>
      <w:r>
        <w:rPr>
          <w:rFonts w:ascii="Candara" w:eastAsia="Candara" w:hAnsi="Candara" w:cs="Candara"/>
          <w:sz w:val="24"/>
          <w:szCs w:val="24"/>
        </w:rPr>
        <w:t>e si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="00FD00D7">
        <w:rPr>
          <w:rFonts w:ascii="Candara" w:eastAsia="Candara" w:hAnsi="Candara" w:cs="Candara"/>
          <w:sz w:val="24"/>
          <w:szCs w:val="24"/>
        </w:rPr>
        <w:t>648,0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mp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2"/>
          <w:sz w:val="24"/>
          <w:szCs w:val="24"/>
        </w:rPr>
        <w:t>d</w:t>
      </w:r>
      <w:r>
        <w:rPr>
          <w:rFonts w:ascii="Candara" w:eastAsia="Candara" w:hAnsi="Candara" w:cs="Candara"/>
          <w:sz w:val="24"/>
          <w:szCs w:val="24"/>
        </w:rPr>
        <w:t>in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mas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pacing w:val="-3"/>
          <w:sz w:val="24"/>
          <w:szCs w:val="24"/>
        </w:rPr>
        <w:t>a</w:t>
      </w:r>
      <w:r>
        <w:rPr>
          <w:rFonts w:ascii="Candara" w:eastAsia="Candara" w:hAnsi="Candara" w:cs="Candara"/>
          <w:sz w:val="24"/>
          <w:szCs w:val="24"/>
        </w:rPr>
        <w:t>tori.</w:t>
      </w:r>
    </w:p>
    <w:p w:rsidR="00AC6719" w:rsidRDefault="00AC6719">
      <w:pPr>
        <w:spacing w:before="43" w:line="276" w:lineRule="auto"/>
        <w:ind w:left="1853" w:right="1469"/>
        <w:rPr>
          <w:rFonts w:ascii="Candara" w:eastAsia="Candara" w:hAnsi="Candara" w:cs="Candara"/>
          <w:sz w:val="24"/>
          <w:szCs w:val="24"/>
        </w:rPr>
      </w:pPr>
    </w:p>
    <w:p w:rsidR="00DB080C" w:rsidRDefault="00B47EC3">
      <w:pPr>
        <w:spacing w:before="1" w:line="275" w:lineRule="auto"/>
        <w:ind w:left="1853" w:right="1220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 xml:space="preserve">n 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n</w:t>
      </w:r>
      <w:r>
        <w:rPr>
          <w:rFonts w:ascii="Candara" w:eastAsia="Candara" w:hAnsi="Candara" w:cs="Candara"/>
          <w:spacing w:val="-1"/>
          <w:sz w:val="24"/>
          <w:szCs w:val="24"/>
        </w:rPr>
        <w:t>c</w:t>
      </w:r>
      <w:r>
        <w:rPr>
          <w:rFonts w:ascii="Candara" w:eastAsia="Candara" w:hAnsi="Candara" w:cs="Candara"/>
          <w:sz w:val="24"/>
          <w:szCs w:val="24"/>
        </w:rPr>
        <w:t>inta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se afla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="00FD00D7">
        <w:rPr>
          <w:rFonts w:ascii="Candara" w:eastAsia="Candara" w:hAnsi="Candara" w:cs="Candara"/>
          <w:spacing w:val="1"/>
          <w:sz w:val="24"/>
          <w:szCs w:val="24"/>
        </w:rPr>
        <w:t>o</w:t>
      </w:r>
      <w:r>
        <w:rPr>
          <w:rFonts w:ascii="Candara" w:eastAsia="Candara" w:hAnsi="Candara" w:cs="Candara"/>
          <w:sz w:val="24"/>
          <w:szCs w:val="24"/>
        </w:rPr>
        <w:t xml:space="preserve"> </w:t>
      </w:r>
      <w:r w:rsidR="00FD00D7">
        <w:rPr>
          <w:rFonts w:ascii="Candara" w:eastAsia="Candara" w:hAnsi="Candara" w:cs="Candara"/>
          <w:spacing w:val="-3"/>
          <w:sz w:val="24"/>
          <w:szCs w:val="24"/>
        </w:rPr>
        <w:t>constructive</w:t>
      </w:r>
      <w:r w:rsidR="00FD00D7">
        <w:rPr>
          <w:rFonts w:ascii="Candara" w:eastAsia="Candara" w:hAnsi="Candara" w:cs="Candara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cu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</w:t>
      </w:r>
      <w:r>
        <w:rPr>
          <w:rFonts w:ascii="Candara" w:eastAsia="Candara" w:hAnsi="Candara" w:cs="Candara"/>
          <w:spacing w:val="1"/>
          <w:sz w:val="24"/>
          <w:szCs w:val="24"/>
        </w:rPr>
        <w:t>up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af</w:t>
      </w:r>
      <w:r w:rsidR="00FD00D7">
        <w:rPr>
          <w:rFonts w:ascii="Candara" w:eastAsia="Candara" w:hAnsi="Candara" w:cs="Candara"/>
          <w:spacing w:val="-1"/>
          <w:sz w:val="24"/>
          <w:szCs w:val="24"/>
        </w:rPr>
        <w:t>a</w:t>
      </w:r>
      <w:r>
        <w:rPr>
          <w:rFonts w:ascii="Candara" w:eastAsia="Candara" w:hAnsi="Candara" w:cs="Candara"/>
          <w:sz w:val="24"/>
          <w:szCs w:val="24"/>
        </w:rPr>
        <w:t>t</w:t>
      </w:r>
      <w:r w:rsidR="00FD00D7">
        <w:rPr>
          <w:rFonts w:ascii="Candara" w:eastAsia="Candara" w:hAnsi="Candara" w:cs="Candara"/>
          <w:sz w:val="24"/>
          <w:szCs w:val="24"/>
        </w:rPr>
        <w:t xml:space="preserve">a </w:t>
      </w:r>
      <w:r>
        <w:rPr>
          <w:rFonts w:ascii="Candara" w:eastAsia="Candara" w:hAnsi="Candara" w:cs="Candara"/>
          <w:spacing w:val="-3"/>
          <w:sz w:val="24"/>
          <w:szCs w:val="24"/>
        </w:rPr>
        <w:t>c</w:t>
      </w:r>
      <w:r>
        <w:rPr>
          <w:rFonts w:ascii="Candara" w:eastAsia="Candara" w:hAnsi="Candara" w:cs="Candara"/>
          <w:sz w:val="24"/>
          <w:szCs w:val="24"/>
        </w:rPr>
        <w:t>onst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t</w:t>
      </w:r>
      <w:r w:rsidR="00FD00D7">
        <w:rPr>
          <w:rFonts w:ascii="Candara" w:eastAsia="Candara" w:hAnsi="Candara" w:cs="Candara"/>
          <w:sz w:val="24"/>
          <w:szCs w:val="24"/>
        </w:rPr>
        <w:t>a  de</w:t>
      </w:r>
      <w:r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 w:rsidR="00FD00D7">
        <w:rPr>
          <w:rFonts w:ascii="Candara" w:eastAsia="Candara" w:hAnsi="Candara" w:cs="Candara"/>
          <w:sz w:val="24"/>
          <w:szCs w:val="24"/>
        </w:rPr>
        <w:t>153,10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m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,</w:t>
      </w:r>
      <w:r>
        <w:rPr>
          <w:rFonts w:ascii="Candara" w:eastAsia="Candara" w:hAnsi="Candara" w:cs="Candara"/>
          <w:spacing w:val="4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A</w:t>
      </w:r>
      <w:r>
        <w:rPr>
          <w:rFonts w:ascii="Candara" w:eastAsia="Candara" w:hAnsi="Candara" w:cs="Candara"/>
          <w:spacing w:val="-3"/>
          <w:sz w:val="24"/>
          <w:szCs w:val="24"/>
        </w:rPr>
        <w:t>c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 w:rsidR="00FD00D7">
        <w:rPr>
          <w:rFonts w:ascii="Candara" w:eastAsia="Candara" w:hAnsi="Candara" w:cs="Candara"/>
          <w:spacing w:val="-1"/>
          <w:sz w:val="24"/>
          <w:szCs w:val="24"/>
        </w:rPr>
        <w:t>a</w:t>
      </w:r>
      <w:r>
        <w:rPr>
          <w:rFonts w:ascii="Candara" w:eastAsia="Candara" w:hAnsi="Candara" w:cs="Candara"/>
          <w:sz w:val="24"/>
          <w:szCs w:val="24"/>
        </w:rPr>
        <w:t xml:space="preserve">sta </w:t>
      </w:r>
      <w:r w:rsidR="00FD00D7">
        <w:rPr>
          <w:rFonts w:ascii="Candara" w:eastAsia="Candara" w:hAnsi="Candara" w:cs="Candara"/>
          <w:sz w:val="24"/>
          <w:szCs w:val="24"/>
        </w:rPr>
        <w:t>este</w:t>
      </w:r>
      <w:r>
        <w:rPr>
          <w:rFonts w:ascii="Candara" w:eastAsia="Candara" w:hAnsi="Candara" w:cs="Candara"/>
          <w:sz w:val="24"/>
          <w:szCs w:val="24"/>
        </w:rPr>
        <w:t xml:space="preserve"> </w:t>
      </w:r>
      <w:r w:rsidR="00FD00D7">
        <w:rPr>
          <w:rFonts w:ascii="Candara" w:eastAsia="Candara" w:hAnsi="Candara" w:cs="Candara"/>
          <w:spacing w:val="-1"/>
          <w:sz w:val="24"/>
          <w:szCs w:val="24"/>
        </w:rPr>
        <w:t>amplasata in zona estica a amplasamentului,</w:t>
      </w:r>
      <w:r>
        <w:rPr>
          <w:rFonts w:ascii="Candara" w:eastAsia="Candara" w:hAnsi="Candara" w:cs="Candara"/>
          <w:sz w:val="24"/>
          <w:szCs w:val="24"/>
        </w:rPr>
        <w:t xml:space="preserve"> </w:t>
      </w:r>
      <w:r w:rsidR="00FD00D7">
        <w:rPr>
          <w:rFonts w:ascii="Candara" w:eastAsia="Candara" w:hAnsi="Candara" w:cs="Candara"/>
          <w:sz w:val="24"/>
          <w:szCs w:val="24"/>
        </w:rPr>
        <w:t xml:space="preserve">relativ in apropierea </w:t>
      </w:r>
      <w:r>
        <w:rPr>
          <w:rFonts w:ascii="Candara" w:eastAsia="Candara" w:hAnsi="Candara" w:cs="Candara"/>
          <w:sz w:val="24"/>
          <w:szCs w:val="24"/>
        </w:rPr>
        <w:t xml:space="preserve">  l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m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t</w:t>
      </w:r>
      <w:r w:rsidR="00FD00D7">
        <w:rPr>
          <w:rFonts w:ascii="Candara" w:eastAsia="Candara" w:hAnsi="Candara" w:cs="Candara"/>
          <w:sz w:val="24"/>
          <w:szCs w:val="24"/>
        </w:rPr>
        <w:t xml:space="preserve">ei </w:t>
      </w:r>
      <w:r>
        <w:rPr>
          <w:rFonts w:ascii="Candara" w:eastAsia="Candara" w:hAnsi="Candara" w:cs="Candara"/>
          <w:sz w:val="24"/>
          <w:szCs w:val="24"/>
        </w:rPr>
        <w:t xml:space="preserve">de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o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-3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tate</w:t>
      </w:r>
      <w:r w:rsidR="00FD00D7">
        <w:rPr>
          <w:rFonts w:ascii="Candara" w:eastAsia="Candara" w:hAnsi="Candara" w:cs="Candara"/>
          <w:sz w:val="24"/>
          <w:szCs w:val="24"/>
        </w:rPr>
        <w:t>,dar respectind codul civil</w:t>
      </w:r>
      <w:r>
        <w:rPr>
          <w:rFonts w:ascii="Candara" w:eastAsia="Candara" w:hAnsi="Candara" w:cs="Candara"/>
          <w:sz w:val="24"/>
          <w:szCs w:val="24"/>
        </w:rPr>
        <w:t>.</w:t>
      </w:r>
    </w:p>
    <w:p w:rsidR="00DB080C" w:rsidRDefault="00B47EC3">
      <w:pPr>
        <w:spacing w:line="280" w:lineRule="exact"/>
        <w:ind w:left="113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b/>
          <w:position w:val="1"/>
          <w:sz w:val="24"/>
          <w:szCs w:val="24"/>
        </w:rPr>
        <w:t>3.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3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. SU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PR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AFA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T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D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T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R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EN CO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NS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TR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UI</w:t>
      </w:r>
      <w:r>
        <w:rPr>
          <w:rFonts w:ascii="Candara" w:eastAsia="Candara" w:hAnsi="Candara" w:cs="Candara"/>
          <w:b/>
          <w:spacing w:val="2"/>
          <w:position w:val="1"/>
          <w:sz w:val="24"/>
          <w:szCs w:val="24"/>
        </w:rPr>
        <w:t>T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S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I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S</w:t>
      </w:r>
      <w:r>
        <w:rPr>
          <w:rFonts w:ascii="Candara" w:eastAsia="Candara" w:hAnsi="Candara" w:cs="Candara"/>
          <w:b/>
          <w:spacing w:val="-2"/>
          <w:position w:val="1"/>
          <w:sz w:val="24"/>
          <w:szCs w:val="24"/>
        </w:rPr>
        <w:t>U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P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R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AFE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T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D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5"/>
          <w:position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T</w:t>
      </w:r>
      <w:r>
        <w:rPr>
          <w:rFonts w:ascii="Candara" w:eastAsia="Candara" w:hAnsi="Candara" w:cs="Candara"/>
          <w:b/>
          <w:spacing w:val="-2"/>
          <w:position w:val="1"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R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 xml:space="preserve">EN 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L</w:t>
      </w:r>
      <w:r>
        <w:rPr>
          <w:rFonts w:ascii="Candara" w:eastAsia="Candara" w:hAnsi="Candara" w:cs="Candara"/>
          <w:b/>
          <w:spacing w:val="-2"/>
          <w:position w:val="1"/>
          <w:sz w:val="24"/>
          <w:szCs w:val="24"/>
        </w:rPr>
        <w:t>I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B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R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E</w:t>
      </w:r>
    </w:p>
    <w:p w:rsidR="00DB080C" w:rsidRDefault="00B47EC3">
      <w:pPr>
        <w:spacing w:before="45" w:line="275" w:lineRule="auto"/>
        <w:ind w:left="1853" w:right="1241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z w:val="24"/>
          <w:szCs w:val="24"/>
        </w:rPr>
        <w:t>La data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la</w:t>
      </w:r>
      <w:r>
        <w:rPr>
          <w:rFonts w:ascii="Candara" w:eastAsia="Candara" w:hAnsi="Candara" w:cs="Candara"/>
          <w:spacing w:val="1"/>
          <w:sz w:val="24"/>
          <w:szCs w:val="24"/>
        </w:rPr>
        <w:t>b</w:t>
      </w:r>
      <w:r>
        <w:rPr>
          <w:rFonts w:ascii="Candara" w:eastAsia="Candara" w:hAnsi="Candara" w:cs="Candara"/>
          <w:sz w:val="24"/>
          <w:szCs w:val="24"/>
        </w:rPr>
        <w:t>o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ii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re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nt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l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.U</w:t>
      </w:r>
      <w:r>
        <w:rPr>
          <w:rFonts w:ascii="Candara" w:eastAsia="Candara" w:hAnsi="Candara" w:cs="Candara"/>
          <w:spacing w:val="2"/>
          <w:sz w:val="24"/>
          <w:szCs w:val="24"/>
        </w:rPr>
        <w:t>.</w:t>
      </w:r>
      <w:r>
        <w:rPr>
          <w:rFonts w:ascii="Candara" w:eastAsia="Candara" w:hAnsi="Candara" w:cs="Candara"/>
          <w:sz w:val="24"/>
          <w:szCs w:val="24"/>
        </w:rPr>
        <w:t>Z. te</w:t>
      </w:r>
      <w:r>
        <w:rPr>
          <w:rFonts w:ascii="Candara" w:eastAsia="Candara" w:hAnsi="Candara" w:cs="Candara"/>
          <w:spacing w:val="-1"/>
          <w:sz w:val="24"/>
          <w:szCs w:val="24"/>
        </w:rPr>
        <w:t>re</w:t>
      </w:r>
      <w:r>
        <w:rPr>
          <w:rFonts w:ascii="Candara" w:eastAsia="Candara" w:hAnsi="Candara" w:cs="Candara"/>
          <w:sz w:val="24"/>
          <w:szCs w:val="24"/>
        </w:rPr>
        <w:t>n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sz w:val="24"/>
          <w:szCs w:val="24"/>
        </w:rPr>
        <w:t>e s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nt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al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l</w:t>
      </w:r>
      <w:r>
        <w:rPr>
          <w:rFonts w:ascii="Candara" w:eastAsia="Candara" w:hAnsi="Candara" w:cs="Candara"/>
          <w:spacing w:val="-2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b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r de const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cti</w:t>
      </w:r>
      <w:r>
        <w:rPr>
          <w:rFonts w:ascii="Candara" w:eastAsia="Candara" w:hAnsi="Candara" w:cs="Candara"/>
          <w:spacing w:val="2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, d</w:t>
      </w:r>
      <w:r>
        <w:rPr>
          <w:rFonts w:ascii="Candara" w:eastAsia="Candara" w:hAnsi="Candara" w:cs="Candara"/>
          <w:spacing w:val="-1"/>
          <w:sz w:val="24"/>
          <w:szCs w:val="24"/>
        </w:rPr>
        <w:t>u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a c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m am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sc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is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sz w:val="24"/>
          <w:szCs w:val="24"/>
        </w:rPr>
        <w:t>te</w:t>
      </w:r>
      <w:r>
        <w:rPr>
          <w:rFonts w:ascii="Candara" w:eastAsia="Candara" w:hAnsi="Candara" w:cs="Candara"/>
          <w:spacing w:val="-2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ior.</w:t>
      </w:r>
    </w:p>
    <w:p w:rsidR="00DB080C" w:rsidRDefault="00B47EC3">
      <w:pPr>
        <w:spacing w:before="1" w:line="275" w:lineRule="auto"/>
        <w:ind w:left="1853" w:right="1388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 xml:space="preserve">n 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>ona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de s</w:t>
      </w:r>
      <w:r>
        <w:rPr>
          <w:rFonts w:ascii="Candara" w:eastAsia="Candara" w:hAnsi="Candara" w:cs="Candara"/>
          <w:spacing w:val="-2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diu nu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1"/>
          <w:sz w:val="24"/>
          <w:szCs w:val="24"/>
        </w:rPr>
        <w:t>ex</w:t>
      </w:r>
      <w:r>
        <w:rPr>
          <w:rFonts w:ascii="Candara" w:eastAsia="Candara" w:hAnsi="Candara" w:cs="Candara"/>
          <w:spacing w:val="-2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sta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p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c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le fa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a constr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cti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, ac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stea f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ind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oc</w:t>
      </w:r>
      <w:r>
        <w:rPr>
          <w:rFonts w:ascii="Candara" w:eastAsia="Candara" w:hAnsi="Candara" w:cs="Candara"/>
          <w:spacing w:val="-1"/>
          <w:sz w:val="24"/>
          <w:szCs w:val="24"/>
        </w:rPr>
        <w:t>u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2"/>
          <w:sz w:val="24"/>
          <w:szCs w:val="24"/>
        </w:rPr>
        <w:t>t</w:t>
      </w:r>
      <w:r>
        <w:rPr>
          <w:rFonts w:ascii="Candara" w:eastAsia="Candara" w:hAnsi="Candara" w:cs="Candara"/>
          <w:sz w:val="24"/>
          <w:szCs w:val="24"/>
        </w:rPr>
        <w:t xml:space="preserve">e de </w:t>
      </w:r>
      <w:r>
        <w:rPr>
          <w:rFonts w:ascii="Candara" w:eastAsia="Candara" w:hAnsi="Candara" w:cs="Candara"/>
          <w:spacing w:val="-1"/>
          <w:sz w:val="24"/>
          <w:szCs w:val="24"/>
        </w:rPr>
        <w:t>re</w:t>
      </w:r>
      <w:r>
        <w:rPr>
          <w:rFonts w:ascii="Candara" w:eastAsia="Candara" w:hAnsi="Candara" w:cs="Candara"/>
          <w:sz w:val="24"/>
          <w:szCs w:val="24"/>
        </w:rPr>
        <w:t>g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la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cu const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ctii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am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lasate</w:t>
      </w:r>
      <w:r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e aliniamentul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la</w:t>
      </w:r>
      <w:r>
        <w:rPr>
          <w:rFonts w:ascii="Candara" w:eastAsia="Candara" w:hAnsi="Candara" w:cs="Candara"/>
          <w:spacing w:val="3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ada.</w:t>
      </w:r>
    </w:p>
    <w:p w:rsidR="00DB080C" w:rsidRDefault="00B47EC3">
      <w:pPr>
        <w:ind w:left="113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b/>
          <w:sz w:val="24"/>
          <w:szCs w:val="24"/>
        </w:rPr>
        <w:t>3.4. CA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>
        <w:rPr>
          <w:rFonts w:ascii="Candara" w:eastAsia="Candara" w:hAnsi="Candara" w:cs="Candara"/>
          <w:b/>
          <w:sz w:val="24"/>
          <w:szCs w:val="24"/>
        </w:rPr>
        <w:t>ACT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ER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>U</w:t>
      </w:r>
      <w:r>
        <w:rPr>
          <w:rFonts w:ascii="Candara" w:eastAsia="Candara" w:hAnsi="Candara" w:cs="Candara"/>
          <w:b/>
          <w:sz w:val="24"/>
          <w:szCs w:val="24"/>
        </w:rPr>
        <w:t>L</w:t>
      </w:r>
      <w:r>
        <w:rPr>
          <w:rFonts w:ascii="Candara" w:eastAsia="Candara" w:hAnsi="Candara" w:cs="Candara"/>
          <w:b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Z</w:t>
      </w:r>
      <w:r>
        <w:rPr>
          <w:rFonts w:ascii="Candara" w:eastAsia="Candara" w:hAnsi="Candara" w:cs="Candara"/>
          <w:b/>
          <w:sz w:val="24"/>
          <w:szCs w:val="24"/>
        </w:rPr>
        <w:t>ON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>E</w:t>
      </w:r>
      <w:r>
        <w:rPr>
          <w:rFonts w:ascii="Candara" w:eastAsia="Candara" w:hAnsi="Candara" w:cs="Candara"/>
          <w:b/>
          <w:sz w:val="24"/>
          <w:szCs w:val="24"/>
        </w:rPr>
        <w:t>I</w:t>
      </w:r>
    </w:p>
    <w:p w:rsidR="00DB080C" w:rsidRDefault="00B47EC3">
      <w:pPr>
        <w:spacing w:before="45" w:line="276" w:lineRule="auto"/>
        <w:ind w:left="1853" w:right="1291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z w:val="24"/>
          <w:szCs w:val="24"/>
        </w:rPr>
        <w:t>Zona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act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alme</w:t>
      </w:r>
      <w:r>
        <w:rPr>
          <w:rFonts w:ascii="Candara" w:eastAsia="Candara" w:hAnsi="Candara" w:cs="Candara"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sz w:val="24"/>
          <w:szCs w:val="24"/>
        </w:rPr>
        <w:t>te 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 xml:space="preserve">e 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n ca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act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r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pacing w:val="2"/>
          <w:sz w:val="24"/>
          <w:szCs w:val="24"/>
        </w:rPr>
        <w:t>t</w:t>
      </w:r>
      <w:r>
        <w:rPr>
          <w:rFonts w:ascii="Candara" w:eastAsia="Candara" w:hAnsi="Candara" w:cs="Candara"/>
          <w:spacing w:val="-1"/>
          <w:sz w:val="24"/>
          <w:szCs w:val="24"/>
        </w:rPr>
        <w:t>er</w:t>
      </w:r>
      <w:r>
        <w:rPr>
          <w:rFonts w:ascii="Candara" w:eastAsia="Candara" w:hAnsi="Candara" w:cs="Candara"/>
          <w:sz w:val="24"/>
          <w:szCs w:val="24"/>
        </w:rPr>
        <w:t>ogen si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st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ct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2"/>
          <w:sz w:val="24"/>
          <w:szCs w:val="24"/>
        </w:rPr>
        <w:t>t</w:t>
      </w:r>
      <w:r>
        <w:rPr>
          <w:rFonts w:ascii="Candara" w:eastAsia="Candara" w:hAnsi="Candara" w:cs="Candara"/>
          <w:sz w:val="24"/>
          <w:szCs w:val="24"/>
        </w:rPr>
        <w:t xml:space="preserve">. </w:t>
      </w:r>
      <w:r>
        <w:rPr>
          <w:rFonts w:ascii="Candara" w:eastAsia="Candara" w:hAnsi="Candara" w:cs="Candara"/>
          <w:spacing w:val="1"/>
          <w:sz w:val="24"/>
          <w:szCs w:val="24"/>
        </w:rPr>
        <w:t>A</w:t>
      </w:r>
      <w:r>
        <w:rPr>
          <w:rFonts w:ascii="Candara" w:eastAsia="Candara" w:hAnsi="Candara" w:cs="Candara"/>
          <w:sz w:val="24"/>
          <w:szCs w:val="24"/>
        </w:rPr>
        <w:t>c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ste ca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pacing w:val="2"/>
          <w:sz w:val="24"/>
          <w:szCs w:val="24"/>
        </w:rPr>
        <w:t>a</w:t>
      </w:r>
      <w:r>
        <w:rPr>
          <w:rFonts w:ascii="Candara" w:eastAsia="Candara" w:hAnsi="Candara" w:cs="Candara"/>
          <w:sz w:val="24"/>
          <w:szCs w:val="24"/>
        </w:rPr>
        <w:t>ct</w:t>
      </w:r>
      <w:r>
        <w:rPr>
          <w:rFonts w:ascii="Candara" w:eastAsia="Candara" w:hAnsi="Candara" w:cs="Candara"/>
          <w:spacing w:val="-1"/>
          <w:sz w:val="24"/>
          <w:szCs w:val="24"/>
        </w:rPr>
        <w:t>er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s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ci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nt date atat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de f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n</w:t>
      </w:r>
      <w:r>
        <w:rPr>
          <w:rFonts w:ascii="Candara" w:eastAsia="Candara" w:hAnsi="Candara" w:cs="Candara"/>
          <w:spacing w:val="-1"/>
          <w:sz w:val="24"/>
          <w:szCs w:val="24"/>
        </w:rPr>
        <w:t>c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>iu</w:t>
      </w:r>
      <w:r>
        <w:rPr>
          <w:rFonts w:ascii="Candara" w:eastAsia="Candara" w:hAnsi="Candara" w:cs="Candara"/>
          <w:sz w:val="24"/>
          <w:szCs w:val="24"/>
        </w:rPr>
        <w:t>ni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–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dive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 xml:space="preserve">se,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o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nind de la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c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le de nat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a come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cia</w:t>
      </w:r>
      <w:r>
        <w:rPr>
          <w:rFonts w:ascii="Candara" w:eastAsia="Candara" w:hAnsi="Candara" w:cs="Candara"/>
          <w:spacing w:val="2"/>
          <w:sz w:val="24"/>
          <w:szCs w:val="24"/>
        </w:rPr>
        <w:t>l</w:t>
      </w:r>
      <w:r>
        <w:rPr>
          <w:rFonts w:ascii="Candara" w:eastAsia="Candara" w:hAnsi="Candara" w:cs="Candara"/>
          <w:sz w:val="24"/>
          <w:szCs w:val="24"/>
        </w:rPr>
        <w:t xml:space="preserve">a </w:t>
      </w:r>
      <w:r w:rsidR="00FD00D7">
        <w:rPr>
          <w:rFonts w:ascii="Candara" w:eastAsia="Candara" w:hAnsi="Candara" w:cs="Candara"/>
          <w:sz w:val="24"/>
          <w:szCs w:val="24"/>
        </w:rPr>
        <w:t>,dar si locuinte ,</w:t>
      </w:r>
      <w:r>
        <w:rPr>
          <w:rFonts w:ascii="Candara" w:eastAsia="Candara" w:hAnsi="Candara" w:cs="Candara"/>
          <w:sz w:val="24"/>
          <w:szCs w:val="24"/>
        </w:rPr>
        <w:t>ca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e s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nt c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le mai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p</w:t>
      </w:r>
      <w:r>
        <w:rPr>
          <w:rFonts w:ascii="Candara" w:eastAsia="Candara" w:hAnsi="Candara" w:cs="Candara"/>
          <w:spacing w:val="-1"/>
          <w:sz w:val="24"/>
          <w:szCs w:val="24"/>
        </w:rPr>
        <w:t>re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nt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 xml:space="preserve">,  de </w:t>
      </w:r>
      <w:r>
        <w:rPr>
          <w:rFonts w:ascii="Candara" w:eastAsia="Candara" w:hAnsi="Candara" w:cs="Candara"/>
          <w:spacing w:val="-2"/>
          <w:sz w:val="24"/>
          <w:szCs w:val="24"/>
        </w:rPr>
        <w:t>t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ol</w:t>
      </w:r>
      <w:r>
        <w:rPr>
          <w:rFonts w:ascii="Candara" w:eastAsia="Candara" w:hAnsi="Candara" w:cs="Candara"/>
          <w:spacing w:val="1"/>
          <w:sz w:val="24"/>
          <w:szCs w:val="24"/>
        </w:rPr>
        <w:t>o</w:t>
      </w:r>
      <w:r>
        <w:rPr>
          <w:rFonts w:ascii="Candara" w:eastAsia="Candara" w:hAnsi="Candara" w:cs="Candara"/>
          <w:spacing w:val="-2"/>
          <w:sz w:val="24"/>
          <w:szCs w:val="24"/>
        </w:rPr>
        <w:t>g</w:t>
      </w:r>
      <w:r>
        <w:rPr>
          <w:rFonts w:ascii="Candara" w:eastAsia="Candara" w:hAnsi="Candara" w:cs="Candara"/>
          <w:sz w:val="24"/>
          <w:szCs w:val="24"/>
        </w:rPr>
        <w:t>ie</w:t>
      </w:r>
      <w:r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dive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sa (</w:t>
      </w:r>
      <w:r>
        <w:rPr>
          <w:rFonts w:ascii="Candara" w:eastAsia="Candara" w:hAnsi="Candara" w:cs="Candara"/>
          <w:spacing w:val="-1"/>
          <w:sz w:val="24"/>
          <w:szCs w:val="24"/>
        </w:rPr>
        <w:t>c</w:t>
      </w:r>
      <w:r>
        <w:rPr>
          <w:rFonts w:ascii="Candara" w:eastAsia="Candara" w:hAnsi="Candara" w:cs="Candara"/>
          <w:sz w:val="24"/>
          <w:szCs w:val="24"/>
        </w:rPr>
        <w:t>ole</w:t>
      </w:r>
      <w:r>
        <w:rPr>
          <w:rFonts w:ascii="Candara" w:eastAsia="Candara" w:hAnsi="Candara" w:cs="Candara"/>
          <w:spacing w:val="-1"/>
          <w:sz w:val="24"/>
          <w:szCs w:val="24"/>
        </w:rPr>
        <w:t>c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ve si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indiv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d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al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)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–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cat si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de</w:t>
      </w:r>
      <w:r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morfo</w:t>
      </w:r>
      <w:r>
        <w:rPr>
          <w:rFonts w:ascii="Candara" w:eastAsia="Candara" w:hAnsi="Candara" w:cs="Candara"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sz w:val="24"/>
          <w:szCs w:val="24"/>
        </w:rPr>
        <w:t>og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c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lelor si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a constr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cti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lor</w:t>
      </w:r>
      <w:r>
        <w:rPr>
          <w:rFonts w:ascii="Candara" w:eastAsia="Candara" w:hAnsi="Candara" w:cs="Candara"/>
          <w:spacing w:val="4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–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dive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sa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ca gabari</w:t>
      </w:r>
      <w:r>
        <w:rPr>
          <w:rFonts w:ascii="Candara" w:eastAsia="Candara" w:hAnsi="Candara" w:cs="Candara"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sz w:val="24"/>
          <w:szCs w:val="24"/>
        </w:rPr>
        <w:t>/vol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m</w:t>
      </w:r>
      <w:r>
        <w:rPr>
          <w:rFonts w:ascii="Candara" w:eastAsia="Candara" w:hAnsi="Candara" w:cs="Candara"/>
          <w:spacing w:val="1"/>
          <w:sz w:val="24"/>
          <w:szCs w:val="24"/>
        </w:rPr>
        <w:t>/</w:t>
      </w:r>
      <w:r>
        <w:rPr>
          <w:rFonts w:ascii="Candara" w:eastAsia="Candara" w:hAnsi="Candara" w:cs="Candara"/>
          <w:spacing w:val="-1"/>
          <w:sz w:val="24"/>
          <w:szCs w:val="24"/>
        </w:rPr>
        <w:t>re</w:t>
      </w:r>
      <w:r>
        <w:rPr>
          <w:rFonts w:ascii="Candara" w:eastAsia="Candara" w:hAnsi="Candara" w:cs="Candara"/>
          <w:sz w:val="24"/>
          <w:szCs w:val="24"/>
        </w:rPr>
        <w:t>gim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de</w:t>
      </w:r>
      <w:r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inalt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me</w:t>
      </w:r>
      <w:r>
        <w:rPr>
          <w:rFonts w:ascii="Candara" w:eastAsia="Candara" w:hAnsi="Candara" w:cs="Candara"/>
          <w:spacing w:val="3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–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de</w:t>
      </w:r>
      <w:r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front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sz w:val="24"/>
          <w:szCs w:val="24"/>
        </w:rPr>
        <w:t>e const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sz w:val="24"/>
          <w:szCs w:val="24"/>
        </w:rPr>
        <w:t>e d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st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ct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ate ca</w:t>
      </w:r>
      <w:r>
        <w:rPr>
          <w:rFonts w:ascii="Candara" w:eastAsia="Candara" w:hAnsi="Candara" w:cs="Candara"/>
          <w:spacing w:val="-2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e vor n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c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s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ta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inte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v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ntii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u</w:t>
      </w:r>
      <w:r>
        <w:rPr>
          <w:rFonts w:ascii="Candara" w:eastAsia="Candara" w:hAnsi="Candara" w:cs="Candara"/>
          <w:sz w:val="24"/>
          <w:szCs w:val="24"/>
        </w:rPr>
        <w:t>lte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ioar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.</w:t>
      </w:r>
    </w:p>
    <w:p w:rsidR="00DB080C" w:rsidRDefault="00B47EC3">
      <w:pPr>
        <w:spacing w:line="280" w:lineRule="exact"/>
        <w:ind w:left="113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b/>
          <w:position w:val="1"/>
          <w:sz w:val="24"/>
          <w:szCs w:val="24"/>
        </w:rPr>
        <w:t>3.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5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 xml:space="preserve">. 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T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I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P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 xml:space="preserve">UL 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D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P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R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O</w:t>
      </w:r>
      <w:r>
        <w:rPr>
          <w:rFonts w:ascii="Candara" w:eastAsia="Candara" w:hAnsi="Candara" w:cs="Candara"/>
          <w:b/>
          <w:spacing w:val="2"/>
          <w:position w:val="1"/>
          <w:sz w:val="24"/>
          <w:szCs w:val="24"/>
        </w:rPr>
        <w:t>P</w:t>
      </w:r>
      <w:r>
        <w:rPr>
          <w:rFonts w:ascii="Candara" w:eastAsia="Candara" w:hAnsi="Candara" w:cs="Candara"/>
          <w:b/>
          <w:spacing w:val="-2"/>
          <w:position w:val="1"/>
          <w:sz w:val="24"/>
          <w:szCs w:val="24"/>
        </w:rPr>
        <w:t>I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T</w:t>
      </w:r>
      <w:r>
        <w:rPr>
          <w:rFonts w:ascii="Candara" w:eastAsia="Candara" w:hAnsi="Candara" w:cs="Candara"/>
          <w:b/>
          <w:spacing w:val="-2"/>
          <w:position w:val="1"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T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S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U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P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R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T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R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N</w:t>
      </w:r>
      <w:r>
        <w:rPr>
          <w:rFonts w:ascii="Candara" w:eastAsia="Candara" w:hAnsi="Candara" w:cs="Candara"/>
          <w:b/>
          <w:spacing w:val="-2"/>
          <w:position w:val="1"/>
          <w:sz w:val="24"/>
          <w:szCs w:val="24"/>
        </w:rPr>
        <w:t>U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R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I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L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O</w:t>
      </w:r>
      <w:r>
        <w:rPr>
          <w:rFonts w:ascii="Candara" w:eastAsia="Candara" w:hAnsi="Candara" w:cs="Candara"/>
          <w:b/>
          <w:spacing w:val="2"/>
          <w:position w:val="1"/>
          <w:sz w:val="24"/>
          <w:szCs w:val="24"/>
        </w:rPr>
        <w:t>R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, SU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P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R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AFE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T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OC</w:t>
      </w:r>
      <w:r>
        <w:rPr>
          <w:rFonts w:ascii="Candara" w:eastAsia="Candara" w:hAnsi="Candara" w:cs="Candara"/>
          <w:b/>
          <w:spacing w:val="-2"/>
          <w:position w:val="1"/>
          <w:sz w:val="24"/>
          <w:szCs w:val="24"/>
        </w:rPr>
        <w:t>U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P</w:t>
      </w:r>
      <w:r>
        <w:rPr>
          <w:rFonts w:ascii="Candara" w:eastAsia="Candara" w:hAnsi="Candara" w:cs="Candara"/>
          <w:b/>
          <w:spacing w:val="-2"/>
          <w:position w:val="1"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T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E</w:t>
      </w:r>
    </w:p>
    <w:p w:rsidR="00DB080C" w:rsidRPr="006606B3" w:rsidRDefault="00B47EC3" w:rsidP="006606B3">
      <w:pPr>
        <w:spacing w:before="45"/>
        <w:ind w:left="185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n cad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l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z</w:t>
      </w:r>
      <w:r>
        <w:rPr>
          <w:rFonts w:ascii="Candara" w:eastAsia="Candara" w:hAnsi="Candara" w:cs="Candara"/>
          <w:sz w:val="24"/>
          <w:szCs w:val="24"/>
        </w:rPr>
        <w:t>on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</w:t>
      </w:r>
      <w:r>
        <w:rPr>
          <w:rFonts w:ascii="Candara" w:eastAsia="Candara" w:hAnsi="Candara" w:cs="Candara"/>
          <w:spacing w:val="-2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diate</w:t>
      </w:r>
      <w:r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1"/>
          <w:sz w:val="24"/>
          <w:szCs w:val="24"/>
        </w:rPr>
        <w:t>ex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s</w:t>
      </w:r>
      <w:r>
        <w:rPr>
          <w:rFonts w:ascii="Candara" w:eastAsia="Candara" w:hAnsi="Candara" w:cs="Candara"/>
          <w:sz w:val="24"/>
          <w:szCs w:val="24"/>
        </w:rPr>
        <w:t>ta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te</w:t>
      </w:r>
      <w:r>
        <w:rPr>
          <w:rFonts w:ascii="Candara" w:eastAsia="Candara" w:hAnsi="Candara" w:cs="Candara"/>
          <w:spacing w:val="-2"/>
          <w:sz w:val="24"/>
          <w:szCs w:val="24"/>
        </w:rPr>
        <w:t>r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nuri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ce se in</w:t>
      </w:r>
      <w:r>
        <w:rPr>
          <w:rFonts w:ascii="Candara" w:eastAsia="Candara" w:hAnsi="Candara" w:cs="Candara"/>
          <w:spacing w:val="2"/>
          <w:sz w:val="24"/>
          <w:szCs w:val="24"/>
        </w:rPr>
        <w:t>c</w:t>
      </w:r>
      <w:r>
        <w:rPr>
          <w:rFonts w:ascii="Candara" w:eastAsia="Candara" w:hAnsi="Candara" w:cs="Candara"/>
          <w:sz w:val="24"/>
          <w:szCs w:val="24"/>
        </w:rPr>
        <w:t>ad</w:t>
      </w:r>
      <w:r>
        <w:rPr>
          <w:rFonts w:ascii="Candara" w:eastAsia="Candara" w:hAnsi="Candara" w:cs="Candara"/>
          <w:spacing w:val="-1"/>
          <w:sz w:val="24"/>
          <w:szCs w:val="24"/>
        </w:rPr>
        <w:t>re</w:t>
      </w:r>
      <w:r>
        <w:rPr>
          <w:rFonts w:ascii="Candara" w:eastAsia="Candara" w:hAnsi="Candara" w:cs="Candara"/>
          <w:sz w:val="24"/>
          <w:szCs w:val="24"/>
        </w:rPr>
        <w:t>aza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in</w:t>
      </w:r>
      <w:r>
        <w:rPr>
          <w:rFonts w:ascii="Candara" w:eastAsia="Candara" w:hAnsi="Candara" w:cs="Candara"/>
          <w:spacing w:val="5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do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cat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go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ii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 xml:space="preserve">de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o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ietat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:</w:t>
      </w:r>
    </w:p>
    <w:p w:rsidR="00DB080C" w:rsidRDefault="00B47EC3">
      <w:pPr>
        <w:spacing w:before="5" w:line="275" w:lineRule="auto"/>
        <w:ind w:left="1853" w:right="1527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z w:val="24"/>
          <w:szCs w:val="24"/>
        </w:rPr>
        <w:t>- dome</w:t>
      </w:r>
      <w:r>
        <w:rPr>
          <w:rFonts w:ascii="Candara" w:eastAsia="Candara" w:hAnsi="Candara" w:cs="Candara"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sz w:val="24"/>
          <w:szCs w:val="24"/>
        </w:rPr>
        <w:t>iu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1"/>
          <w:sz w:val="24"/>
          <w:szCs w:val="24"/>
        </w:rPr>
        <w:t>p</w:t>
      </w:r>
      <w:r>
        <w:rPr>
          <w:rFonts w:ascii="Candara" w:eastAsia="Candara" w:hAnsi="Candara" w:cs="Candara"/>
          <w:spacing w:val="1"/>
          <w:sz w:val="24"/>
          <w:szCs w:val="24"/>
        </w:rPr>
        <w:t>ub</w:t>
      </w:r>
      <w:r>
        <w:rPr>
          <w:rFonts w:ascii="Candara" w:eastAsia="Candara" w:hAnsi="Candara" w:cs="Candara"/>
          <w:sz w:val="24"/>
          <w:szCs w:val="24"/>
        </w:rPr>
        <w:t>l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c</w:t>
      </w:r>
      <w:r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de inte</w:t>
      </w:r>
      <w:r>
        <w:rPr>
          <w:rFonts w:ascii="Candara" w:eastAsia="Candara" w:hAnsi="Candara" w:cs="Candara"/>
          <w:spacing w:val="1"/>
          <w:sz w:val="24"/>
          <w:szCs w:val="24"/>
        </w:rPr>
        <w:t>r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s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local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–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az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le si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inc</w:t>
      </w:r>
      <w:r>
        <w:rPr>
          <w:rFonts w:ascii="Candara" w:eastAsia="Candara" w:hAnsi="Candara" w:cs="Candara"/>
          <w:spacing w:val="-2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nt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le const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cti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 xml:space="preserve">lor </w:t>
      </w:r>
      <w:r>
        <w:rPr>
          <w:rFonts w:ascii="Candara" w:eastAsia="Candara" w:hAnsi="Candara" w:cs="Candara"/>
          <w:spacing w:val="1"/>
          <w:sz w:val="24"/>
          <w:szCs w:val="24"/>
        </w:rPr>
        <w:t>pu</w:t>
      </w:r>
      <w:r>
        <w:rPr>
          <w:rFonts w:ascii="Candara" w:eastAsia="Candara" w:hAnsi="Candara" w:cs="Candara"/>
          <w:spacing w:val="-1"/>
          <w:sz w:val="24"/>
          <w:szCs w:val="24"/>
        </w:rPr>
        <w:t>b</w:t>
      </w:r>
      <w:r>
        <w:rPr>
          <w:rFonts w:ascii="Candara" w:eastAsia="Candara" w:hAnsi="Candara" w:cs="Candara"/>
          <w:spacing w:val="-2"/>
          <w:sz w:val="24"/>
          <w:szCs w:val="24"/>
        </w:rPr>
        <w:t>l</w:t>
      </w:r>
      <w:r>
        <w:rPr>
          <w:rFonts w:ascii="Candara" w:eastAsia="Candara" w:hAnsi="Candara" w:cs="Candara"/>
          <w:sz w:val="24"/>
          <w:szCs w:val="24"/>
        </w:rPr>
        <w:t>ice ;</w:t>
      </w:r>
    </w:p>
    <w:p w:rsidR="00DB080C" w:rsidRDefault="00B47EC3">
      <w:pPr>
        <w:spacing w:before="2" w:line="275" w:lineRule="auto"/>
        <w:ind w:left="1853" w:right="1101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z w:val="24"/>
          <w:szCs w:val="24"/>
        </w:rPr>
        <w:t>- dome</w:t>
      </w:r>
      <w:r>
        <w:rPr>
          <w:rFonts w:ascii="Candara" w:eastAsia="Candara" w:hAnsi="Candara" w:cs="Candara"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l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p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ivat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al</w:t>
      </w:r>
      <w:r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er</w:t>
      </w:r>
      <w:r>
        <w:rPr>
          <w:rFonts w:ascii="Candara" w:eastAsia="Candara" w:hAnsi="Candara" w:cs="Candara"/>
          <w:spacing w:val="-2"/>
          <w:sz w:val="24"/>
          <w:szCs w:val="24"/>
        </w:rPr>
        <w:t>s</w:t>
      </w:r>
      <w:r>
        <w:rPr>
          <w:rFonts w:ascii="Candara" w:eastAsia="Candara" w:hAnsi="Candara" w:cs="Candara"/>
          <w:sz w:val="24"/>
          <w:szCs w:val="24"/>
        </w:rPr>
        <w:t>oan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lor f</w:t>
      </w:r>
      <w:r>
        <w:rPr>
          <w:rFonts w:ascii="Candara" w:eastAsia="Candara" w:hAnsi="Candara" w:cs="Candara"/>
          <w:spacing w:val="1"/>
          <w:sz w:val="24"/>
          <w:szCs w:val="24"/>
        </w:rPr>
        <w:t>iz</w:t>
      </w:r>
      <w:r>
        <w:rPr>
          <w:rFonts w:ascii="Candara" w:eastAsia="Candara" w:hAnsi="Candara" w:cs="Candara"/>
          <w:sz w:val="24"/>
          <w:szCs w:val="24"/>
        </w:rPr>
        <w:t>ice si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2"/>
          <w:sz w:val="24"/>
          <w:szCs w:val="24"/>
        </w:rPr>
        <w:t>j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id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ce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–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te</w:t>
      </w:r>
      <w:r>
        <w:rPr>
          <w:rFonts w:ascii="Candara" w:eastAsia="Candara" w:hAnsi="Candara" w:cs="Candara"/>
          <w:spacing w:val="-2"/>
          <w:sz w:val="24"/>
          <w:szCs w:val="24"/>
        </w:rPr>
        <w:t>r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sz w:val="24"/>
          <w:szCs w:val="24"/>
        </w:rPr>
        <w:t>e st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dia</w:t>
      </w:r>
      <w:r>
        <w:rPr>
          <w:rFonts w:ascii="Candara" w:eastAsia="Candara" w:hAnsi="Candara" w:cs="Candara"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sz w:val="24"/>
          <w:szCs w:val="24"/>
        </w:rPr>
        <w:t>e si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2"/>
          <w:sz w:val="24"/>
          <w:szCs w:val="24"/>
        </w:rPr>
        <w:t>t</w:t>
      </w:r>
      <w:r>
        <w:rPr>
          <w:rFonts w:ascii="Candara" w:eastAsia="Candara" w:hAnsi="Candara" w:cs="Candara"/>
          <w:spacing w:val="-1"/>
          <w:sz w:val="24"/>
          <w:szCs w:val="24"/>
        </w:rPr>
        <w:t>ere</w:t>
      </w:r>
      <w:r>
        <w:rPr>
          <w:rFonts w:ascii="Candara" w:eastAsia="Candara" w:hAnsi="Candara" w:cs="Candara"/>
          <w:sz w:val="24"/>
          <w:szCs w:val="24"/>
        </w:rPr>
        <w:t>nuri</w:t>
      </w:r>
      <w:r>
        <w:rPr>
          <w:rFonts w:ascii="Candara" w:eastAsia="Candara" w:hAnsi="Candara" w:cs="Candara"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sz w:val="24"/>
          <w:szCs w:val="24"/>
        </w:rPr>
        <w:t xml:space="preserve">e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e care se afla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am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alsate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const</w:t>
      </w:r>
      <w:r>
        <w:rPr>
          <w:rFonts w:ascii="Candara" w:eastAsia="Candara" w:hAnsi="Candara" w:cs="Candara"/>
          <w:spacing w:val="-3"/>
          <w:sz w:val="24"/>
          <w:szCs w:val="24"/>
        </w:rPr>
        <w:t>r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cti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 xml:space="preserve">le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o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ieta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sz w:val="24"/>
          <w:szCs w:val="24"/>
        </w:rPr>
        <w:t>o</w:t>
      </w:r>
      <w:r>
        <w:rPr>
          <w:rFonts w:ascii="Candara" w:eastAsia="Candara" w:hAnsi="Candara" w:cs="Candara"/>
          <w:spacing w:val="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;</w:t>
      </w:r>
    </w:p>
    <w:p w:rsidR="00DB080C" w:rsidRDefault="00B47EC3">
      <w:pPr>
        <w:spacing w:before="2"/>
        <w:ind w:left="113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b/>
          <w:sz w:val="24"/>
          <w:szCs w:val="24"/>
        </w:rPr>
        <w:t xml:space="preserve">3.6. 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E</w:t>
      </w:r>
      <w:r>
        <w:rPr>
          <w:rFonts w:ascii="Candara" w:eastAsia="Candara" w:hAnsi="Candara" w:cs="Candara"/>
          <w:b/>
          <w:sz w:val="24"/>
          <w:szCs w:val="24"/>
        </w:rPr>
        <w:t>C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H</w:t>
      </w:r>
      <w:r>
        <w:rPr>
          <w:rFonts w:ascii="Candara" w:eastAsia="Candara" w:hAnsi="Candara" w:cs="Candara"/>
          <w:b/>
          <w:sz w:val="24"/>
          <w:szCs w:val="24"/>
        </w:rPr>
        <w:t>I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b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>
        <w:rPr>
          <w:rFonts w:ascii="Candara" w:eastAsia="Candara" w:hAnsi="Candara" w:cs="Candara"/>
          <w:b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D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>I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b/>
          <w:sz w:val="24"/>
          <w:szCs w:val="24"/>
        </w:rPr>
        <w:t>I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b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z w:val="24"/>
          <w:szCs w:val="24"/>
        </w:rPr>
        <w:t>EX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S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b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b/>
          <w:sz w:val="24"/>
          <w:szCs w:val="24"/>
        </w:rPr>
        <w:t>A</w:t>
      </w:r>
    </w:p>
    <w:p w:rsidR="00DB080C" w:rsidRDefault="00B47EC3">
      <w:pPr>
        <w:spacing w:before="43"/>
        <w:ind w:left="185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 xml:space="preserve">n 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>ona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2"/>
          <w:sz w:val="24"/>
          <w:szCs w:val="24"/>
        </w:rPr>
        <w:t>m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lasame</w:t>
      </w:r>
      <w:r>
        <w:rPr>
          <w:rFonts w:ascii="Candara" w:eastAsia="Candara" w:hAnsi="Candara" w:cs="Candara"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pacing w:val="-2"/>
          <w:sz w:val="24"/>
          <w:szCs w:val="24"/>
        </w:rPr>
        <w:t>l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pacing w:val="-2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atia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c</w:t>
      </w:r>
      <w:r>
        <w:rPr>
          <w:rFonts w:ascii="Candara" w:eastAsia="Candara" w:hAnsi="Candara" w:cs="Candara"/>
          <w:spacing w:val="-1"/>
          <w:sz w:val="24"/>
          <w:szCs w:val="24"/>
        </w:rPr>
        <w:t>h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ii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e</w:t>
      </w:r>
      <w:r>
        <w:rPr>
          <w:rFonts w:ascii="Candara" w:eastAsia="Candara" w:hAnsi="Candara" w:cs="Candara"/>
          <w:sz w:val="24"/>
          <w:szCs w:val="24"/>
        </w:rPr>
        <w:t>dili</w:t>
      </w:r>
      <w:r>
        <w:rPr>
          <w:rFonts w:ascii="Candara" w:eastAsia="Candara" w:hAnsi="Candara" w:cs="Candara"/>
          <w:spacing w:val="-2"/>
          <w:sz w:val="24"/>
          <w:szCs w:val="24"/>
        </w:rPr>
        <w:t>t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 xml:space="preserve">e se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re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>inta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</w:t>
      </w:r>
      <w:r>
        <w:rPr>
          <w:rFonts w:ascii="Candara" w:eastAsia="Candara" w:hAnsi="Candara" w:cs="Candara"/>
          <w:spacing w:val="1"/>
          <w:sz w:val="24"/>
          <w:szCs w:val="24"/>
        </w:rPr>
        <w:t>up</w:t>
      </w:r>
      <w:r>
        <w:rPr>
          <w:rFonts w:ascii="Candara" w:eastAsia="Candara" w:hAnsi="Candara" w:cs="Candara"/>
          <w:sz w:val="24"/>
          <w:szCs w:val="24"/>
        </w:rPr>
        <w:t>a c</w:t>
      </w:r>
      <w:r>
        <w:rPr>
          <w:rFonts w:ascii="Candara" w:eastAsia="Candara" w:hAnsi="Candara" w:cs="Candara"/>
          <w:spacing w:val="-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m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u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me</w:t>
      </w:r>
      <w:r>
        <w:rPr>
          <w:rFonts w:ascii="Candara" w:eastAsia="Candara" w:hAnsi="Candara" w:cs="Candara"/>
          <w:spacing w:val="-1"/>
          <w:sz w:val="24"/>
          <w:szCs w:val="24"/>
        </w:rPr>
        <w:t>a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>a:</w:t>
      </w:r>
    </w:p>
    <w:p w:rsidR="00DB080C" w:rsidRDefault="00B47EC3">
      <w:pPr>
        <w:spacing w:before="43"/>
        <w:ind w:left="113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b/>
          <w:sz w:val="24"/>
          <w:szCs w:val="24"/>
        </w:rPr>
        <w:t>Al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b/>
          <w:sz w:val="24"/>
          <w:szCs w:val="24"/>
        </w:rPr>
        <w:t>m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b/>
          <w:sz w:val="24"/>
          <w:szCs w:val="24"/>
        </w:rPr>
        <w:t>nt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>
        <w:rPr>
          <w:rFonts w:ascii="Candara" w:eastAsia="Candara" w:hAnsi="Candara" w:cs="Candara"/>
          <w:b/>
          <w:sz w:val="24"/>
          <w:szCs w:val="24"/>
        </w:rPr>
        <w:t xml:space="preserve">e 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c</w:t>
      </w:r>
      <w:r>
        <w:rPr>
          <w:rFonts w:ascii="Candara" w:eastAsia="Candara" w:hAnsi="Candara" w:cs="Candara"/>
          <w:b/>
          <w:sz w:val="24"/>
          <w:szCs w:val="24"/>
        </w:rPr>
        <w:t>u apa:</w:t>
      </w:r>
    </w:p>
    <w:p w:rsidR="00DB080C" w:rsidRDefault="00B47EC3">
      <w:pPr>
        <w:spacing w:before="45" w:line="275" w:lineRule="auto"/>
        <w:ind w:left="1853" w:right="1681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pacing w:val="-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e st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a</w:t>
      </w:r>
      <w:r w:rsidR="00AC6719">
        <w:rPr>
          <w:rFonts w:ascii="Candara" w:eastAsia="Candara" w:hAnsi="Candara" w:cs="Candara"/>
          <w:sz w:val="24"/>
          <w:szCs w:val="24"/>
        </w:rPr>
        <w:t>da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="00AC6719">
        <w:rPr>
          <w:rFonts w:ascii="Candara" w:eastAsia="Candara" w:hAnsi="Candara" w:cs="Candara"/>
          <w:spacing w:val="1"/>
          <w:sz w:val="24"/>
          <w:szCs w:val="24"/>
        </w:rPr>
        <w:t>Torcatori</w:t>
      </w:r>
      <w:r>
        <w:rPr>
          <w:rFonts w:ascii="Candara" w:eastAsia="Candara" w:hAnsi="Candara" w:cs="Candara"/>
          <w:sz w:val="24"/>
          <w:szCs w:val="24"/>
        </w:rPr>
        <w:t>, cat si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e st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az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 xml:space="preserve">le </w:t>
      </w:r>
      <w:r>
        <w:rPr>
          <w:rFonts w:ascii="Candara" w:eastAsia="Candara" w:hAnsi="Candara" w:cs="Candara"/>
          <w:spacing w:val="-3"/>
          <w:sz w:val="24"/>
          <w:szCs w:val="24"/>
        </w:rPr>
        <w:t>c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e d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pacing w:val="1"/>
          <w:sz w:val="24"/>
          <w:szCs w:val="24"/>
        </w:rPr>
        <w:t>bu</w:t>
      </w:r>
      <w:r>
        <w:rPr>
          <w:rFonts w:ascii="Candara" w:eastAsia="Candara" w:hAnsi="Candara" w:cs="Candara"/>
          <w:sz w:val="24"/>
          <w:szCs w:val="24"/>
        </w:rPr>
        <w:t>se</w:t>
      </w:r>
      <w:r>
        <w:rPr>
          <w:rFonts w:ascii="Candara" w:eastAsia="Candara" w:hAnsi="Candara" w:cs="Candara"/>
          <w:spacing w:val="-1"/>
          <w:sz w:val="24"/>
          <w:szCs w:val="24"/>
        </w:rPr>
        <w:t>a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 xml:space="preserve">a 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n ac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stea</w:t>
      </w:r>
      <w:r>
        <w:rPr>
          <w:rFonts w:ascii="Candara" w:eastAsia="Candara" w:hAnsi="Candara" w:cs="Candara"/>
          <w:spacing w:val="5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 xml:space="preserve">- </w:t>
      </w:r>
      <w:r>
        <w:rPr>
          <w:rFonts w:ascii="Candara" w:eastAsia="Candara" w:hAnsi="Candara" w:cs="Candara"/>
          <w:spacing w:val="-1"/>
          <w:sz w:val="24"/>
          <w:szCs w:val="24"/>
        </w:rPr>
        <w:t>re</w:t>
      </w:r>
      <w:r>
        <w:rPr>
          <w:rFonts w:ascii="Candara" w:eastAsia="Candara" w:hAnsi="Candara" w:cs="Candara"/>
          <w:sz w:val="24"/>
          <w:szCs w:val="24"/>
        </w:rPr>
        <w:t>tea de dist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bu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e a</w:t>
      </w:r>
      <w:r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pacing w:val="2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.</w:t>
      </w:r>
    </w:p>
    <w:p w:rsidR="00DB080C" w:rsidRDefault="00B47EC3">
      <w:pPr>
        <w:ind w:left="113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b/>
          <w:sz w:val="24"/>
          <w:szCs w:val="24"/>
        </w:rPr>
        <w:t>C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a</w:t>
      </w:r>
      <w:r>
        <w:rPr>
          <w:rFonts w:ascii="Candara" w:eastAsia="Candara" w:hAnsi="Candara" w:cs="Candara"/>
          <w:b/>
          <w:sz w:val="24"/>
          <w:szCs w:val="24"/>
        </w:rPr>
        <w:t>nali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z</w:t>
      </w:r>
      <w:r>
        <w:rPr>
          <w:rFonts w:ascii="Candara" w:eastAsia="Candara" w:hAnsi="Candara" w:cs="Candara"/>
          <w:b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>
        <w:rPr>
          <w:rFonts w:ascii="Candara" w:eastAsia="Candara" w:hAnsi="Candara" w:cs="Candara"/>
          <w:b/>
          <w:sz w:val="24"/>
          <w:szCs w:val="24"/>
        </w:rPr>
        <w:t>ea m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b/>
          <w:sz w:val="24"/>
          <w:szCs w:val="24"/>
        </w:rPr>
        <w:t>najera</w:t>
      </w:r>
    </w:p>
    <w:p w:rsidR="00DB080C" w:rsidRDefault="00B47EC3">
      <w:pPr>
        <w:spacing w:before="45"/>
        <w:ind w:left="185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pacing w:val="1"/>
          <w:sz w:val="24"/>
          <w:szCs w:val="24"/>
        </w:rPr>
        <w:t>R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 xml:space="preserve">tea </w:t>
      </w:r>
      <w:r>
        <w:rPr>
          <w:rFonts w:ascii="Candara" w:eastAsia="Candara" w:hAnsi="Candara" w:cs="Candara"/>
          <w:spacing w:val="1"/>
          <w:sz w:val="24"/>
          <w:szCs w:val="24"/>
        </w:rPr>
        <w:t>pu</w:t>
      </w:r>
      <w:r>
        <w:rPr>
          <w:rFonts w:ascii="Candara" w:eastAsia="Candara" w:hAnsi="Candara" w:cs="Candara"/>
          <w:spacing w:val="-1"/>
          <w:sz w:val="24"/>
          <w:szCs w:val="24"/>
        </w:rPr>
        <w:t>b</w:t>
      </w:r>
      <w:r>
        <w:rPr>
          <w:rFonts w:ascii="Candara" w:eastAsia="Candara" w:hAnsi="Candara" w:cs="Candara"/>
          <w:sz w:val="24"/>
          <w:szCs w:val="24"/>
        </w:rPr>
        <w:t>l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ca de ca</w:t>
      </w:r>
      <w:r>
        <w:rPr>
          <w:rFonts w:ascii="Candara" w:eastAsia="Candara" w:hAnsi="Candara" w:cs="Candara"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sz w:val="24"/>
          <w:szCs w:val="24"/>
        </w:rPr>
        <w:t>ali</w:t>
      </w:r>
      <w:r>
        <w:rPr>
          <w:rFonts w:ascii="Candara" w:eastAsia="Candara" w:hAnsi="Candara" w:cs="Candara"/>
          <w:spacing w:val="-1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 xml:space="preserve">e </w:t>
      </w:r>
      <w:r>
        <w:rPr>
          <w:rFonts w:ascii="Candara" w:eastAsia="Candara" w:hAnsi="Candara" w:cs="Candara"/>
          <w:spacing w:val="-1"/>
          <w:sz w:val="24"/>
          <w:szCs w:val="24"/>
        </w:rPr>
        <w:t>ex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s</w:t>
      </w:r>
      <w:r>
        <w:rPr>
          <w:rFonts w:ascii="Candara" w:eastAsia="Candara" w:hAnsi="Candara" w:cs="Candara"/>
          <w:sz w:val="24"/>
          <w:szCs w:val="24"/>
        </w:rPr>
        <w:t>ta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in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z</w:t>
      </w:r>
      <w:r>
        <w:rPr>
          <w:rFonts w:ascii="Candara" w:eastAsia="Candara" w:hAnsi="Candara" w:cs="Candara"/>
          <w:sz w:val="24"/>
          <w:szCs w:val="24"/>
        </w:rPr>
        <w:t>ona,</w:t>
      </w:r>
      <w:r>
        <w:rPr>
          <w:rFonts w:ascii="Candara" w:eastAsia="Candara" w:hAnsi="Candara" w:cs="Candara"/>
          <w:spacing w:val="3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o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2"/>
          <w:sz w:val="24"/>
          <w:szCs w:val="24"/>
        </w:rPr>
        <w:t>t</w:t>
      </w:r>
      <w:r>
        <w:rPr>
          <w:rFonts w:ascii="Candara" w:eastAsia="Candara" w:hAnsi="Candara" w:cs="Candara"/>
          <w:sz w:val="24"/>
          <w:szCs w:val="24"/>
        </w:rPr>
        <w:t xml:space="preserve">a </w:t>
      </w:r>
      <w:r>
        <w:rPr>
          <w:rFonts w:ascii="Candara" w:eastAsia="Candara" w:hAnsi="Candara" w:cs="Candara"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sz w:val="24"/>
          <w:szCs w:val="24"/>
        </w:rPr>
        <w:t>ot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p</w:t>
      </w:r>
      <w:r>
        <w:rPr>
          <w:rFonts w:ascii="Candara" w:eastAsia="Candara" w:hAnsi="Candara" w:cs="Candara"/>
          <w:sz w:val="24"/>
          <w:szCs w:val="24"/>
        </w:rPr>
        <w:t xml:space="preserve">e </w:t>
      </w:r>
      <w:r>
        <w:rPr>
          <w:rFonts w:ascii="Candara" w:eastAsia="Candara" w:hAnsi="Candara" w:cs="Candara"/>
          <w:spacing w:val="-2"/>
          <w:sz w:val="24"/>
          <w:szCs w:val="24"/>
        </w:rPr>
        <w:t>s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pacing w:val="2"/>
          <w:sz w:val="24"/>
          <w:szCs w:val="24"/>
        </w:rPr>
        <w:t>a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sz w:val="24"/>
          <w:szCs w:val="24"/>
        </w:rPr>
        <w:t>e me</w:t>
      </w:r>
      <w:r>
        <w:rPr>
          <w:rFonts w:ascii="Candara" w:eastAsia="Candara" w:hAnsi="Candara" w:cs="Candara"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pacing w:val="-2"/>
          <w:sz w:val="24"/>
          <w:szCs w:val="24"/>
        </w:rPr>
        <w:t>o</w:t>
      </w:r>
      <w:r>
        <w:rPr>
          <w:rFonts w:ascii="Candara" w:eastAsia="Candara" w:hAnsi="Candara" w:cs="Candara"/>
          <w:sz w:val="24"/>
          <w:szCs w:val="24"/>
        </w:rPr>
        <w:t>n</w:t>
      </w:r>
      <w:r>
        <w:rPr>
          <w:rFonts w:ascii="Candara" w:eastAsia="Candara" w:hAnsi="Candara" w:cs="Candara"/>
          <w:spacing w:val="-1"/>
          <w:sz w:val="24"/>
          <w:szCs w:val="24"/>
        </w:rPr>
        <w:t>a</w:t>
      </w:r>
      <w:r>
        <w:rPr>
          <w:rFonts w:ascii="Candara" w:eastAsia="Candara" w:hAnsi="Candara" w:cs="Candara"/>
          <w:sz w:val="24"/>
          <w:szCs w:val="24"/>
        </w:rPr>
        <w:t>te mai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pacing w:val="3"/>
          <w:sz w:val="24"/>
          <w:szCs w:val="24"/>
        </w:rPr>
        <w:t>s</w:t>
      </w:r>
      <w:r>
        <w:rPr>
          <w:rFonts w:ascii="Candara" w:eastAsia="Candara" w:hAnsi="Candara" w:cs="Candara"/>
          <w:sz w:val="24"/>
          <w:szCs w:val="24"/>
        </w:rPr>
        <w:t>.</w:t>
      </w:r>
    </w:p>
    <w:p w:rsidR="00DB080C" w:rsidRDefault="00B47EC3">
      <w:pPr>
        <w:spacing w:before="43"/>
        <w:ind w:left="113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b/>
          <w:sz w:val="24"/>
          <w:szCs w:val="24"/>
        </w:rPr>
        <w:t>C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a</w:t>
      </w:r>
      <w:r>
        <w:rPr>
          <w:rFonts w:ascii="Candara" w:eastAsia="Candara" w:hAnsi="Candara" w:cs="Candara"/>
          <w:b/>
          <w:sz w:val="24"/>
          <w:szCs w:val="24"/>
        </w:rPr>
        <w:t>nali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z</w:t>
      </w:r>
      <w:r>
        <w:rPr>
          <w:rFonts w:ascii="Candara" w:eastAsia="Candara" w:hAnsi="Candara" w:cs="Candara"/>
          <w:b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>
        <w:rPr>
          <w:rFonts w:ascii="Candara" w:eastAsia="Candara" w:hAnsi="Candara" w:cs="Candara"/>
          <w:b/>
          <w:sz w:val="24"/>
          <w:szCs w:val="24"/>
        </w:rPr>
        <w:t>ea pluv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b/>
          <w:sz w:val="24"/>
          <w:szCs w:val="24"/>
        </w:rPr>
        <w:t>ala</w:t>
      </w:r>
    </w:p>
    <w:p w:rsidR="00DB080C" w:rsidRDefault="00B47EC3">
      <w:pPr>
        <w:spacing w:before="45" w:line="275" w:lineRule="auto"/>
        <w:ind w:left="1133" w:right="2063" w:firstLine="720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pacing w:val="1"/>
          <w:sz w:val="24"/>
          <w:szCs w:val="24"/>
        </w:rPr>
        <w:t>Ap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 xml:space="preserve">le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2"/>
          <w:sz w:val="24"/>
          <w:szCs w:val="24"/>
        </w:rPr>
        <w:t>l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viale d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n</w:t>
      </w:r>
      <w:r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>ona</w:t>
      </w:r>
      <w:r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nt canali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>ate</w:t>
      </w:r>
      <w:r>
        <w:rPr>
          <w:rFonts w:ascii="Candara" w:eastAsia="Candara" w:hAnsi="Candara" w:cs="Candara"/>
          <w:spacing w:val="3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in</w:t>
      </w:r>
      <w:r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ac</w:t>
      </w:r>
      <w:r>
        <w:rPr>
          <w:rFonts w:ascii="Candara" w:eastAsia="Candara" w:hAnsi="Candara" w:cs="Candara"/>
          <w:spacing w:val="-1"/>
          <w:sz w:val="24"/>
          <w:szCs w:val="24"/>
        </w:rPr>
        <w:t>ee</w:t>
      </w:r>
      <w:r>
        <w:rPr>
          <w:rFonts w:ascii="Candara" w:eastAsia="Candara" w:hAnsi="Candara" w:cs="Candara"/>
          <w:sz w:val="24"/>
          <w:szCs w:val="24"/>
        </w:rPr>
        <w:t>asi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ca</w:t>
      </w:r>
      <w:r>
        <w:rPr>
          <w:rFonts w:ascii="Candara" w:eastAsia="Candara" w:hAnsi="Candara" w:cs="Candara"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sz w:val="24"/>
          <w:szCs w:val="24"/>
        </w:rPr>
        <w:t>ali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e cu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 xml:space="preserve">le </w:t>
      </w:r>
      <w:r>
        <w:rPr>
          <w:rFonts w:ascii="Candara" w:eastAsia="Candara" w:hAnsi="Candara" w:cs="Candara"/>
          <w:spacing w:val="-2"/>
          <w:sz w:val="24"/>
          <w:szCs w:val="24"/>
        </w:rPr>
        <w:t>m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</w:t>
      </w:r>
      <w:r>
        <w:rPr>
          <w:rFonts w:ascii="Candara" w:eastAsia="Candara" w:hAnsi="Candara" w:cs="Candara"/>
          <w:spacing w:val="-1"/>
          <w:sz w:val="24"/>
          <w:szCs w:val="24"/>
        </w:rPr>
        <w:t>a</w:t>
      </w:r>
      <w:r>
        <w:rPr>
          <w:rFonts w:ascii="Candara" w:eastAsia="Candara" w:hAnsi="Candara" w:cs="Candara"/>
          <w:sz w:val="24"/>
          <w:szCs w:val="24"/>
        </w:rPr>
        <w:t>je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pacing w:val="4"/>
          <w:sz w:val="24"/>
          <w:szCs w:val="24"/>
        </w:rPr>
        <w:t>e</w:t>
      </w:r>
      <w:r>
        <w:rPr>
          <w:rFonts w:ascii="Candara" w:eastAsia="Candara" w:hAnsi="Candara" w:cs="Candara"/>
          <w:b/>
          <w:sz w:val="24"/>
          <w:szCs w:val="24"/>
        </w:rPr>
        <w:t>. Al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b/>
          <w:sz w:val="24"/>
          <w:szCs w:val="24"/>
        </w:rPr>
        <w:t>m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b/>
          <w:sz w:val="24"/>
          <w:szCs w:val="24"/>
        </w:rPr>
        <w:t>nt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>
        <w:rPr>
          <w:rFonts w:ascii="Candara" w:eastAsia="Candara" w:hAnsi="Candara" w:cs="Candara"/>
          <w:b/>
          <w:sz w:val="24"/>
          <w:szCs w:val="24"/>
        </w:rPr>
        <w:t xml:space="preserve">e 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c</w:t>
      </w:r>
      <w:r>
        <w:rPr>
          <w:rFonts w:ascii="Candara" w:eastAsia="Candara" w:hAnsi="Candara" w:cs="Candara"/>
          <w:b/>
          <w:sz w:val="24"/>
          <w:szCs w:val="24"/>
        </w:rPr>
        <w:t>u energie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-3"/>
          <w:sz w:val="24"/>
          <w:szCs w:val="24"/>
        </w:rPr>
        <w:t>e</w:t>
      </w:r>
      <w:r>
        <w:rPr>
          <w:rFonts w:ascii="Candara" w:eastAsia="Candara" w:hAnsi="Candara" w:cs="Candara"/>
          <w:b/>
          <w:sz w:val="24"/>
          <w:szCs w:val="24"/>
        </w:rPr>
        <w:t>le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c</w:t>
      </w:r>
      <w:r>
        <w:rPr>
          <w:rFonts w:ascii="Candara" w:eastAsia="Candara" w:hAnsi="Candara" w:cs="Candara"/>
          <w:b/>
          <w:sz w:val="24"/>
          <w:szCs w:val="24"/>
        </w:rPr>
        <w:t>tri</w:t>
      </w:r>
      <w:r>
        <w:rPr>
          <w:rFonts w:ascii="Candara" w:eastAsia="Candara" w:hAnsi="Candara" w:cs="Candara"/>
          <w:b/>
          <w:spacing w:val="2"/>
          <w:sz w:val="24"/>
          <w:szCs w:val="24"/>
        </w:rPr>
        <w:t>c</w:t>
      </w:r>
      <w:r>
        <w:rPr>
          <w:rFonts w:ascii="Candara" w:eastAsia="Candara" w:hAnsi="Candara" w:cs="Candara"/>
          <w:b/>
          <w:sz w:val="24"/>
          <w:szCs w:val="24"/>
        </w:rPr>
        <w:t>a</w:t>
      </w:r>
    </w:p>
    <w:p w:rsidR="00DB080C" w:rsidRDefault="00B47EC3">
      <w:pPr>
        <w:spacing w:line="276" w:lineRule="auto"/>
        <w:ind w:left="1853" w:right="1161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pacing w:val="-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e st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a</w:t>
      </w:r>
      <w:r w:rsidR="00AC6719">
        <w:rPr>
          <w:rFonts w:ascii="Candara" w:eastAsia="Candara" w:hAnsi="Candara" w:cs="Candara"/>
          <w:sz w:val="24"/>
          <w:szCs w:val="24"/>
        </w:rPr>
        <w:t>da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="00AC6719">
        <w:rPr>
          <w:rFonts w:ascii="Candara" w:eastAsia="Candara" w:hAnsi="Candara" w:cs="Candara"/>
          <w:spacing w:val="1"/>
          <w:sz w:val="24"/>
          <w:szCs w:val="24"/>
        </w:rPr>
        <w:t>Torcatori</w:t>
      </w:r>
      <w:r>
        <w:rPr>
          <w:rFonts w:ascii="Candara" w:eastAsia="Candara" w:hAnsi="Candara" w:cs="Candara"/>
          <w:sz w:val="24"/>
          <w:szCs w:val="24"/>
        </w:rPr>
        <w:t>, cat si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e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az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 xml:space="preserve">le </w:t>
      </w:r>
      <w:r>
        <w:rPr>
          <w:rFonts w:ascii="Candara" w:eastAsia="Candara" w:hAnsi="Candara" w:cs="Candara"/>
          <w:spacing w:val="-3"/>
          <w:sz w:val="24"/>
          <w:szCs w:val="24"/>
        </w:rPr>
        <w:t>c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e d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pacing w:val="1"/>
          <w:sz w:val="24"/>
          <w:szCs w:val="24"/>
        </w:rPr>
        <w:t>bu</w:t>
      </w:r>
      <w:r>
        <w:rPr>
          <w:rFonts w:ascii="Candara" w:eastAsia="Candara" w:hAnsi="Candara" w:cs="Candara"/>
          <w:sz w:val="24"/>
          <w:szCs w:val="24"/>
        </w:rPr>
        <w:t>se</w:t>
      </w:r>
      <w:r>
        <w:rPr>
          <w:rFonts w:ascii="Candara" w:eastAsia="Candara" w:hAnsi="Candara" w:cs="Candara"/>
          <w:spacing w:val="-1"/>
          <w:sz w:val="24"/>
          <w:szCs w:val="24"/>
        </w:rPr>
        <w:t>a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 xml:space="preserve">a 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n ac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ste</w:t>
      </w:r>
      <w:r>
        <w:rPr>
          <w:rFonts w:ascii="Candara" w:eastAsia="Candara" w:hAnsi="Candara" w:cs="Candara"/>
          <w:spacing w:val="2"/>
          <w:sz w:val="24"/>
          <w:szCs w:val="24"/>
        </w:rPr>
        <w:t>a</w:t>
      </w:r>
      <w:r>
        <w:rPr>
          <w:rFonts w:ascii="Candara" w:eastAsia="Candara" w:hAnsi="Candara" w:cs="Candara"/>
          <w:sz w:val="24"/>
          <w:szCs w:val="24"/>
        </w:rPr>
        <w:t>, s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 xml:space="preserve">nt 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n f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n</w:t>
      </w:r>
      <w:r>
        <w:rPr>
          <w:rFonts w:ascii="Candara" w:eastAsia="Candara" w:hAnsi="Candara" w:cs="Candara"/>
          <w:spacing w:val="-1"/>
          <w:sz w:val="24"/>
          <w:szCs w:val="24"/>
        </w:rPr>
        <w:t>c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>iu</w:t>
      </w:r>
      <w:r>
        <w:rPr>
          <w:rFonts w:ascii="Candara" w:eastAsia="Candara" w:hAnsi="Candara" w:cs="Candara"/>
          <w:sz w:val="24"/>
          <w:szCs w:val="24"/>
        </w:rPr>
        <w:t xml:space="preserve">ne </w:t>
      </w:r>
      <w:r w:rsidR="00AC6719">
        <w:rPr>
          <w:rFonts w:ascii="Candara" w:eastAsia="Candara" w:hAnsi="Candara" w:cs="Candara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1"/>
          <w:sz w:val="24"/>
          <w:szCs w:val="24"/>
        </w:rPr>
        <w:t>re</w:t>
      </w:r>
      <w:r>
        <w:rPr>
          <w:rFonts w:ascii="Candara" w:eastAsia="Candara" w:hAnsi="Candara" w:cs="Candara"/>
          <w:sz w:val="24"/>
          <w:szCs w:val="24"/>
        </w:rPr>
        <w:t xml:space="preserve">tele 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le</w:t>
      </w:r>
      <w:r>
        <w:rPr>
          <w:rFonts w:ascii="Candara" w:eastAsia="Candara" w:hAnsi="Candara" w:cs="Candara"/>
          <w:spacing w:val="-1"/>
          <w:sz w:val="24"/>
          <w:szCs w:val="24"/>
        </w:rPr>
        <w:t>c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2"/>
          <w:sz w:val="24"/>
          <w:szCs w:val="24"/>
        </w:rPr>
        <w:t>c</w:t>
      </w:r>
      <w:r>
        <w:rPr>
          <w:rFonts w:ascii="Candara" w:eastAsia="Candara" w:hAnsi="Candara" w:cs="Candara"/>
          <w:sz w:val="24"/>
          <w:szCs w:val="24"/>
        </w:rPr>
        <w:t>e ca</w:t>
      </w:r>
      <w:r>
        <w:rPr>
          <w:rFonts w:ascii="Candara" w:eastAsia="Candara" w:hAnsi="Candara" w:cs="Candara"/>
          <w:spacing w:val="-2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e ali</w:t>
      </w:r>
      <w:r>
        <w:rPr>
          <w:rFonts w:ascii="Candara" w:eastAsia="Candara" w:hAnsi="Candara" w:cs="Candara"/>
          <w:spacing w:val="1"/>
          <w:sz w:val="24"/>
          <w:szCs w:val="24"/>
        </w:rPr>
        <w:t>m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nt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aza</w:t>
      </w:r>
      <w:r>
        <w:rPr>
          <w:rFonts w:ascii="Candara" w:eastAsia="Candara" w:hAnsi="Candara" w:cs="Candara"/>
          <w:spacing w:val="4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m</w:t>
      </w:r>
      <w:r>
        <w:rPr>
          <w:rFonts w:ascii="Candara" w:eastAsia="Candara" w:hAnsi="Candara" w:cs="Candara"/>
          <w:sz w:val="24"/>
          <w:szCs w:val="24"/>
        </w:rPr>
        <w:t>o</w:t>
      </w:r>
      <w:r>
        <w:rPr>
          <w:rFonts w:ascii="Candara" w:eastAsia="Candara" w:hAnsi="Candara" w:cs="Candara"/>
          <w:spacing w:val="1"/>
          <w:sz w:val="24"/>
          <w:szCs w:val="24"/>
        </w:rPr>
        <w:t>b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le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 xml:space="preserve">de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e f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ont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sz w:val="24"/>
          <w:szCs w:val="24"/>
        </w:rPr>
        <w:t>e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3"/>
          <w:sz w:val="24"/>
          <w:szCs w:val="24"/>
        </w:rPr>
        <w:t>c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s</w:t>
      </w:r>
      <w:r>
        <w:rPr>
          <w:rFonts w:ascii="Candara" w:eastAsia="Candara" w:hAnsi="Candara" w:cs="Candara"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sz w:val="24"/>
          <w:szCs w:val="24"/>
        </w:rPr>
        <w:t>o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a. Lini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le s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nt com</w:t>
      </w:r>
      <w:r>
        <w:rPr>
          <w:rFonts w:ascii="Candara" w:eastAsia="Candara" w:hAnsi="Candara" w:cs="Candara"/>
          <w:spacing w:val="-1"/>
          <w:sz w:val="24"/>
          <w:szCs w:val="24"/>
        </w:rPr>
        <w:t>p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se din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con</w:t>
      </w:r>
      <w:r>
        <w:rPr>
          <w:rFonts w:ascii="Candara" w:eastAsia="Candara" w:hAnsi="Candara" w:cs="Candara"/>
          <w:spacing w:val="-2"/>
          <w:sz w:val="24"/>
          <w:szCs w:val="24"/>
        </w:rPr>
        <w:t>d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cto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 xml:space="preserve">i 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2"/>
          <w:sz w:val="24"/>
          <w:szCs w:val="24"/>
        </w:rPr>
        <w:t>o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>ati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e sta</w:t>
      </w:r>
      <w:r>
        <w:rPr>
          <w:rFonts w:ascii="Candara" w:eastAsia="Candara" w:hAnsi="Candara" w:cs="Candara"/>
          <w:spacing w:val="-2"/>
          <w:sz w:val="24"/>
          <w:szCs w:val="24"/>
        </w:rPr>
        <w:t>l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2"/>
          <w:sz w:val="24"/>
          <w:szCs w:val="24"/>
        </w:rPr>
        <w:t>d</w:t>
      </w:r>
      <w:r>
        <w:rPr>
          <w:rFonts w:ascii="Candara" w:eastAsia="Candara" w:hAnsi="Candara" w:cs="Candara"/>
          <w:sz w:val="24"/>
          <w:szCs w:val="24"/>
        </w:rPr>
        <w:t>in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b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ton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mat</w:t>
      </w:r>
      <w:r>
        <w:rPr>
          <w:rFonts w:ascii="Candara" w:eastAsia="Candara" w:hAnsi="Candara" w:cs="Candara"/>
          <w:spacing w:val="5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c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f</w:t>
      </w:r>
      <w:r>
        <w:rPr>
          <w:rFonts w:ascii="Candara" w:eastAsia="Candara" w:hAnsi="Candara" w:cs="Candara"/>
          <w:spacing w:val="-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gat. Ele asig</w:t>
      </w:r>
      <w:r>
        <w:rPr>
          <w:rFonts w:ascii="Candara" w:eastAsia="Candara" w:hAnsi="Candara" w:cs="Candara"/>
          <w:spacing w:val="2"/>
          <w:sz w:val="24"/>
          <w:szCs w:val="24"/>
        </w:rPr>
        <w:t>u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a si i</w:t>
      </w:r>
      <w:r>
        <w:rPr>
          <w:rFonts w:ascii="Candara" w:eastAsia="Candara" w:hAnsi="Candara" w:cs="Candara"/>
          <w:spacing w:val="1"/>
          <w:sz w:val="24"/>
          <w:szCs w:val="24"/>
        </w:rPr>
        <w:t>lu</w:t>
      </w:r>
      <w:r>
        <w:rPr>
          <w:rFonts w:ascii="Candara" w:eastAsia="Candara" w:hAnsi="Candara" w:cs="Candara"/>
          <w:sz w:val="24"/>
          <w:szCs w:val="24"/>
        </w:rPr>
        <w:t>m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n</w:t>
      </w:r>
      <w:r>
        <w:rPr>
          <w:rFonts w:ascii="Candara" w:eastAsia="Candara" w:hAnsi="Candara" w:cs="Candara"/>
          <w:spacing w:val="-1"/>
          <w:sz w:val="24"/>
          <w:szCs w:val="24"/>
        </w:rPr>
        <w:t>a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l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p</w:t>
      </w:r>
      <w:r>
        <w:rPr>
          <w:rFonts w:ascii="Candara" w:eastAsia="Candara" w:hAnsi="Candara" w:cs="Candara"/>
          <w:spacing w:val="1"/>
          <w:sz w:val="24"/>
          <w:szCs w:val="24"/>
        </w:rPr>
        <w:t>ub</w:t>
      </w:r>
      <w:r>
        <w:rPr>
          <w:rFonts w:ascii="Candara" w:eastAsia="Candara" w:hAnsi="Candara" w:cs="Candara"/>
          <w:sz w:val="24"/>
          <w:szCs w:val="24"/>
        </w:rPr>
        <w:t>l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c, co</w:t>
      </w:r>
      <w:r>
        <w:rPr>
          <w:rFonts w:ascii="Candara" w:eastAsia="Candara" w:hAnsi="Candara" w:cs="Candara"/>
          <w:spacing w:val="-2"/>
          <w:sz w:val="24"/>
          <w:szCs w:val="24"/>
        </w:rPr>
        <w:t>m</w:t>
      </w:r>
      <w:r>
        <w:rPr>
          <w:rFonts w:ascii="Candara" w:eastAsia="Candara" w:hAnsi="Candara" w:cs="Candara"/>
          <w:spacing w:val="-1"/>
          <w:sz w:val="24"/>
          <w:szCs w:val="24"/>
        </w:rPr>
        <w:t>p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s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din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co</w:t>
      </w:r>
      <w:r>
        <w:rPr>
          <w:rFonts w:ascii="Candara" w:eastAsia="Candara" w:hAnsi="Candara" w:cs="Candara"/>
          <w:spacing w:val="2"/>
          <w:sz w:val="24"/>
          <w:szCs w:val="24"/>
        </w:rPr>
        <w:t>r</w:t>
      </w:r>
      <w:r>
        <w:rPr>
          <w:rFonts w:ascii="Candara" w:eastAsia="Candara" w:hAnsi="Candara" w:cs="Candara"/>
          <w:spacing w:val="-1"/>
          <w:sz w:val="24"/>
          <w:szCs w:val="24"/>
        </w:rPr>
        <w:t>p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de i</w:t>
      </w:r>
      <w:r>
        <w:rPr>
          <w:rFonts w:ascii="Candara" w:eastAsia="Candara" w:hAnsi="Candara" w:cs="Candara"/>
          <w:spacing w:val="1"/>
          <w:sz w:val="24"/>
          <w:szCs w:val="24"/>
        </w:rPr>
        <w:t>lu</w:t>
      </w:r>
      <w:r>
        <w:rPr>
          <w:rFonts w:ascii="Candara" w:eastAsia="Candara" w:hAnsi="Candara" w:cs="Candara"/>
          <w:spacing w:val="-2"/>
          <w:sz w:val="24"/>
          <w:szCs w:val="24"/>
        </w:rPr>
        <w:t>m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-2"/>
          <w:sz w:val="24"/>
          <w:szCs w:val="24"/>
        </w:rPr>
        <w:t>n</w:t>
      </w:r>
      <w:r>
        <w:rPr>
          <w:rFonts w:ascii="Candara" w:eastAsia="Candara" w:hAnsi="Candara" w:cs="Candara"/>
          <w:sz w:val="24"/>
          <w:szCs w:val="24"/>
        </w:rPr>
        <w:t>at</w:t>
      </w:r>
      <w:r>
        <w:rPr>
          <w:rFonts w:ascii="Candara" w:eastAsia="Candara" w:hAnsi="Candara" w:cs="Candara"/>
          <w:spacing w:val="3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pacing w:val="1"/>
          <w:sz w:val="24"/>
          <w:szCs w:val="24"/>
        </w:rPr>
        <w:t>b</w:t>
      </w:r>
      <w:r>
        <w:rPr>
          <w:rFonts w:ascii="Candara" w:eastAsia="Candara" w:hAnsi="Candara" w:cs="Candara"/>
          <w:sz w:val="24"/>
          <w:szCs w:val="24"/>
        </w:rPr>
        <w:t>an L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pacing w:val="-1"/>
          <w:sz w:val="24"/>
          <w:szCs w:val="24"/>
        </w:rPr>
        <w:t>x</w:t>
      </w:r>
      <w:r>
        <w:rPr>
          <w:rFonts w:ascii="Candara" w:eastAsia="Candara" w:hAnsi="Candara" w:cs="Candara"/>
          <w:sz w:val="24"/>
          <w:szCs w:val="24"/>
        </w:rPr>
        <w:t>ten.</w:t>
      </w:r>
    </w:p>
    <w:p w:rsidR="00DB080C" w:rsidRDefault="00B47EC3">
      <w:pPr>
        <w:spacing w:before="1"/>
        <w:ind w:left="113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b/>
          <w:sz w:val="24"/>
          <w:szCs w:val="24"/>
        </w:rPr>
        <w:t>Al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b/>
          <w:sz w:val="24"/>
          <w:szCs w:val="24"/>
        </w:rPr>
        <w:t>m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b/>
          <w:sz w:val="24"/>
          <w:szCs w:val="24"/>
        </w:rPr>
        <w:t>nt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>
        <w:rPr>
          <w:rFonts w:ascii="Candara" w:eastAsia="Candara" w:hAnsi="Candara" w:cs="Candara"/>
          <w:b/>
          <w:sz w:val="24"/>
          <w:szCs w:val="24"/>
        </w:rPr>
        <w:t xml:space="preserve">e 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c</w:t>
      </w:r>
      <w:r>
        <w:rPr>
          <w:rFonts w:ascii="Candara" w:eastAsia="Candara" w:hAnsi="Candara" w:cs="Candara"/>
          <w:b/>
          <w:sz w:val="24"/>
          <w:szCs w:val="24"/>
        </w:rPr>
        <w:t>u ga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z</w:t>
      </w:r>
      <w:r>
        <w:rPr>
          <w:rFonts w:ascii="Candara" w:eastAsia="Candara" w:hAnsi="Candara" w:cs="Candara"/>
          <w:b/>
          <w:sz w:val="24"/>
          <w:szCs w:val="24"/>
        </w:rPr>
        <w:t>e</w:t>
      </w:r>
    </w:p>
    <w:p w:rsidR="00DB080C" w:rsidRDefault="00B47EC3">
      <w:pPr>
        <w:spacing w:before="43" w:line="277" w:lineRule="auto"/>
        <w:ind w:left="1853" w:right="1196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pacing w:val="-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e st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a</w:t>
      </w:r>
      <w:r w:rsidR="00AC6719">
        <w:rPr>
          <w:rFonts w:ascii="Candara" w:eastAsia="Candara" w:hAnsi="Candara" w:cs="Candara"/>
          <w:sz w:val="24"/>
          <w:szCs w:val="24"/>
        </w:rPr>
        <w:t>da Torcatori</w:t>
      </w:r>
      <w:r>
        <w:rPr>
          <w:rFonts w:ascii="Candara" w:eastAsia="Candara" w:hAnsi="Candara" w:cs="Candara"/>
          <w:sz w:val="24"/>
          <w:szCs w:val="24"/>
        </w:rPr>
        <w:t>, cat si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e st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az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 xml:space="preserve">le </w:t>
      </w:r>
      <w:r>
        <w:rPr>
          <w:rFonts w:ascii="Candara" w:eastAsia="Candara" w:hAnsi="Candara" w:cs="Candara"/>
          <w:spacing w:val="-3"/>
          <w:sz w:val="24"/>
          <w:szCs w:val="24"/>
        </w:rPr>
        <w:t>c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e d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pacing w:val="1"/>
          <w:sz w:val="24"/>
          <w:szCs w:val="24"/>
        </w:rPr>
        <w:t>bu</w:t>
      </w:r>
      <w:r>
        <w:rPr>
          <w:rFonts w:ascii="Candara" w:eastAsia="Candara" w:hAnsi="Candara" w:cs="Candara"/>
          <w:sz w:val="24"/>
          <w:szCs w:val="24"/>
        </w:rPr>
        <w:t>se</w:t>
      </w:r>
      <w:r>
        <w:rPr>
          <w:rFonts w:ascii="Candara" w:eastAsia="Candara" w:hAnsi="Candara" w:cs="Candara"/>
          <w:spacing w:val="-1"/>
          <w:sz w:val="24"/>
          <w:szCs w:val="24"/>
        </w:rPr>
        <w:t>a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 xml:space="preserve">a 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n ac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ste</w:t>
      </w:r>
      <w:r>
        <w:rPr>
          <w:rFonts w:ascii="Candara" w:eastAsia="Candara" w:hAnsi="Candara" w:cs="Candara"/>
          <w:spacing w:val="3"/>
          <w:sz w:val="24"/>
          <w:szCs w:val="24"/>
        </w:rPr>
        <w:t>a</w:t>
      </w:r>
      <w:r>
        <w:rPr>
          <w:rFonts w:ascii="Candara" w:eastAsia="Candara" w:hAnsi="Candara" w:cs="Candara"/>
          <w:sz w:val="24"/>
          <w:szCs w:val="24"/>
        </w:rPr>
        <w:t xml:space="preserve">, </w:t>
      </w:r>
      <w:r>
        <w:rPr>
          <w:rFonts w:ascii="Candara" w:eastAsia="Candara" w:hAnsi="Candara" w:cs="Candara"/>
          <w:spacing w:val="-1"/>
          <w:sz w:val="24"/>
          <w:szCs w:val="24"/>
        </w:rPr>
        <w:t>ex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s</w:t>
      </w:r>
      <w:r>
        <w:rPr>
          <w:rFonts w:ascii="Candara" w:eastAsia="Candara" w:hAnsi="Candara" w:cs="Candara"/>
          <w:sz w:val="24"/>
          <w:szCs w:val="24"/>
        </w:rPr>
        <w:t xml:space="preserve">ta 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1"/>
          <w:sz w:val="24"/>
          <w:szCs w:val="24"/>
        </w:rPr>
        <w:t>re</w:t>
      </w:r>
      <w:r>
        <w:rPr>
          <w:rFonts w:ascii="Candara" w:eastAsia="Candara" w:hAnsi="Candara" w:cs="Candara"/>
          <w:sz w:val="24"/>
          <w:szCs w:val="24"/>
        </w:rPr>
        <w:t>tea de dist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bu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e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g</w:t>
      </w:r>
      <w:r>
        <w:rPr>
          <w:rFonts w:ascii="Candara" w:eastAsia="Candara" w:hAnsi="Candara" w:cs="Candara"/>
          <w:spacing w:val="-2"/>
          <w:sz w:val="24"/>
          <w:szCs w:val="24"/>
        </w:rPr>
        <w:t>a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>e n</w:t>
      </w:r>
      <w:r>
        <w:rPr>
          <w:rFonts w:ascii="Candara" w:eastAsia="Candara" w:hAnsi="Candara" w:cs="Candara"/>
          <w:spacing w:val="-1"/>
          <w:sz w:val="24"/>
          <w:szCs w:val="24"/>
        </w:rPr>
        <w:t>a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-1"/>
          <w:sz w:val="24"/>
          <w:szCs w:val="24"/>
        </w:rPr>
        <w:t>ur</w:t>
      </w:r>
      <w:r>
        <w:rPr>
          <w:rFonts w:ascii="Candara" w:eastAsia="Candara" w:hAnsi="Candara" w:cs="Candara"/>
          <w:sz w:val="24"/>
          <w:szCs w:val="24"/>
        </w:rPr>
        <w:t>al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.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="00AC6719">
        <w:rPr>
          <w:rFonts w:ascii="Candara" w:eastAsia="Candara" w:hAnsi="Candara" w:cs="Candara"/>
          <w:sz w:val="24"/>
          <w:szCs w:val="24"/>
        </w:rPr>
        <w:t>Terenu</w:t>
      </w:r>
      <w:r>
        <w:rPr>
          <w:rFonts w:ascii="Candara" w:eastAsia="Candara" w:hAnsi="Candara" w:cs="Candara"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sz w:val="24"/>
          <w:szCs w:val="24"/>
        </w:rPr>
        <w:t xml:space="preserve"> st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dia</w:t>
      </w:r>
      <w:r>
        <w:rPr>
          <w:rFonts w:ascii="Candara" w:eastAsia="Candara" w:hAnsi="Candara" w:cs="Candara"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sz w:val="24"/>
          <w:szCs w:val="24"/>
        </w:rPr>
        <w:t xml:space="preserve"> nu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="00AC6719">
        <w:rPr>
          <w:rFonts w:ascii="Candara" w:eastAsia="Candara" w:hAnsi="Candara" w:cs="Candara"/>
          <w:sz w:val="24"/>
          <w:szCs w:val="24"/>
        </w:rPr>
        <w:t xml:space="preserve">este </w:t>
      </w:r>
      <w:r>
        <w:rPr>
          <w:rFonts w:ascii="Candara" w:eastAsia="Candara" w:hAnsi="Candara" w:cs="Candara"/>
          <w:sz w:val="24"/>
          <w:szCs w:val="24"/>
        </w:rPr>
        <w:t>af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ctat de nic</w:t>
      </w:r>
      <w:r>
        <w:rPr>
          <w:rFonts w:ascii="Candara" w:eastAsia="Candara" w:hAnsi="Candara" w:cs="Candara"/>
          <w:spacing w:val="-2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o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1"/>
          <w:sz w:val="24"/>
          <w:szCs w:val="24"/>
        </w:rPr>
        <w:t>re</w:t>
      </w:r>
      <w:r>
        <w:rPr>
          <w:rFonts w:ascii="Candara" w:eastAsia="Candara" w:hAnsi="Candara" w:cs="Candara"/>
          <w:sz w:val="24"/>
          <w:szCs w:val="24"/>
        </w:rPr>
        <w:t>tea de ga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.</w:t>
      </w:r>
    </w:p>
    <w:p w:rsidR="00DB080C" w:rsidRDefault="00B47EC3">
      <w:pPr>
        <w:spacing w:line="280" w:lineRule="exact"/>
        <w:ind w:left="113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b/>
          <w:position w:val="1"/>
          <w:sz w:val="24"/>
          <w:szCs w:val="24"/>
        </w:rPr>
        <w:t>Instala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t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ii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de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t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e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le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c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omuni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c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t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ii</w:t>
      </w:r>
    </w:p>
    <w:p w:rsidR="00DB080C" w:rsidRDefault="00B47EC3">
      <w:pPr>
        <w:spacing w:before="43" w:line="277" w:lineRule="auto"/>
        <w:ind w:left="1853" w:right="1254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 xml:space="preserve">n 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>ona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</w:t>
      </w:r>
      <w:r>
        <w:rPr>
          <w:rFonts w:ascii="Candara" w:eastAsia="Candara" w:hAnsi="Candara" w:cs="Candara"/>
          <w:spacing w:val="-2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diata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1"/>
          <w:sz w:val="24"/>
          <w:szCs w:val="24"/>
        </w:rPr>
        <w:t>ex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s</w:t>
      </w:r>
      <w:r>
        <w:rPr>
          <w:rFonts w:ascii="Candara" w:eastAsia="Candara" w:hAnsi="Candara" w:cs="Candara"/>
          <w:sz w:val="24"/>
          <w:szCs w:val="24"/>
        </w:rPr>
        <w:t>ta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3"/>
          <w:sz w:val="24"/>
          <w:szCs w:val="24"/>
        </w:rPr>
        <w:t>r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tele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de tel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com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nicat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3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pacing w:val="1"/>
          <w:sz w:val="24"/>
          <w:szCs w:val="24"/>
        </w:rPr>
        <w:t>b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sz w:val="24"/>
          <w:szCs w:val="24"/>
        </w:rPr>
        <w:t>e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p</w:t>
      </w:r>
      <w:r>
        <w:rPr>
          <w:rFonts w:ascii="Candara" w:eastAsia="Candara" w:hAnsi="Candara" w:cs="Candara"/>
          <w:sz w:val="24"/>
          <w:szCs w:val="24"/>
        </w:rPr>
        <w:t>o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pacing w:val="-3"/>
          <w:sz w:val="24"/>
          <w:szCs w:val="24"/>
        </w:rPr>
        <w:t>a</w:t>
      </w:r>
      <w:r>
        <w:rPr>
          <w:rFonts w:ascii="Candara" w:eastAsia="Candara" w:hAnsi="Candara" w:cs="Candara"/>
          <w:sz w:val="24"/>
          <w:szCs w:val="24"/>
        </w:rPr>
        <w:t xml:space="preserve">te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e sta</w:t>
      </w:r>
      <w:r>
        <w:rPr>
          <w:rFonts w:ascii="Candara" w:eastAsia="Candara" w:hAnsi="Candara" w:cs="Candara"/>
          <w:spacing w:val="-2"/>
          <w:sz w:val="24"/>
          <w:szCs w:val="24"/>
        </w:rPr>
        <w:t>l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2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de ali</w:t>
      </w:r>
      <w:r>
        <w:rPr>
          <w:rFonts w:ascii="Candara" w:eastAsia="Candara" w:hAnsi="Candara" w:cs="Candara"/>
          <w:spacing w:val="1"/>
          <w:sz w:val="24"/>
          <w:szCs w:val="24"/>
        </w:rPr>
        <w:t>m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nta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e cu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</w:t>
      </w:r>
      <w:r>
        <w:rPr>
          <w:rFonts w:ascii="Candara" w:eastAsia="Candara" w:hAnsi="Candara" w:cs="Candara"/>
          <w:spacing w:val="-1"/>
          <w:sz w:val="24"/>
          <w:szCs w:val="24"/>
        </w:rPr>
        <w:t>er</w:t>
      </w:r>
      <w:r>
        <w:rPr>
          <w:rFonts w:ascii="Candara" w:eastAsia="Candara" w:hAnsi="Candara" w:cs="Candara"/>
          <w:sz w:val="24"/>
          <w:szCs w:val="24"/>
        </w:rPr>
        <w:t>gie el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ct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ic</w:t>
      </w:r>
      <w:r>
        <w:rPr>
          <w:rFonts w:ascii="Candara" w:eastAsia="Candara" w:hAnsi="Candara" w:cs="Candara"/>
          <w:spacing w:val="3"/>
          <w:sz w:val="24"/>
          <w:szCs w:val="24"/>
        </w:rPr>
        <w:t>a</w:t>
      </w:r>
      <w:r>
        <w:rPr>
          <w:rFonts w:ascii="Candara" w:eastAsia="Candara" w:hAnsi="Candara" w:cs="Candara"/>
          <w:sz w:val="24"/>
          <w:szCs w:val="24"/>
        </w:rPr>
        <w:t>.</w:t>
      </w:r>
    </w:p>
    <w:p w:rsidR="006606B3" w:rsidRDefault="006606B3">
      <w:pPr>
        <w:spacing w:before="43" w:line="277" w:lineRule="auto"/>
        <w:ind w:left="1853" w:right="1254"/>
        <w:rPr>
          <w:rFonts w:ascii="Candara" w:eastAsia="Candara" w:hAnsi="Candara" w:cs="Candara"/>
          <w:sz w:val="24"/>
          <w:szCs w:val="24"/>
        </w:rPr>
      </w:pPr>
    </w:p>
    <w:p w:rsidR="00DB080C" w:rsidRDefault="00B47EC3">
      <w:pPr>
        <w:spacing w:line="280" w:lineRule="exact"/>
        <w:ind w:left="113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b/>
          <w:position w:val="1"/>
          <w:sz w:val="24"/>
          <w:szCs w:val="24"/>
        </w:rPr>
        <w:lastRenderedPageBreak/>
        <w:t>Instala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t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ii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t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r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mi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c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e</w:t>
      </w:r>
    </w:p>
    <w:p w:rsidR="00DB080C" w:rsidRPr="006606B3" w:rsidRDefault="00B47EC3" w:rsidP="006606B3">
      <w:pPr>
        <w:spacing w:before="45" w:line="275" w:lineRule="auto"/>
        <w:ind w:left="1853" w:right="1365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 xml:space="preserve">n 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>ona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de a</w:t>
      </w:r>
      <w:r>
        <w:rPr>
          <w:rFonts w:ascii="Candara" w:eastAsia="Candara" w:hAnsi="Candara" w:cs="Candara"/>
          <w:spacing w:val="-2"/>
          <w:sz w:val="24"/>
          <w:szCs w:val="24"/>
        </w:rPr>
        <w:t>m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lasame</w:t>
      </w:r>
      <w:r>
        <w:rPr>
          <w:rFonts w:ascii="Candara" w:eastAsia="Candara" w:hAnsi="Candara" w:cs="Candara"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 xml:space="preserve">nt </w:t>
      </w:r>
      <w:r>
        <w:rPr>
          <w:rFonts w:ascii="Candara" w:eastAsia="Candara" w:hAnsi="Candara" w:cs="Candara"/>
          <w:spacing w:val="-1"/>
          <w:sz w:val="24"/>
          <w:szCs w:val="24"/>
        </w:rPr>
        <w:t>re</w:t>
      </w:r>
      <w:r>
        <w:rPr>
          <w:rFonts w:ascii="Candara" w:eastAsia="Candara" w:hAnsi="Candara" w:cs="Candara"/>
          <w:sz w:val="24"/>
          <w:szCs w:val="24"/>
        </w:rPr>
        <w:t>tele de ag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 xml:space="preserve">nt </w:t>
      </w:r>
      <w:r>
        <w:rPr>
          <w:rFonts w:ascii="Candara" w:eastAsia="Candara" w:hAnsi="Candara" w:cs="Candara"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spacing w:val="-1"/>
          <w:sz w:val="24"/>
          <w:szCs w:val="24"/>
        </w:rPr>
        <w:t>er</w:t>
      </w:r>
      <w:r>
        <w:rPr>
          <w:rFonts w:ascii="Candara" w:eastAsia="Candara" w:hAnsi="Candara" w:cs="Candara"/>
          <w:sz w:val="24"/>
          <w:szCs w:val="24"/>
        </w:rPr>
        <w:t>m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c de t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p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se</w:t>
      </w:r>
      <w:r>
        <w:rPr>
          <w:rFonts w:ascii="Candara" w:eastAsia="Candara" w:hAnsi="Candara" w:cs="Candara"/>
          <w:spacing w:val="-1"/>
          <w:sz w:val="24"/>
          <w:szCs w:val="24"/>
        </w:rPr>
        <w:t>c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ndar</w:t>
      </w:r>
      <w:r>
        <w:rPr>
          <w:rFonts w:ascii="Candara" w:eastAsia="Candara" w:hAnsi="Candara" w:cs="Candara"/>
          <w:spacing w:val="3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ca</w:t>
      </w:r>
      <w:r>
        <w:rPr>
          <w:rFonts w:ascii="Candara" w:eastAsia="Candara" w:hAnsi="Candara" w:cs="Candara"/>
          <w:spacing w:val="-2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e ali</w:t>
      </w:r>
      <w:r>
        <w:rPr>
          <w:rFonts w:ascii="Candara" w:eastAsia="Candara" w:hAnsi="Candara" w:cs="Candara"/>
          <w:spacing w:val="1"/>
          <w:sz w:val="24"/>
          <w:szCs w:val="24"/>
        </w:rPr>
        <w:t>m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nt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 xml:space="preserve">aza </w:t>
      </w:r>
      <w:r>
        <w:rPr>
          <w:rFonts w:ascii="Candara" w:eastAsia="Candara" w:hAnsi="Candara" w:cs="Candara"/>
          <w:spacing w:val="1"/>
          <w:sz w:val="24"/>
          <w:szCs w:val="24"/>
        </w:rPr>
        <w:t>b</w:t>
      </w:r>
      <w:r>
        <w:rPr>
          <w:rFonts w:ascii="Candara" w:eastAsia="Candara" w:hAnsi="Candara" w:cs="Candara"/>
          <w:sz w:val="24"/>
          <w:szCs w:val="24"/>
        </w:rPr>
        <w:t>loc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sz w:val="24"/>
          <w:szCs w:val="24"/>
        </w:rPr>
        <w:t>e de loc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inte e</w:t>
      </w:r>
      <w:r>
        <w:rPr>
          <w:rFonts w:ascii="Candara" w:eastAsia="Candara" w:hAnsi="Candara" w:cs="Candara"/>
          <w:spacing w:val="-1"/>
          <w:sz w:val="24"/>
          <w:szCs w:val="24"/>
        </w:rPr>
        <w:t>x</w:t>
      </w:r>
      <w:r>
        <w:rPr>
          <w:rFonts w:ascii="Candara" w:eastAsia="Candara" w:hAnsi="Candara" w:cs="Candara"/>
          <w:sz w:val="24"/>
          <w:szCs w:val="24"/>
        </w:rPr>
        <w:t>iste</w:t>
      </w:r>
      <w:r>
        <w:rPr>
          <w:rFonts w:ascii="Candara" w:eastAsia="Candara" w:hAnsi="Candara" w:cs="Candara"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sz w:val="24"/>
          <w:szCs w:val="24"/>
        </w:rPr>
        <w:t>te</w:t>
      </w:r>
      <w:r w:rsidR="00AC6719">
        <w:rPr>
          <w:rFonts w:ascii="Candara" w:eastAsia="Candara" w:hAnsi="Candara" w:cs="Candara"/>
          <w:sz w:val="24"/>
          <w:szCs w:val="24"/>
        </w:rPr>
        <w:t>.din Str GH.GR.Cantacuzino</w:t>
      </w:r>
      <w:r>
        <w:rPr>
          <w:rFonts w:ascii="Candara" w:eastAsia="Candara" w:hAnsi="Candara" w:cs="Candara"/>
          <w:sz w:val="24"/>
          <w:szCs w:val="24"/>
        </w:rPr>
        <w:t>.</w:t>
      </w:r>
    </w:p>
    <w:p w:rsidR="00DB080C" w:rsidRDefault="00B47EC3">
      <w:pPr>
        <w:ind w:left="1133"/>
        <w:rPr>
          <w:rFonts w:ascii="Candara" w:eastAsia="Candara" w:hAnsi="Candara" w:cs="Candara"/>
          <w:sz w:val="28"/>
          <w:szCs w:val="28"/>
        </w:rPr>
      </w:pPr>
      <w:r>
        <w:rPr>
          <w:rFonts w:ascii="Candara" w:eastAsia="Candara" w:hAnsi="Candara" w:cs="Candara"/>
          <w:b/>
          <w:sz w:val="28"/>
          <w:szCs w:val="28"/>
        </w:rPr>
        <w:t xml:space="preserve">4.  </w:t>
      </w:r>
      <w:r>
        <w:rPr>
          <w:rFonts w:ascii="Candara" w:eastAsia="Candara" w:hAnsi="Candara" w:cs="Candara"/>
          <w:b/>
          <w:spacing w:val="24"/>
          <w:sz w:val="28"/>
          <w:szCs w:val="28"/>
        </w:rPr>
        <w:t xml:space="preserve"> </w:t>
      </w:r>
      <w:r>
        <w:rPr>
          <w:rFonts w:ascii="Candara" w:eastAsia="Candara" w:hAnsi="Candara" w:cs="Candara"/>
          <w:b/>
          <w:sz w:val="28"/>
          <w:szCs w:val="28"/>
          <w:u w:val="single" w:color="000000"/>
        </w:rPr>
        <w:t>R</w:t>
      </w:r>
      <w:r>
        <w:rPr>
          <w:rFonts w:ascii="Candara" w:eastAsia="Candara" w:hAnsi="Candara" w:cs="Candara"/>
          <w:b/>
          <w:spacing w:val="1"/>
          <w:sz w:val="28"/>
          <w:szCs w:val="28"/>
          <w:u w:val="single" w:color="000000"/>
        </w:rPr>
        <w:t>E</w:t>
      </w:r>
      <w:r>
        <w:rPr>
          <w:rFonts w:ascii="Candara" w:eastAsia="Candara" w:hAnsi="Candara" w:cs="Candara"/>
          <w:b/>
          <w:spacing w:val="-2"/>
          <w:sz w:val="28"/>
          <w:szCs w:val="28"/>
          <w:u w:val="single" w:color="000000"/>
        </w:rPr>
        <w:t>G</w:t>
      </w:r>
      <w:r>
        <w:rPr>
          <w:rFonts w:ascii="Candara" w:eastAsia="Candara" w:hAnsi="Candara" w:cs="Candara"/>
          <w:b/>
          <w:sz w:val="28"/>
          <w:szCs w:val="28"/>
          <w:u w:val="single" w:color="000000"/>
        </w:rPr>
        <w:t>L</w:t>
      </w:r>
      <w:r>
        <w:rPr>
          <w:rFonts w:ascii="Candara" w:eastAsia="Candara" w:hAnsi="Candara" w:cs="Candara"/>
          <w:b/>
          <w:spacing w:val="-1"/>
          <w:sz w:val="28"/>
          <w:szCs w:val="28"/>
          <w:u w:val="single" w:color="000000"/>
        </w:rPr>
        <w:t>E</w:t>
      </w:r>
      <w:r>
        <w:rPr>
          <w:rFonts w:ascii="Candara" w:eastAsia="Candara" w:hAnsi="Candara" w:cs="Candara"/>
          <w:b/>
          <w:sz w:val="28"/>
          <w:szCs w:val="28"/>
          <w:u w:val="single" w:color="000000"/>
        </w:rPr>
        <w:t>ME</w:t>
      </w:r>
      <w:r>
        <w:rPr>
          <w:rFonts w:ascii="Candara" w:eastAsia="Candara" w:hAnsi="Candara" w:cs="Candara"/>
          <w:b/>
          <w:spacing w:val="-1"/>
          <w:sz w:val="28"/>
          <w:szCs w:val="28"/>
          <w:u w:val="single" w:color="000000"/>
        </w:rPr>
        <w:t>NT</w:t>
      </w:r>
      <w:r>
        <w:rPr>
          <w:rFonts w:ascii="Candara" w:eastAsia="Candara" w:hAnsi="Candara" w:cs="Candara"/>
          <w:b/>
          <w:sz w:val="28"/>
          <w:szCs w:val="28"/>
          <w:u w:val="single" w:color="000000"/>
        </w:rPr>
        <w:t>A</w:t>
      </w:r>
      <w:r>
        <w:rPr>
          <w:rFonts w:ascii="Candara" w:eastAsia="Candara" w:hAnsi="Candara" w:cs="Candara"/>
          <w:b/>
          <w:spacing w:val="-1"/>
          <w:sz w:val="28"/>
          <w:szCs w:val="28"/>
          <w:u w:val="single" w:color="000000"/>
        </w:rPr>
        <w:t>R</w:t>
      </w:r>
      <w:r>
        <w:rPr>
          <w:rFonts w:ascii="Candara" w:eastAsia="Candara" w:hAnsi="Candara" w:cs="Candara"/>
          <w:b/>
          <w:sz w:val="28"/>
          <w:szCs w:val="28"/>
          <w:u w:val="single" w:color="000000"/>
        </w:rPr>
        <w:t>I</w:t>
      </w:r>
    </w:p>
    <w:p w:rsidR="00DB080C" w:rsidRDefault="00DB080C">
      <w:pPr>
        <w:spacing w:line="240" w:lineRule="exact"/>
        <w:rPr>
          <w:sz w:val="24"/>
          <w:szCs w:val="24"/>
        </w:rPr>
      </w:pPr>
    </w:p>
    <w:p w:rsidR="00DB080C" w:rsidRDefault="00B47EC3">
      <w:pPr>
        <w:spacing w:before="5"/>
        <w:ind w:left="113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b/>
          <w:spacing w:val="1"/>
          <w:sz w:val="24"/>
          <w:szCs w:val="24"/>
        </w:rPr>
        <w:t>4</w:t>
      </w:r>
      <w:r>
        <w:rPr>
          <w:rFonts w:ascii="Candara" w:eastAsia="Candara" w:hAnsi="Candara" w:cs="Candara"/>
          <w:b/>
          <w:sz w:val="24"/>
          <w:szCs w:val="24"/>
        </w:rPr>
        <w:t>.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>1</w:t>
      </w:r>
      <w:r>
        <w:rPr>
          <w:rFonts w:ascii="Candara" w:eastAsia="Candara" w:hAnsi="Candara" w:cs="Candara"/>
          <w:b/>
          <w:sz w:val="24"/>
          <w:szCs w:val="24"/>
        </w:rPr>
        <w:t>.O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B</w:t>
      </w:r>
      <w:r>
        <w:rPr>
          <w:rFonts w:ascii="Candara" w:eastAsia="Candara" w:hAnsi="Candara" w:cs="Candara"/>
          <w:b/>
          <w:sz w:val="24"/>
          <w:szCs w:val="24"/>
        </w:rPr>
        <w:t>I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E</w:t>
      </w:r>
      <w:r>
        <w:rPr>
          <w:rFonts w:ascii="Candara" w:eastAsia="Candara" w:hAnsi="Candara" w:cs="Candara"/>
          <w:b/>
          <w:sz w:val="24"/>
          <w:szCs w:val="24"/>
        </w:rPr>
        <w:t>CTIVE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b/>
          <w:sz w:val="24"/>
          <w:szCs w:val="24"/>
        </w:rPr>
        <w:t>OI</w:t>
      </w:r>
      <w:r>
        <w:rPr>
          <w:rFonts w:ascii="Candara" w:eastAsia="Candara" w:hAnsi="Candara" w:cs="Candara"/>
          <w:b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S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>O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>I</w:t>
      </w:r>
      <w:r>
        <w:rPr>
          <w:rFonts w:ascii="Candara" w:eastAsia="Candara" w:hAnsi="Candara" w:cs="Candara"/>
          <w:b/>
          <w:sz w:val="24"/>
          <w:szCs w:val="24"/>
        </w:rPr>
        <w:t>CITA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b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PR</w:t>
      </w:r>
      <w:r>
        <w:rPr>
          <w:rFonts w:ascii="Candara" w:eastAsia="Candara" w:hAnsi="Candara" w:cs="Candara"/>
          <w:b/>
          <w:sz w:val="24"/>
          <w:szCs w:val="24"/>
        </w:rPr>
        <w:t>IN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b/>
          <w:sz w:val="24"/>
          <w:szCs w:val="24"/>
        </w:rPr>
        <w:t>E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M</w:t>
      </w:r>
      <w:r>
        <w:rPr>
          <w:rFonts w:ascii="Candara" w:eastAsia="Candara" w:hAnsi="Candara" w:cs="Candara"/>
          <w:b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spacing w:val="-1"/>
          <w:sz w:val="24"/>
          <w:szCs w:val="24"/>
        </w:rPr>
        <w:t>P</w:t>
      </w:r>
      <w:r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>
        <w:rPr>
          <w:rFonts w:ascii="Candara" w:eastAsia="Candara" w:hAnsi="Candara" w:cs="Candara"/>
          <w:b/>
          <w:spacing w:val="-2"/>
          <w:sz w:val="24"/>
          <w:szCs w:val="24"/>
        </w:rPr>
        <w:t>O</w:t>
      </w:r>
      <w:r>
        <w:rPr>
          <w:rFonts w:ascii="Candara" w:eastAsia="Candara" w:hAnsi="Candara" w:cs="Candara"/>
          <w:b/>
          <w:sz w:val="24"/>
          <w:szCs w:val="24"/>
        </w:rPr>
        <w:t>GRAM</w:t>
      </w:r>
    </w:p>
    <w:p w:rsidR="00DB080C" w:rsidRDefault="00B47EC3" w:rsidP="006525B0">
      <w:pPr>
        <w:spacing w:before="43" w:line="276" w:lineRule="auto"/>
        <w:ind w:left="1853" w:right="1336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z w:val="24"/>
          <w:szCs w:val="24"/>
        </w:rPr>
        <w:t>Tem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 xml:space="preserve">le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og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am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p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o</w:t>
      </w:r>
      <w:r>
        <w:rPr>
          <w:rFonts w:ascii="Candara" w:eastAsia="Candara" w:hAnsi="Candara" w:cs="Candara"/>
          <w:spacing w:val="1"/>
          <w:sz w:val="24"/>
          <w:szCs w:val="24"/>
        </w:rPr>
        <w:t>pu</w:t>
      </w:r>
      <w:r>
        <w:rPr>
          <w:rFonts w:ascii="Candara" w:eastAsia="Candara" w:hAnsi="Candara" w:cs="Candara"/>
          <w:sz w:val="24"/>
          <w:szCs w:val="24"/>
        </w:rPr>
        <w:t>se de c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doi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ini</w:t>
      </w:r>
      <w:r>
        <w:rPr>
          <w:rFonts w:ascii="Candara" w:eastAsia="Candara" w:hAnsi="Candara" w:cs="Candara"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sz w:val="24"/>
          <w:szCs w:val="24"/>
        </w:rPr>
        <w:t>iat</w:t>
      </w:r>
      <w:r>
        <w:rPr>
          <w:rFonts w:ascii="Candara" w:eastAsia="Candara" w:hAnsi="Candara" w:cs="Candara"/>
          <w:spacing w:val="1"/>
          <w:sz w:val="24"/>
          <w:szCs w:val="24"/>
        </w:rPr>
        <w:t>o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i/</w:t>
      </w:r>
      <w:r>
        <w:rPr>
          <w:rFonts w:ascii="Candara" w:eastAsia="Candara" w:hAnsi="Candara" w:cs="Candara"/>
          <w:spacing w:val="1"/>
          <w:sz w:val="24"/>
          <w:szCs w:val="24"/>
        </w:rPr>
        <w:t>b</w:t>
      </w:r>
      <w:r>
        <w:rPr>
          <w:rFonts w:ascii="Candara" w:eastAsia="Candara" w:hAnsi="Candara" w:cs="Candara"/>
          <w:spacing w:val="-3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f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cia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, s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nt a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1"/>
          <w:sz w:val="24"/>
          <w:szCs w:val="24"/>
        </w:rPr>
        <w:t>re</w:t>
      </w:r>
      <w:r>
        <w:rPr>
          <w:rFonts w:ascii="Candara" w:eastAsia="Candara" w:hAnsi="Candara" w:cs="Candara"/>
          <w:sz w:val="24"/>
          <w:szCs w:val="24"/>
        </w:rPr>
        <w:t>nt n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conv</w:t>
      </w:r>
      <w:r>
        <w:rPr>
          <w:rFonts w:ascii="Candara" w:eastAsia="Candara" w:hAnsi="Candara" w:cs="Candara"/>
          <w:spacing w:val="-1"/>
          <w:sz w:val="24"/>
          <w:szCs w:val="24"/>
        </w:rPr>
        <w:t>er</w:t>
      </w:r>
      <w:r>
        <w:rPr>
          <w:rFonts w:ascii="Candara" w:eastAsia="Candara" w:hAnsi="Candara" w:cs="Candara"/>
          <w:spacing w:val="2"/>
          <w:sz w:val="24"/>
          <w:szCs w:val="24"/>
        </w:rPr>
        <w:t>g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nt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, dar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inte</w:t>
      </w:r>
      <w:r>
        <w:rPr>
          <w:rFonts w:ascii="Candara" w:eastAsia="Candara" w:hAnsi="Candara" w:cs="Candara"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 xml:space="preserve">a </w:t>
      </w:r>
      <w:r>
        <w:rPr>
          <w:rFonts w:ascii="Candara" w:eastAsia="Candara" w:hAnsi="Candara" w:cs="Candara"/>
          <w:spacing w:val="1"/>
          <w:sz w:val="24"/>
          <w:szCs w:val="24"/>
        </w:rPr>
        <w:t>mu</w:t>
      </w:r>
      <w:r>
        <w:rPr>
          <w:rFonts w:ascii="Candara" w:eastAsia="Candara" w:hAnsi="Candara" w:cs="Candara"/>
          <w:sz w:val="24"/>
          <w:szCs w:val="24"/>
        </w:rPr>
        <w:t>nici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ali</w:t>
      </w:r>
      <w:r>
        <w:rPr>
          <w:rFonts w:ascii="Candara" w:eastAsia="Candara" w:hAnsi="Candara" w:cs="Candara"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spacing w:val="-3"/>
          <w:sz w:val="24"/>
          <w:szCs w:val="24"/>
        </w:rPr>
        <w:t>a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4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ste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de a r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ali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o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pacing w:val="-2"/>
          <w:sz w:val="24"/>
          <w:szCs w:val="24"/>
        </w:rPr>
        <w:t>o</w:t>
      </w:r>
      <w:r>
        <w:rPr>
          <w:rFonts w:ascii="Candara" w:eastAsia="Candara" w:hAnsi="Candara" w:cs="Candara"/>
          <w:sz w:val="24"/>
          <w:szCs w:val="24"/>
        </w:rPr>
        <w:t>na de d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>volta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e cu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ca</w:t>
      </w:r>
      <w:r>
        <w:rPr>
          <w:rFonts w:ascii="Candara" w:eastAsia="Candara" w:hAnsi="Candara" w:cs="Candara"/>
          <w:spacing w:val="-2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act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r de c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</w:t>
      </w:r>
      <w:r>
        <w:rPr>
          <w:rFonts w:ascii="Candara" w:eastAsia="Candara" w:hAnsi="Candara" w:cs="Candara"/>
          <w:spacing w:val="2"/>
          <w:sz w:val="24"/>
          <w:szCs w:val="24"/>
        </w:rPr>
        <w:t>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u de d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se</w:t>
      </w:r>
      <w:r>
        <w:rPr>
          <w:rFonts w:ascii="Candara" w:eastAsia="Candara" w:hAnsi="Candara" w:cs="Candara"/>
          <w:spacing w:val="-2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vi</w:t>
      </w:r>
      <w:r>
        <w:rPr>
          <w:rFonts w:ascii="Candara" w:eastAsia="Candara" w:hAnsi="Candara" w:cs="Candara"/>
          <w:spacing w:val="2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e locala, astfel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incat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g</w:t>
      </w:r>
      <w:r>
        <w:rPr>
          <w:rFonts w:ascii="Candara" w:eastAsia="Candara" w:hAnsi="Candara" w:cs="Candara"/>
          <w:spacing w:val="-1"/>
          <w:sz w:val="24"/>
          <w:szCs w:val="24"/>
        </w:rPr>
        <w:t>re</w:t>
      </w:r>
      <w:r>
        <w:rPr>
          <w:rFonts w:ascii="Candara" w:eastAsia="Candara" w:hAnsi="Candara" w:cs="Candara"/>
          <w:sz w:val="24"/>
          <w:szCs w:val="24"/>
        </w:rPr>
        <w:t>v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 xml:space="preserve">e 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>ona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c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ala 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m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nici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pacing w:val="-2"/>
          <w:sz w:val="24"/>
          <w:szCs w:val="24"/>
        </w:rPr>
        <w:t>l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pacing w:val="5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, aflata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 xml:space="preserve">in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o</w:t>
      </w:r>
      <w:r>
        <w:rPr>
          <w:rFonts w:ascii="Candara" w:eastAsia="Candara" w:hAnsi="Candara" w:cs="Candara"/>
          <w:spacing w:val="-1"/>
          <w:sz w:val="24"/>
          <w:szCs w:val="24"/>
        </w:rPr>
        <w:t>x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m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sz w:val="24"/>
          <w:szCs w:val="24"/>
        </w:rPr>
        <w:t>ate, de anum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 xml:space="preserve">te </w:t>
      </w:r>
      <w:r>
        <w:rPr>
          <w:rFonts w:ascii="Candara" w:eastAsia="Candara" w:hAnsi="Candara" w:cs="Candara"/>
          <w:spacing w:val="1"/>
          <w:sz w:val="24"/>
          <w:szCs w:val="24"/>
        </w:rPr>
        <w:t>pu</w:t>
      </w:r>
      <w:r>
        <w:rPr>
          <w:rFonts w:ascii="Candara" w:eastAsia="Candara" w:hAnsi="Candara" w:cs="Candara"/>
          <w:sz w:val="24"/>
          <w:szCs w:val="24"/>
        </w:rPr>
        <w:t>n</w:t>
      </w:r>
      <w:r>
        <w:rPr>
          <w:rFonts w:ascii="Candara" w:eastAsia="Candara" w:hAnsi="Candara" w:cs="Candara"/>
          <w:spacing w:val="-1"/>
          <w:sz w:val="24"/>
          <w:szCs w:val="24"/>
        </w:rPr>
        <w:t>c</w:t>
      </w:r>
      <w:r>
        <w:rPr>
          <w:rFonts w:ascii="Candara" w:eastAsia="Candara" w:hAnsi="Candara" w:cs="Candara"/>
          <w:sz w:val="24"/>
          <w:szCs w:val="24"/>
        </w:rPr>
        <w:t xml:space="preserve">te de 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nt</w:t>
      </w:r>
      <w:r>
        <w:rPr>
          <w:rFonts w:ascii="Candara" w:eastAsia="Candara" w:hAnsi="Candara" w:cs="Candara"/>
          <w:spacing w:val="-1"/>
          <w:sz w:val="24"/>
          <w:szCs w:val="24"/>
        </w:rPr>
        <w:t>ere</w:t>
      </w:r>
      <w:r>
        <w:rPr>
          <w:rFonts w:ascii="Candara" w:eastAsia="Candara" w:hAnsi="Candara" w:cs="Candara"/>
          <w:spacing w:val="2"/>
          <w:sz w:val="24"/>
          <w:szCs w:val="24"/>
        </w:rPr>
        <w:t>s</w:t>
      </w:r>
      <w:r>
        <w:rPr>
          <w:rFonts w:ascii="Candara" w:eastAsia="Candara" w:hAnsi="Candara" w:cs="Candara"/>
          <w:sz w:val="24"/>
          <w:szCs w:val="24"/>
        </w:rPr>
        <w:t xml:space="preserve">. </w:t>
      </w:r>
      <w:r>
        <w:rPr>
          <w:rFonts w:ascii="Candara" w:eastAsia="Candara" w:hAnsi="Candara" w:cs="Candara"/>
          <w:spacing w:val="1"/>
          <w:sz w:val="24"/>
          <w:szCs w:val="24"/>
        </w:rPr>
        <w:t>A</w:t>
      </w:r>
      <w:r>
        <w:rPr>
          <w:rFonts w:ascii="Candara" w:eastAsia="Candara" w:hAnsi="Candara" w:cs="Candara"/>
          <w:sz w:val="24"/>
          <w:szCs w:val="24"/>
        </w:rPr>
        <w:t>c</w:t>
      </w:r>
      <w:r>
        <w:rPr>
          <w:rFonts w:ascii="Candara" w:eastAsia="Candara" w:hAnsi="Candara" w:cs="Candara"/>
          <w:spacing w:val="-1"/>
          <w:sz w:val="24"/>
          <w:szCs w:val="24"/>
        </w:rPr>
        <w:t>ee</w:t>
      </w:r>
      <w:r>
        <w:rPr>
          <w:rFonts w:ascii="Candara" w:eastAsia="Candara" w:hAnsi="Candara" w:cs="Candara"/>
          <w:sz w:val="24"/>
          <w:szCs w:val="24"/>
        </w:rPr>
        <w:t>asi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locali</w:t>
      </w:r>
      <w:r>
        <w:rPr>
          <w:rFonts w:ascii="Candara" w:eastAsia="Candara" w:hAnsi="Candara" w:cs="Candara"/>
          <w:spacing w:val="2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 xml:space="preserve">e 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ste cons</w:t>
      </w:r>
      <w:r>
        <w:rPr>
          <w:rFonts w:ascii="Candara" w:eastAsia="Candara" w:hAnsi="Candara" w:cs="Candara"/>
          <w:spacing w:val="-2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d</w:t>
      </w:r>
      <w:r>
        <w:rPr>
          <w:rFonts w:ascii="Candara" w:eastAsia="Candara" w:hAnsi="Candara" w:cs="Candara"/>
          <w:spacing w:val="-1"/>
          <w:sz w:val="24"/>
          <w:szCs w:val="24"/>
        </w:rPr>
        <w:t>er</w:t>
      </w:r>
      <w:r>
        <w:rPr>
          <w:rFonts w:ascii="Candara" w:eastAsia="Candara" w:hAnsi="Candara" w:cs="Candara"/>
          <w:sz w:val="24"/>
          <w:szCs w:val="24"/>
        </w:rPr>
        <w:t>ata ava</w:t>
      </w:r>
      <w:r>
        <w:rPr>
          <w:rFonts w:ascii="Candara" w:eastAsia="Candara" w:hAnsi="Candara" w:cs="Candara"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sz w:val="24"/>
          <w:szCs w:val="24"/>
        </w:rPr>
        <w:t>tajoa</w:t>
      </w:r>
      <w:r>
        <w:rPr>
          <w:rFonts w:ascii="Candara" w:eastAsia="Candara" w:hAnsi="Candara" w:cs="Candara"/>
          <w:spacing w:val="1"/>
          <w:sz w:val="24"/>
          <w:szCs w:val="24"/>
        </w:rPr>
        <w:t>s</w:t>
      </w:r>
      <w:r>
        <w:rPr>
          <w:rFonts w:ascii="Candara" w:eastAsia="Candara" w:hAnsi="Candara" w:cs="Candara"/>
          <w:sz w:val="24"/>
          <w:szCs w:val="24"/>
        </w:rPr>
        <w:t xml:space="preserve">a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u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</w:t>
      </w:r>
      <w:r>
        <w:rPr>
          <w:rFonts w:ascii="Candara" w:eastAsia="Candara" w:hAnsi="Candara" w:cs="Candara"/>
          <w:spacing w:val="-1"/>
          <w:sz w:val="24"/>
          <w:szCs w:val="24"/>
        </w:rPr>
        <w:t>ez</w:t>
      </w:r>
      <w:r>
        <w:rPr>
          <w:rFonts w:ascii="Candara" w:eastAsia="Candara" w:hAnsi="Candara" w:cs="Candara"/>
          <w:sz w:val="24"/>
          <w:szCs w:val="24"/>
        </w:rPr>
        <w:t>volta</w:t>
      </w:r>
      <w:r>
        <w:rPr>
          <w:rFonts w:ascii="Candara" w:eastAsia="Candara" w:hAnsi="Candara" w:cs="Candara"/>
          <w:spacing w:val="-1"/>
          <w:sz w:val="24"/>
          <w:szCs w:val="24"/>
        </w:rPr>
        <w:t>re</w:t>
      </w:r>
      <w:r>
        <w:rPr>
          <w:rFonts w:ascii="Candara" w:eastAsia="Candara" w:hAnsi="Candara" w:cs="Candara"/>
          <w:sz w:val="24"/>
          <w:szCs w:val="24"/>
        </w:rPr>
        <w:t>a r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>ide</w:t>
      </w:r>
      <w:r>
        <w:rPr>
          <w:rFonts w:ascii="Candara" w:eastAsia="Candara" w:hAnsi="Candara" w:cs="Candara"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ala, de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aici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si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o</w:t>
      </w:r>
      <w:r>
        <w:rPr>
          <w:rFonts w:ascii="Candara" w:eastAsia="Candara" w:hAnsi="Candara" w:cs="Candara"/>
          <w:spacing w:val="1"/>
          <w:sz w:val="24"/>
          <w:szCs w:val="24"/>
        </w:rPr>
        <w:t>pu</w:t>
      </w:r>
      <w:r>
        <w:rPr>
          <w:rFonts w:ascii="Candara" w:eastAsia="Candara" w:hAnsi="Candara" w:cs="Candara"/>
          <w:sz w:val="24"/>
          <w:szCs w:val="24"/>
        </w:rPr>
        <w:t>n</w:t>
      </w:r>
      <w:r>
        <w:rPr>
          <w:rFonts w:ascii="Candara" w:eastAsia="Candara" w:hAnsi="Candara" w:cs="Candara"/>
          <w:spacing w:val="-1"/>
          <w:sz w:val="24"/>
          <w:szCs w:val="24"/>
        </w:rPr>
        <w:t>er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sz w:val="24"/>
          <w:szCs w:val="24"/>
        </w:rPr>
        <w:t xml:space="preserve">e </w:t>
      </w:r>
      <w:r w:rsidR="006525B0">
        <w:rPr>
          <w:rFonts w:ascii="Candara" w:eastAsia="Candara" w:hAnsi="Candara" w:cs="Candara"/>
          <w:sz w:val="24"/>
          <w:szCs w:val="24"/>
        </w:rPr>
        <w:t xml:space="preserve">ROBERTO SIMION </w:t>
      </w:r>
      <w:r>
        <w:rPr>
          <w:rFonts w:ascii="Candara" w:eastAsia="Candara" w:hAnsi="Candara" w:cs="Candara"/>
          <w:sz w:val="24"/>
          <w:szCs w:val="24"/>
        </w:rPr>
        <w:t xml:space="preserve">de </w:t>
      </w:r>
      <w:r>
        <w:rPr>
          <w:rFonts w:ascii="Candara" w:eastAsia="Candara" w:hAnsi="Candara" w:cs="Candara"/>
          <w:spacing w:val="-1"/>
          <w:sz w:val="24"/>
          <w:szCs w:val="24"/>
        </w:rPr>
        <w:t>re</w:t>
      </w:r>
      <w:r>
        <w:rPr>
          <w:rFonts w:ascii="Candara" w:eastAsia="Candara" w:hAnsi="Candara" w:cs="Candara"/>
          <w:sz w:val="24"/>
          <w:szCs w:val="24"/>
        </w:rPr>
        <w:t>ali</w:t>
      </w:r>
      <w:r>
        <w:rPr>
          <w:rFonts w:ascii="Candara" w:eastAsia="Candara" w:hAnsi="Candara" w:cs="Candara"/>
          <w:spacing w:val="2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 xml:space="preserve">e a </w:t>
      </w:r>
      <w:r w:rsidR="006525B0">
        <w:rPr>
          <w:rFonts w:ascii="Candara" w:eastAsia="Candara" w:hAnsi="Candara" w:cs="Candara"/>
          <w:spacing w:val="1"/>
          <w:sz w:val="24"/>
          <w:szCs w:val="24"/>
        </w:rPr>
        <w:t>Service Auto</w:t>
      </w:r>
      <w:r>
        <w:rPr>
          <w:rFonts w:ascii="Candara" w:eastAsia="Candara" w:hAnsi="Candara" w:cs="Candara"/>
          <w:position w:val="1"/>
          <w:sz w:val="24"/>
          <w:szCs w:val="24"/>
        </w:rPr>
        <w:t>, ava</w:t>
      </w:r>
      <w:r>
        <w:rPr>
          <w:rFonts w:ascii="Candara" w:eastAsia="Candara" w:hAnsi="Candara" w:cs="Candara"/>
          <w:spacing w:val="-1"/>
          <w:position w:val="1"/>
          <w:sz w:val="24"/>
          <w:szCs w:val="24"/>
        </w:rPr>
        <w:t>n</w:t>
      </w:r>
      <w:r>
        <w:rPr>
          <w:rFonts w:ascii="Candara" w:eastAsia="Candara" w:hAnsi="Candara" w:cs="Candara"/>
          <w:position w:val="1"/>
          <w:sz w:val="24"/>
          <w:szCs w:val="24"/>
        </w:rPr>
        <w:t>d</w:t>
      </w:r>
      <w:r>
        <w:rPr>
          <w:rFonts w:ascii="Candara" w:eastAsia="Candara" w:hAnsi="Candara" w:cs="Candara"/>
          <w:spacing w:val="1"/>
          <w:position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position w:val="1"/>
          <w:sz w:val="24"/>
          <w:szCs w:val="24"/>
        </w:rPr>
        <w:t>in</w:t>
      </w:r>
      <w:r>
        <w:rPr>
          <w:rFonts w:ascii="Candara" w:eastAsia="Candara" w:hAnsi="Candara" w:cs="Candara"/>
          <w:spacing w:val="1"/>
          <w:position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position w:val="1"/>
          <w:sz w:val="24"/>
          <w:szCs w:val="24"/>
        </w:rPr>
        <w:t>ac</w:t>
      </w:r>
      <w:r>
        <w:rPr>
          <w:rFonts w:ascii="Candara" w:eastAsia="Candara" w:hAnsi="Candara" w:cs="Candara"/>
          <w:spacing w:val="-1"/>
          <w:position w:val="1"/>
          <w:sz w:val="24"/>
          <w:szCs w:val="24"/>
        </w:rPr>
        <w:t>e</w:t>
      </w:r>
      <w:r>
        <w:rPr>
          <w:rFonts w:ascii="Candara" w:eastAsia="Candara" w:hAnsi="Candara" w:cs="Candara"/>
          <w:position w:val="1"/>
          <w:sz w:val="24"/>
          <w:szCs w:val="24"/>
        </w:rPr>
        <w:t>st</w:t>
      </w:r>
    </w:p>
    <w:p w:rsidR="00DB080C" w:rsidRDefault="00B47EC3">
      <w:pPr>
        <w:spacing w:before="46" w:line="275" w:lineRule="auto"/>
        <w:ind w:left="1853" w:right="1635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z w:val="24"/>
          <w:szCs w:val="24"/>
        </w:rPr>
        <w:t>mo</w:t>
      </w:r>
      <w:r>
        <w:rPr>
          <w:rFonts w:ascii="Candara" w:eastAsia="Candara" w:hAnsi="Candara" w:cs="Candara"/>
          <w:spacing w:val="1"/>
          <w:sz w:val="24"/>
          <w:szCs w:val="24"/>
        </w:rPr>
        <w:t>m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nt o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f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n</w:t>
      </w:r>
      <w:r>
        <w:rPr>
          <w:rFonts w:ascii="Candara" w:eastAsia="Candara" w:hAnsi="Candara" w:cs="Candara"/>
          <w:spacing w:val="-1"/>
          <w:sz w:val="24"/>
          <w:szCs w:val="24"/>
        </w:rPr>
        <w:t>c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-2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ne s</w:t>
      </w:r>
      <w:r>
        <w:rPr>
          <w:rFonts w:ascii="Candara" w:eastAsia="Candara" w:hAnsi="Candara" w:cs="Candara"/>
          <w:spacing w:val="-2"/>
          <w:sz w:val="24"/>
          <w:szCs w:val="24"/>
        </w:rPr>
        <w:t>a</w:t>
      </w:r>
      <w:r>
        <w:rPr>
          <w:rFonts w:ascii="Candara" w:eastAsia="Candara" w:hAnsi="Candara" w:cs="Candara"/>
          <w:sz w:val="24"/>
          <w:szCs w:val="24"/>
        </w:rPr>
        <w:t>u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st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n</w:t>
      </w:r>
      <w:r>
        <w:rPr>
          <w:rFonts w:ascii="Candara" w:eastAsia="Candara" w:hAnsi="Candara" w:cs="Candara"/>
          <w:spacing w:val="-1"/>
          <w:sz w:val="24"/>
          <w:szCs w:val="24"/>
        </w:rPr>
        <w:t>a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 xml:space="preserve">e </w:t>
      </w:r>
      <w:r w:rsidR="006606B3">
        <w:rPr>
          <w:rFonts w:ascii="Candara" w:eastAsia="Candara" w:hAnsi="Candara" w:cs="Candara"/>
          <w:sz w:val="24"/>
          <w:szCs w:val="24"/>
        </w:rPr>
        <w:t>definite de locuire</w:t>
      </w:r>
      <w:r>
        <w:rPr>
          <w:rFonts w:ascii="Candara" w:eastAsia="Candara" w:hAnsi="Candara" w:cs="Candara"/>
          <w:sz w:val="24"/>
          <w:szCs w:val="24"/>
        </w:rPr>
        <w:t>,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</w:t>
      </w:r>
      <w:r>
        <w:rPr>
          <w:rFonts w:ascii="Candara" w:eastAsia="Candara" w:hAnsi="Candara" w:cs="Candara"/>
          <w:spacing w:val="-2"/>
          <w:sz w:val="24"/>
          <w:szCs w:val="24"/>
        </w:rPr>
        <w:t>a</w:t>
      </w:r>
      <w:r>
        <w:rPr>
          <w:rFonts w:ascii="Candara" w:eastAsia="Candara" w:hAnsi="Candara" w:cs="Candara"/>
          <w:sz w:val="24"/>
          <w:szCs w:val="24"/>
        </w:rPr>
        <w:t>r sco</w:t>
      </w:r>
      <w:r>
        <w:rPr>
          <w:rFonts w:ascii="Candara" w:eastAsia="Candara" w:hAnsi="Candara" w:cs="Candara"/>
          <w:spacing w:val="1"/>
          <w:sz w:val="24"/>
          <w:szCs w:val="24"/>
        </w:rPr>
        <w:t>pu</w:t>
      </w:r>
      <w:r>
        <w:rPr>
          <w:rFonts w:ascii="Candara" w:eastAsia="Candara" w:hAnsi="Candara" w:cs="Candara"/>
          <w:sz w:val="24"/>
          <w:szCs w:val="24"/>
        </w:rPr>
        <w:t>l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2"/>
          <w:sz w:val="24"/>
          <w:szCs w:val="24"/>
        </w:rPr>
        <w:t>f</w:t>
      </w:r>
      <w:r>
        <w:rPr>
          <w:rFonts w:ascii="Candara" w:eastAsia="Candara" w:hAnsi="Candara" w:cs="Candara"/>
          <w:sz w:val="24"/>
          <w:szCs w:val="24"/>
        </w:rPr>
        <w:t>inal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 xml:space="preserve">va </w:t>
      </w:r>
      <w:r>
        <w:rPr>
          <w:rFonts w:ascii="Candara" w:eastAsia="Candara" w:hAnsi="Candara" w:cs="Candara"/>
          <w:spacing w:val="1"/>
          <w:sz w:val="24"/>
          <w:szCs w:val="24"/>
        </w:rPr>
        <w:t>f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 xml:space="preserve">de 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pacing w:val="-2"/>
          <w:sz w:val="24"/>
          <w:szCs w:val="24"/>
        </w:rPr>
        <w:t>l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 xml:space="preserve">e </w:t>
      </w:r>
      <w:r w:rsidR="006606B3">
        <w:rPr>
          <w:rFonts w:ascii="Candara" w:eastAsia="Candara" w:hAnsi="Candara" w:cs="Candara"/>
          <w:sz w:val="24"/>
          <w:szCs w:val="24"/>
        </w:rPr>
        <w:t xml:space="preserve">si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u come</w:t>
      </w:r>
      <w:r>
        <w:rPr>
          <w:rFonts w:ascii="Candara" w:eastAsia="Candara" w:hAnsi="Candara" w:cs="Candara"/>
          <w:spacing w:val="-2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/sau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se</w:t>
      </w:r>
      <w:r>
        <w:rPr>
          <w:rFonts w:ascii="Candara" w:eastAsia="Candara" w:hAnsi="Candara" w:cs="Candara"/>
          <w:spacing w:val="-2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vicii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3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ofesionale.</w:t>
      </w:r>
    </w:p>
    <w:p w:rsidR="00DB080C" w:rsidRPr="00B2232F" w:rsidRDefault="00B47EC3" w:rsidP="00B2232F">
      <w:pPr>
        <w:spacing w:line="277" w:lineRule="auto"/>
        <w:ind w:left="1853" w:right="1375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z w:val="24"/>
          <w:szCs w:val="24"/>
        </w:rPr>
        <w:t>Constr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ctia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="006606B3">
        <w:rPr>
          <w:rFonts w:ascii="Candara" w:eastAsia="Candara" w:hAnsi="Candara" w:cs="Candara"/>
          <w:spacing w:val="-1"/>
          <w:sz w:val="24"/>
          <w:szCs w:val="24"/>
        </w:rPr>
        <w:t xml:space="preserve">propusa </w:t>
      </w:r>
      <w:r>
        <w:rPr>
          <w:rFonts w:ascii="Candara" w:eastAsia="Candara" w:hAnsi="Candara" w:cs="Candara"/>
          <w:sz w:val="24"/>
          <w:szCs w:val="24"/>
        </w:rPr>
        <w:t xml:space="preserve">va </w:t>
      </w:r>
      <w:r>
        <w:rPr>
          <w:rFonts w:ascii="Candara" w:eastAsia="Candara" w:hAnsi="Candara" w:cs="Candara"/>
          <w:spacing w:val="1"/>
          <w:sz w:val="24"/>
          <w:szCs w:val="24"/>
        </w:rPr>
        <w:t>pu</w:t>
      </w:r>
      <w:r>
        <w:rPr>
          <w:rFonts w:ascii="Candara" w:eastAsia="Candara" w:hAnsi="Candara" w:cs="Candara"/>
          <w:sz w:val="24"/>
          <w:szCs w:val="24"/>
        </w:rPr>
        <w:t xml:space="preserve">tea </w:t>
      </w:r>
      <w:r>
        <w:rPr>
          <w:rFonts w:ascii="Candara" w:eastAsia="Candara" w:hAnsi="Candara" w:cs="Candara"/>
          <w:spacing w:val="-2"/>
          <w:sz w:val="24"/>
          <w:szCs w:val="24"/>
        </w:rPr>
        <w:t>s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fe</w:t>
      </w:r>
      <w:r>
        <w:rPr>
          <w:rFonts w:ascii="Candara" w:eastAsia="Candara" w:hAnsi="Candara" w:cs="Candara"/>
          <w:spacing w:val="-2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mod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f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ca</w:t>
      </w:r>
      <w:r>
        <w:rPr>
          <w:rFonts w:ascii="Candara" w:eastAsia="Candara" w:hAnsi="Candara" w:cs="Candara"/>
          <w:spacing w:val="-2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lte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ioare cu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1"/>
          <w:sz w:val="24"/>
          <w:szCs w:val="24"/>
        </w:rPr>
        <w:t>re</w:t>
      </w:r>
      <w:r>
        <w:rPr>
          <w:rFonts w:ascii="Candara" w:eastAsia="Candara" w:hAnsi="Candara" w:cs="Candara"/>
          <w:sz w:val="24"/>
          <w:szCs w:val="24"/>
        </w:rPr>
        <w:t>s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cta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pacing w:val="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a elem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nt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 xml:space="preserve">lor de </w:t>
      </w:r>
      <w:r>
        <w:rPr>
          <w:rFonts w:ascii="Candara" w:eastAsia="Candara" w:hAnsi="Candara" w:cs="Candara"/>
          <w:spacing w:val="-1"/>
          <w:sz w:val="24"/>
          <w:szCs w:val="24"/>
        </w:rPr>
        <w:t>re</w:t>
      </w:r>
      <w:r>
        <w:rPr>
          <w:rFonts w:ascii="Candara" w:eastAsia="Candara" w:hAnsi="Candara" w:cs="Candara"/>
          <w:sz w:val="24"/>
          <w:szCs w:val="24"/>
        </w:rPr>
        <w:t>g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lame</w:t>
      </w:r>
      <w:r>
        <w:rPr>
          <w:rFonts w:ascii="Candara" w:eastAsia="Candara" w:hAnsi="Candara" w:cs="Candara"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sta</w:t>
      </w:r>
      <w:r>
        <w:rPr>
          <w:rFonts w:ascii="Candara" w:eastAsia="Candara" w:hAnsi="Candara" w:cs="Candara"/>
          <w:spacing w:val="1"/>
          <w:sz w:val="24"/>
          <w:szCs w:val="24"/>
        </w:rPr>
        <w:t>b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sz w:val="24"/>
          <w:szCs w:val="24"/>
        </w:rPr>
        <w:t>e</w:t>
      </w:r>
      <w:r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in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p</w:t>
      </w:r>
      <w:r>
        <w:rPr>
          <w:rFonts w:ascii="Candara" w:eastAsia="Candara" w:hAnsi="Candara" w:cs="Candara"/>
          <w:spacing w:val="-1"/>
          <w:sz w:val="24"/>
          <w:szCs w:val="24"/>
        </w:rPr>
        <w:t>re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nta doc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me</w:t>
      </w:r>
      <w:r>
        <w:rPr>
          <w:rFonts w:ascii="Candara" w:eastAsia="Candara" w:hAnsi="Candara" w:cs="Candara"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sz w:val="24"/>
          <w:szCs w:val="24"/>
        </w:rPr>
        <w:t>tat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pacing w:val="3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.</w:t>
      </w:r>
    </w:p>
    <w:p w:rsidR="00DB080C" w:rsidRDefault="00B2232F">
      <w:pPr>
        <w:spacing w:before="5" w:line="275" w:lineRule="auto"/>
        <w:ind w:left="1853" w:right="2184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z w:val="24"/>
          <w:szCs w:val="24"/>
        </w:rPr>
        <w:t>Robert</w:t>
      </w:r>
      <w:r w:rsidR="006606B3">
        <w:rPr>
          <w:rFonts w:ascii="Candara" w:eastAsia="Candara" w:hAnsi="Candara" w:cs="Candara"/>
          <w:sz w:val="24"/>
          <w:szCs w:val="24"/>
        </w:rPr>
        <w:t>o</w:t>
      </w:r>
      <w:r>
        <w:rPr>
          <w:rFonts w:ascii="Candara" w:eastAsia="Candara" w:hAnsi="Candara" w:cs="Candara"/>
          <w:sz w:val="24"/>
          <w:szCs w:val="24"/>
        </w:rPr>
        <w:t xml:space="preserve"> Simion</w:t>
      </w:r>
      <w:r w:rsidR="00B47EC3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="00B47EC3">
        <w:rPr>
          <w:rFonts w:ascii="Candara" w:eastAsia="Candara" w:hAnsi="Candara" w:cs="Candara"/>
          <w:spacing w:val="1"/>
          <w:sz w:val="24"/>
          <w:szCs w:val="24"/>
        </w:rPr>
        <w:t>p</w:t>
      </w:r>
      <w:r w:rsidR="00B47EC3">
        <w:rPr>
          <w:rFonts w:ascii="Candara" w:eastAsia="Candara" w:hAnsi="Candara" w:cs="Candara"/>
          <w:spacing w:val="-1"/>
          <w:sz w:val="24"/>
          <w:szCs w:val="24"/>
        </w:rPr>
        <w:t>r</w:t>
      </w:r>
      <w:r w:rsidR="00B47EC3">
        <w:rPr>
          <w:rFonts w:ascii="Candara" w:eastAsia="Candara" w:hAnsi="Candara" w:cs="Candara"/>
          <w:sz w:val="24"/>
          <w:szCs w:val="24"/>
        </w:rPr>
        <w:t>o</w:t>
      </w:r>
      <w:r w:rsidR="00B47EC3">
        <w:rPr>
          <w:rFonts w:ascii="Candara" w:eastAsia="Candara" w:hAnsi="Candara" w:cs="Candara"/>
          <w:spacing w:val="1"/>
          <w:sz w:val="24"/>
          <w:szCs w:val="24"/>
        </w:rPr>
        <w:t>pu</w:t>
      </w:r>
      <w:r w:rsidR="00B47EC3">
        <w:rPr>
          <w:rFonts w:ascii="Candara" w:eastAsia="Candara" w:hAnsi="Candara" w:cs="Candara"/>
          <w:sz w:val="24"/>
          <w:szCs w:val="24"/>
        </w:rPr>
        <w:t>ne</w:t>
      </w:r>
      <w:r w:rsidR="00B47EC3">
        <w:rPr>
          <w:rFonts w:ascii="Candara" w:eastAsia="Candara" w:hAnsi="Candara" w:cs="Candara"/>
          <w:spacing w:val="-3"/>
          <w:sz w:val="24"/>
          <w:szCs w:val="24"/>
        </w:rPr>
        <w:t xml:space="preserve"> </w:t>
      </w:r>
      <w:r w:rsidR="00B47EC3">
        <w:rPr>
          <w:rFonts w:ascii="Candara" w:eastAsia="Candara" w:hAnsi="Candara" w:cs="Candara"/>
          <w:spacing w:val="-1"/>
          <w:sz w:val="24"/>
          <w:szCs w:val="24"/>
        </w:rPr>
        <w:t>re</w:t>
      </w:r>
      <w:r w:rsidR="00B47EC3">
        <w:rPr>
          <w:rFonts w:ascii="Candara" w:eastAsia="Candara" w:hAnsi="Candara" w:cs="Candara"/>
          <w:sz w:val="24"/>
          <w:szCs w:val="24"/>
        </w:rPr>
        <w:t>ali</w:t>
      </w:r>
      <w:r w:rsidR="00B47EC3">
        <w:rPr>
          <w:rFonts w:ascii="Candara" w:eastAsia="Candara" w:hAnsi="Candara" w:cs="Candara"/>
          <w:spacing w:val="1"/>
          <w:sz w:val="24"/>
          <w:szCs w:val="24"/>
        </w:rPr>
        <w:t>z</w:t>
      </w:r>
      <w:r w:rsidR="00B47EC3">
        <w:rPr>
          <w:rFonts w:ascii="Candara" w:eastAsia="Candara" w:hAnsi="Candara" w:cs="Candara"/>
          <w:sz w:val="24"/>
          <w:szCs w:val="24"/>
        </w:rPr>
        <w:t>a</w:t>
      </w:r>
      <w:r w:rsidR="00B47EC3">
        <w:rPr>
          <w:rFonts w:ascii="Candara" w:eastAsia="Candara" w:hAnsi="Candara" w:cs="Candara"/>
          <w:spacing w:val="-1"/>
          <w:sz w:val="24"/>
          <w:szCs w:val="24"/>
        </w:rPr>
        <w:t>re</w:t>
      </w:r>
      <w:r w:rsidR="00B47EC3">
        <w:rPr>
          <w:rFonts w:ascii="Candara" w:eastAsia="Candara" w:hAnsi="Candara" w:cs="Candara"/>
          <w:sz w:val="24"/>
          <w:szCs w:val="24"/>
        </w:rPr>
        <w:t>a a</w:t>
      </w:r>
      <w:r w:rsidR="00B47EC3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="00B47EC3">
        <w:rPr>
          <w:rFonts w:ascii="Candara" w:eastAsia="Candara" w:hAnsi="Candara" w:cs="Candara"/>
          <w:sz w:val="24"/>
          <w:szCs w:val="24"/>
        </w:rPr>
        <w:t>do</w:t>
      </w:r>
      <w:r w:rsidR="00B47EC3">
        <w:rPr>
          <w:rFonts w:ascii="Candara" w:eastAsia="Candara" w:hAnsi="Candara" w:cs="Candara"/>
          <w:spacing w:val="1"/>
          <w:sz w:val="24"/>
          <w:szCs w:val="24"/>
        </w:rPr>
        <w:t>u</w:t>
      </w:r>
      <w:r w:rsidR="00B47EC3">
        <w:rPr>
          <w:rFonts w:ascii="Candara" w:eastAsia="Candara" w:hAnsi="Candara" w:cs="Candara"/>
          <w:sz w:val="24"/>
          <w:szCs w:val="24"/>
        </w:rPr>
        <w:t>a</w:t>
      </w:r>
      <w:r w:rsidR="00B47EC3">
        <w:rPr>
          <w:rFonts w:ascii="Candara" w:eastAsia="Candara" w:hAnsi="Candara" w:cs="Candara"/>
          <w:spacing w:val="4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4"/>
          <w:sz w:val="24"/>
          <w:szCs w:val="24"/>
        </w:rPr>
        <w:t xml:space="preserve">constructii pentru un atelier auto,  si un spatiu asteptare clienti </w:t>
      </w:r>
      <w:r w:rsidR="00B47EC3">
        <w:rPr>
          <w:rFonts w:ascii="Candara" w:eastAsia="Candara" w:hAnsi="Candara" w:cs="Candara"/>
          <w:sz w:val="24"/>
          <w:szCs w:val="24"/>
        </w:rPr>
        <w:t>ava</w:t>
      </w:r>
      <w:r w:rsidR="00B47EC3">
        <w:rPr>
          <w:rFonts w:ascii="Candara" w:eastAsia="Candara" w:hAnsi="Candara" w:cs="Candara"/>
          <w:spacing w:val="-1"/>
          <w:sz w:val="24"/>
          <w:szCs w:val="24"/>
        </w:rPr>
        <w:t>n</w:t>
      </w:r>
      <w:r w:rsidR="00B47EC3">
        <w:rPr>
          <w:rFonts w:ascii="Candara" w:eastAsia="Candara" w:hAnsi="Candara" w:cs="Candara"/>
          <w:sz w:val="24"/>
          <w:szCs w:val="24"/>
        </w:rPr>
        <w:t xml:space="preserve">d </w:t>
      </w:r>
      <w:r w:rsidR="00B47EC3">
        <w:rPr>
          <w:rFonts w:ascii="Candara" w:eastAsia="Candara" w:hAnsi="Candara" w:cs="Candara"/>
          <w:spacing w:val="1"/>
          <w:sz w:val="24"/>
          <w:szCs w:val="24"/>
        </w:rPr>
        <w:t>u</w:t>
      </w:r>
      <w:r w:rsidR="00B47EC3">
        <w:rPr>
          <w:rFonts w:ascii="Candara" w:eastAsia="Candara" w:hAnsi="Candara" w:cs="Candara"/>
          <w:spacing w:val="-1"/>
          <w:sz w:val="24"/>
          <w:szCs w:val="24"/>
        </w:rPr>
        <w:t>r</w:t>
      </w:r>
      <w:r w:rsidR="00B47EC3">
        <w:rPr>
          <w:rFonts w:ascii="Candara" w:eastAsia="Candara" w:hAnsi="Candara" w:cs="Candara"/>
          <w:sz w:val="24"/>
          <w:szCs w:val="24"/>
        </w:rPr>
        <w:t>matoa</w:t>
      </w:r>
      <w:r w:rsidR="00B47EC3">
        <w:rPr>
          <w:rFonts w:ascii="Candara" w:eastAsia="Candara" w:hAnsi="Candara" w:cs="Candara"/>
          <w:spacing w:val="-1"/>
          <w:sz w:val="24"/>
          <w:szCs w:val="24"/>
        </w:rPr>
        <w:t>re</w:t>
      </w:r>
      <w:r w:rsidR="00B47EC3">
        <w:rPr>
          <w:rFonts w:ascii="Candara" w:eastAsia="Candara" w:hAnsi="Candara" w:cs="Candara"/>
          <w:sz w:val="24"/>
          <w:szCs w:val="24"/>
        </w:rPr>
        <w:t>le capacitati</w:t>
      </w:r>
      <w:r w:rsidR="00B47EC3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="00B47EC3">
        <w:rPr>
          <w:rFonts w:ascii="Candara" w:eastAsia="Candara" w:hAnsi="Candara" w:cs="Candara"/>
          <w:sz w:val="24"/>
          <w:szCs w:val="24"/>
        </w:rPr>
        <w:t>f</w:t>
      </w:r>
      <w:r w:rsidR="00B47EC3">
        <w:rPr>
          <w:rFonts w:ascii="Candara" w:eastAsia="Candara" w:hAnsi="Candara" w:cs="Candara"/>
          <w:spacing w:val="1"/>
          <w:sz w:val="24"/>
          <w:szCs w:val="24"/>
        </w:rPr>
        <w:t>u</w:t>
      </w:r>
      <w:r w:rsidR="00B47EC3">
        <w:rPr>
          <w:rFonts w:ascii="Candara" w:eastAsia="Candara" w:hAnsi="Candara" w:cs="Candara"/>
          <w:sz w:val="24"/>
          <w:szCs w:val="24"/>
        </w:rPr>
        <w:t>n</w:t>
      </w:r>
      <w:r w:rsidR="00B47EC3">
        <w:rPr>
          <w:rFonts w:ascii="Candara" w:eastAsia="Candara" w:hAnsi="Candara" w:cs="Candara"/>
          <w:spacing w:val="-1"/>
          <w:sz w:val="24"/>
          <w:szCs w:val="24"/>
        </w:rPr>
        <w:t>c</w:t>
      </w:r>
      <w:r w:rsidR="00B47EC3">
        <w:rPr>
          <w:rFonts w:ascii="Candara" w:eastAsia="Candara" w:hAnsi="Candara" w:cs="Candara"/>
          <w:sz w:val="24"/>
          <w:szCs w:val="24"/>
        </w:rPr>
        <w:t>t</w:t>
      </w:r>
      <w:r w:rsidR="00B47EC3">
        <w:rPr>
          <w:rFonts w:ascii="Candara" w:eastAsia="Candara" w:hAnsi="Candara" w:cs="Candara"/>
          <w:spacing w:val="1"/>
          <w:sz w:val="24"/>
          <w:szCs w:val="24"/>
        </w:rPr>
        <w:t>i</w:t>
      </w:r>
      <w:r w:rsidR="00B47EC3">
        <w:rPr>
          <w:rFonts w:ascii="Candara" w:eastAsia="Candara" w:hAnsi="Candara" w:cs="Candara"/>
          <w:sz w:val="24"/>
          <w:szCs w:val="24"/>
        </w:rPr>
        <w:t>onal</w:t>
      </w:r>
      <w:r w:rsidR="00B47EC3">
        <w:rPr>
          <w:rFonts w:ascii="Candara" w:eastAsia="Candara" w:hAnsi="Candara" w:cs="Candara"/>
          <w:spacing w:val="-1"/>
          <w:sz w:val="24"/>
          <w:szCs w:val="24"/>
        </w:rPr>
        <w:t>e</w:t>
      </w:r>
      <w:r w:rsidR="00B47EC3">
        <w:rPr>
          <w:rFonts w:ascii="Candara" w:eastAsia="Candara" w:hAnsi="Candara" w:cs="Candara"/>
          <w:sz w:val="24"/>
          <w:szCs w:val="24"/>
        </w:rPr>
        <w:t>:</w:t>
      </w:r>
    </w:p>
    <w:p w:rsidR="00DB080C" w:rsidRDefault="00B47EC3">
      <w:pPr>
        <w:spacing w:before="1"/>
        <w:ind w:left="2213"/>
        <w:rPr>
          <w:rFonts w:ascii="Candara" w:eastAsia="Candara" w:hAnsi="Candara" w:cs="Candara"/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mo</w:t>
      </w:r>
      <w:r>
        <w:rPr>
          <w:rFonts w:ascii="Candara" w:eastAsia="Candara" w:hAnsi="Candara" w:cs="Candara"/>
          <w:spacing w:val="1"/>
          <w:sz w:val="24"/>
          <w:szCs w:val="24"/>
        </w:rPr>
        <w:t>b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sz w:val="24"/>
          <w:szCs w:val="24"/>
        </w:rPr>
        <w:t xml:space="preserve">e </w:t>
      </w:r>
      <w:r w:rsidR="00AC6719">
        <w:rPr>
          <w:rFonts w:ascii="Candara" w:eastAsia="Candara" w:hAnsi="Candara" w:cs="Candara"/>
          <w:sz w:val="24"/>
          <w:szCs w:val="24"/>
        </w:rPr>
        <w:t xml:space="preserve">pentru </w:t>
      </w:r>
      <w:r w:rsidR="00B2232F">
        <w:rPr>
          <w:rFonts w:ascii="Candara" w:eastAsia="Candara" w:hAnsi="Candara" w:cs="Candara"/>
          <w:sz w:val="24"/>
          <w:szCs w:val="24"/>
        </w:rPr>
        <w:t xml:space="preserve">atelier si </w:t>
      </w:r>
      <w:r>
        <w:rPr>
          <w:rFonts w:ascii="Candara" w:eastAsia="Candara" w:hAnsi="Candara" w:cs="Candara"/>
          <w:sz w:val="24"/>
          <w:szCs w:val="24"/>
        </w:rPr>
        <w:t xml:space="preserve">, </w:t>
      </w:r>
      <w:r w:rsidR="00B2232F">
        <w:rPr>
          <w:rFonts w:ascii="Candara" w:eastAsia="Candara" w:hAnsi="Candara" w:cs="Candara"/>
          <w:spacing w:val="4"/>
          <w:sz w:val="24"/>
          <w:szCs w:val="24"/>
        </w:rPr>
        <w:t>asteptare clienti ,</w:t>
      </w:r>
      <w:r>
        <w:rPr>
          <w:rFonts w:ascii="Candara" w:eastAsia="Candara" w:hAnsi="Candara" w:cs="Candara"/>
          <w:sz w:val="24"/>
          <w:szCs w:val="24"/>
        </w:rPr>
        <w:t>cu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1"/>
          <w:sz w:val="24"/>
          <w:szCs w:val="24"/>
        </w:rPr>
        <w:t>re</w:t>
      </w:r>
      <w:r>
        <w:rPr>
          <w:rFonts w:ascii="Candara" w:eastAsia="Candara" w:hAnsi="Candara" w:cs="Candara"/>
          <w:sz w:val="24"/>
          <w:szCs w:val="24"/>
        </w:rPr>
        <w:t>gim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de inalt</w:t>
      </w:r>
      <w:r>
        <w:rPr>
          <w:rFonts w:ascii="Candara" w:eastAsia="Candara" w:hAnsi="Candara" w:cs="Candara"/>
          <w:spacing w:val="-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me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,</w:t>
      </w:r>
    </w:p>
    <w:p w:rsidR="00DB080C" w:rsidRDefault="00B47EC3">
      <w:pPr>
        <w:tabs>
          <w:tab w:val="left" w:pos="2560"/>
        </w:tabs>
        <w:spacing w:before="42" w:line="275" w:lineRule="auto"/>
        <w:ind w:left="2573" w:right="1219" w:hanging="360"/>
        <w:rPr>
          <w:rFonts w:ascii="Candara" w:eastAsia="Candara" w:hAnsi="Candara" w:cs="Candara"/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Candara" w:eastAsia="Candara" w:hAnsi="Candara" w:cs="Candara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ar</w:t>
      </w:r>
      <w:r>
        <w:rPr>
          <w:rFonts w:ascii="Candara" w:eastAsia="Candara" w:hAnsi="Candara" w:cs="Candara"/>
          <w:sz w:val="24"/>
          <w:szCs w:val="24"/>
        </w:rPr>
        <w:t>c</w:t>
      </w:r>
      <w:r>
        <w:rPr>
          <w:rFonts w:ascii="Candara" w:eastAsia="Candara" w:hAnsi="Candara" w:cs="Candara"/>
          <w:spacing w:val="2"/>
          <w:sz w:val="24"/>
          <w:szCs w:val="24"/>
        </w:rPr>
        <w:t>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af</w:t>
      </w:r>
      <w:r>
        <w:rPr>
          <w:rFonts w:ascii="Candara" w:eastAsia="Candara" w:hAnsi="Candara" w:cs="Candara"/>
          <w:spacing w:val="-1"/>
          <w:sz w:val="24"/>
          <w:szCs w:val="24"/>
        </w:rPr>
        <w:t>ere</w:t>
      </w:r>
      <w:r>
        <w:rPr>
          <w:rFonts w:ascii="Candara" w:eastAsia="Candara" w:hAnsi="Candara" w:cs="Candara"/>
          <w:sz w:val="24"/>
          <w:szCs w:val="24"/>
        </w:rPr>
        <w:t xml:space="preserve">nte 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nitat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lor  as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g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sz w:val="24"/>
          <w:szCs w:val="24"/>
        </w:rPr>
        <w:t>d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cate 1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loc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 xml:space="preserve">de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ca</w:t>
      </w:r>
      <w:r>
        <w:rPr>
          <w:rFonts w:ascii="Candara" w:eastAsia="Candara" w:hAnsi="Candara" w:cs="Candara"/>
          <w:spacing w:val="-2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 xml:space="preserve">e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nt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u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f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ca</w:t>
      </w:r>
      <w:r>
        <w:rPr>
          <w:rFonts w:ascii="Candara" w:eastAsia="Candara" w:hAnsi="Candara" w:cs="Candara"/>
          <w:spacing w:val="-2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 xml:space="preserve">e </w:t>
      </w:r>
      <w:r w:rsidR="006606B3">
        <w:rPr>
          <w:rFonts w:ascii="Candara" w:eastAsia="Candara" w:hAnsi="Candara" w:cs="Candara"/>
          <w:sz w:val="24"/>
          <w:szCs w:val="24"/>
        </w:rPr>
        <w:t>boxa de reparatii.</w:t>
      </w:r>
    </w:p>
    <w:p w:rsidR="00DB080C" w:rsidRDefault="00B47EC3">
      <w:pPr>
        <w:spacing w:before="1"/>
        <w:ind w:left="2213"/>
        <w:rPr>
          <w:rFonts w:ascii="Candara" w:eastAsia="Candara" w:hAnsi="Candara" w:cs="Candara"/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z w:val="24"/>
          <w:szCs w:val="24"/>
        </w:rPr>
        <w:t>atii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v</w:t>
      </w:r>
      <w:r>
        <w:rPr>
          <w:rFonts w:ascii="Candara" w:eastAsia="Candara" w:hAnsi="Candara" w:cs="Candara"/>
          <w:spacing w:val="-1"/>
          <w:sz w:val="24"/>
          <w:szCs w:val="24"/>
        </w:rPr>
        <w:t>er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ame</w:t>
      </w:r>
      <w:r>
        <w:rPr>
          <w:rFonts w:ascii="Candara" w:eastAsia="Candara" w:hAnsi="Candara" w:cs="Candara"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sz w:val="24"/>
          <w:szCs w:val="24"/>
        </w:rPr>
        <w:t>ajate.</w:t>
      </w:r>
    </w:p>
    <w:p w:rsidR="00DB080C" w:rsidRDefault="00B47EC3">
      <w:pPr>
        <w:spacing w:before="43" w:line="277" w:lineRule="auto"/>
        <w:ind w:left="1853" w:right="1219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sz w:val="24"/>
          <w:szCs w:val="24"/>
        </w:rPr>
        <w:t>Tema se va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pu</w:t>
      </w:r>
      <w:r>
        <w:rPr>
          <w:rFonts w:ascii="Candara" w:eastAsia="Candara" w:hAnsi="Candara" w:cs="Candara"/>
          <w:sz w:val="24"/>
          <w:szCs w:val="24"/>
        </w:rPr>
        <w:t xml:space="preserve">tea </w:t>
      </w:r>
      <w:r>
        <w:rPr>
          <w:rFonts w:ascii="Candara" w:eastAsia="Candara" w:hAnsi="Candara" w:cs="Candara"/>
          <w:spacing w:val="-2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m</w:t>
      </w:r>
      <w:r>
        <w:rPr>
          <w:rFonts w:ascii="Candara" w:eastAsia="Candara" w:hAnsi="Candara" w:cs="Candara"/>
          <w:spacing w:val="1"/>
          <w:sz w:val="24"/>
          <w:szCs w:val="24"/>
        </w:rPr>
        <w:t>b</w:t>
      </w:r>
      <w:r>
        <w:rPr>
          <w:rFonts w:ascii="Candara" w:eastAsia="Candara" w:hAnsi="Candara" w:cs="Candara"/>
          <w:spacing w:val="-2"/>
          <w:sz w:val="24"/>
          <w:szCs w:val="24"/>
        </w:rPr>
        <w:t>o</w:t>
      </w:r>
      <w:r>
        <w:rPr>
          <w:rFonts w:ascii="Candara" w:eastAsia="Candara" w:hAnsi="Candara" w:cs="Candara"/>
          <w:sz w:val="24"/>
          <w:szCs w:val="24"/>
        </w:rPr>
        <w:t>gatii</w:t>
      </w:r>
      <w:r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si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pacing w:val="-1"/>
          <w:sz w:val="24"/>
          <w:szCs w:val="24"/>
        </w:rPr>
        <w:t>re</w:t>
      </w:r>
      <w:r>
        <w:rPr>
          <w:rFonts w:ascii="Candara" w:eastAsia="Candara" w:hAnsi="Candara" w:cs="Candara"/>
          <w:sz w:val="24"/>
          <w:szCs w:val="24"/>
        </w:rPr>
        <w:t>vi</w:t>
      </w:r>
      <w:r>
        <w:rPr>
          <w:rFonts w:ascii="Candara" w:eastAsia="Candara" w:hAnsi="Candara" w:cs="Candara"/>
          <w:spacing w:val="-1"/>
          <w:sz w:val="24"/>
          <w:szCs w:val="24"/>
        </w:rPr>
        <w:t>z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in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f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z w:val="24"/>
          <w:szCs w:val="24"/>
        </w:rPr>
        <w:t>n</w:t>
      </w:r>
      <w:r>
        <w:rPr>
          <w:rFonts w:ascii="Candara" w:eastAsia="Candara" w:hAnsi="Candara" w:cs="Candara"/>
          <w:spacing w:val="-1"/>
          <w:sz w:val="24"/>
          <w:szCs w:val="24"/>
        </w:rPr>
        <w:t>c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e</w:t>
      </w:r>
      <w:r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de informat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sz w:val="24"/>
          <w:szCs w:val="24"/>
        </w:rPr>
        <w:t>e si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const</w:t>
      </w:r>
      <w:r>
        <w:rPr>
          <w:rFonts w:ascii="Candara" w:eastAsia="Candara" w:hAnsi="Candara" w:cs="Candara"/>
          <w:spacing w:val="-3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1"/>
          <w:sz w:val="24"/>
          <w:szCs w:val="24"/>
        </w:rPr>
        <w:t>n</w:t>
      </w:r>
      <w:r>
        <w:rPr>
          <w:rFonts w:ascii="Candara" w:eastAsia="Candara" w:hAnsi="Candara" w:cs="Candara"/>
          <w:spacing w:val="6"/>
          <w:sz w:val="24"/>
          <w:szCs w:val="24"/>
        </w:rPr>
        <w:t>g</w:t>
      </w:r>
      <w:r>
        <w:rPr>
          <w:rFonts w:ascii="Candara" w:eastAsia="Candara" w:hAnsi="Candara" w:cs="Candara"/>
          <w:spacing w:val="-1"/>
          <w:sz w:val="24"/>
          <w:szCs w:val="24"/>
        </w:rPr>
        <w:t>er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sz w:val="24"/>
          <w:szCs w:val="24"/>
        </w:rPr>
        <w:t>e sta</w:t>
      </w:r>
      <w:r>
        <w:rPr>
          <w:rFonts w:ascii="Candara" w:eastAsia="Candara" w:hAnsi="Candara" w:cs="Candara"/>
          <w:spacing w:val="1"/>
          <w:sz w:val="24"/>
          <w:szCs w:val="24"/>
        </w:rPr>
        <w:t>b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l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sz w:val="24"/>
          <w:szCs w:val="24"/>
        </w:rPr>
        <w:t xml:space="preserve">e </w:t>
      </w:r>
      <w:r>
        <w:rPr>
          <w:rFonts w:ascii="Candara" w:eastAsia="Candara" w:hAnsi="Candara" w:cs="Candara"/>
          <w:spacing w:val="1"/>
          <w:sz w:val="24"/>
          <w:szCs w:val="24"/>
        </w:rPr>
        <w:t>p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in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avi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 xml:space="preserve">le ce </w:t>
      </w:r>
      <w:r>
        <w:rPr>
          <w:rFonts w:ascii="Candara" w:eastAsia="Candara" w:hAnsi="Candara" w:cs="Candara"/>
          <w:spacing w:val="1"/>
          <w:sz w:val="24"/>
          <w:szCs w:val="24"/>
        </w:rPr>
        <w:t>u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me</w:t>
      </w:r>
      <w:r>
        <w:rPr>
          <w:rFonts w:ascii="Candara" w:eastAsia="Candara" w:hAnsi="Candara" w:cs="Candara"/>
          <w:spacing w:val="-1"/>
          <w:sz w:val="24"/>
          <w:szCs w:val="24"/>
        </w:rPr>
        <w:t>a</w:t>
      </w:r>
      <w:r>
        <w:rPr>
          <w:rFonts w:ascii="Candara" w:eastAsia="Candara" w:hAnsi="Candara" w:cs="Candara"/>
          <w:spacing w:val="1"/>
          <w:sz w:val="24"/>
          <w:szCs w:val="24"/>
        </w:rPr>
        <w:t>z</w:t>
      </w:r>
      <w:r>
        <w:rPr>
          <w:rFonts w:ascii="Candara" w:eastAsia="Candara" w:hAnsi="Candara" w:cs="Candara"/>
          <w:sz w:val="24"/>
          <w:szCs w:val="24"/>
        </w:rPr>
        <w:t>a</w:t>
      </w:r>
      <w:r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 xml:space="preserve">a </w:t>
      </w:r>
      <w:r>
        <w:rPr>
          <w:rFonts w:ascii="Candara" w:eastAsia="Candara" w:hAnsi="Candara" w:cs="Candara"/>
          <w:spacing w:val="1"/>
          <w:sz w:val="24"/>
          <w:szCs w:val="24"/>
        </w:rPr>
        <w:t>f</w:t>
      </w:r>
      <w:r>
        <w:rPr>
          <w:rFonts w:ascii="Candara" w:eastAsia="Candara" w:hAnsi="Candara" w:cs="Candara"/>
          <w:sz w:val="24"/>
          <w:szCs w:val="24"/>
        </w:rPr>
        <w:t>i</w:t>
      </w:r>
      <w:r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sz w:val="24"/>
          <w:szCs w:val="24"/>
        </w:rPr>
        <w:t>o</w:t>
      </w:r>
      <w:r>
        <w:rPr>
          <w:rFonts w:ascii="Candara" w:eastAsia="Candara" w:hAnsi="Candara" w:cs="Candara"/>
          <w:spacing w:val="-1"/>
          <w:sz w:val="24"/>
          <w:szCs w:val="24"/>
        </w:rPr>
        <w:t>b</w:t>
      </w:r>
      <w:r>
        <w:rPr>
          <w:rFonts w:ascii="Candara" w:eastAsia="Candara" w:hAnsi="Candara" w:cs="Candara"/>
          <w:sz w:val="24"/>
          <w:szCs w:val="24"/>
        </w:rPr>
        <w:t>t</w:t>
      </w:r>
      <w:r>
        <w:rPr>
          <w:rFonts w:ascii="Candara" w:eastAsia="Candara" w:hAnsi="Candara" w:cs="Candara"/>
          <w:spacing w:val="1"/>
          <w:sz w:val="24"/>
          <w:szCs w:val="24"/>
        </w:rPr>
        <w:t>i</w:t>
      </w:r>
      <w:r>
        <w:rPr>
          <w:rFonts w:ascii="Candara" w:eastAsia="Candara" w:hAnsi="Candara" w:cs="Candara"/>
          <w:sz w:val="24"/>
          <w:szCs w:val="24"/>
        </w:rPr>
        <w:t>nu</w:t>
      </w:r>
      <w:r>
        <w:rPr>
          <w:rFonts w:ascii="Candara" w:eastAsia="Candara" w:hAnsi="Candara" w:cs="Candara"/>
          <w:spacing w:val="1"/>
          <w:sz w:val="24"/>
          <w:szCs w:val="24"/>
        </w:rPr>
        <w:t>t</w:t>
      </w:r>
      <w:r>
        <w:rPr>
          <w:rFonts w:ascii="Candara" w:eastAsia="Candara" w:hAnsi="Candara" w:cs="Candara"/>
          <w:spacing w:val="-1"/>
          <w:sz w:val="24"/>
          <w:szCs w:val="24"/>
        </w:rPr>
        <w:t>e</w:t>
      </w:r>
      <w:r>
        <w:rPr>
          <w:rFonts w:ascii="Candara" w:eastAsia="Candara" w:hAnsi="Candara" w:cs="Candara"/>
          <w:sz w:val="24"/>
          <w:szCs w:val="24"/>
        </w:rPr>
        <w:t>.</w:t>
      </w:r>
    </w:p>
    <w:p w:rsidR="00DB080C" w:rsidRDefault="00B47EC3">
      <w:pPr>
        <w:spacing w:line="280" w:lineRule="exact"/>
        <w:ind w:left="1133"/>
        <w:rPr>
          <w:rFonts w:ascii="Candara" w:eastAsia="Candara" w:hAnsi="Candara" w:cs="Candara"/>
          <w:sz w:val="24"/>
          <w:szCs w:val="24"/>
        </w:rPr>
      </w:pP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4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.2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.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FU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N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CTI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O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N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L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I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T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T</w:t>
      </w:r>
      <w:r>
        <w:rPr>
          <w:rFonts w:ascii="Candara" w:eastAsia="Candara" w:hAnsi="Candara" w:cs="Candara"/>
          <w:b/>
          <w:spacing w:val="-2"/>
          <w:position w:val="1"/>
          <w:sz w:val="24"/>
          <w:szCs w:val="24"/>
        </w:rPr>
        <w:t>E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A, A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M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PL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S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R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EA, SI C</w:t>
      </w:r>
      <w:r>
        <w:rPr>
          <w:rFonts w:ascii="Candara" w:eastAsia="Candara" w:hAnsi="Candara" w:cs="Candara"/>
          <w:b/>
          <w:spacing w:val="-2"/>
          <w:position w:val="1"/>
          <w:sz w:val="24"/>
          <w:szCs w:val="24"/>
        </w:rPr>
        <w:t>O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N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FO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R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M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A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T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IA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 xml:space="preserve"> 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CLA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D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I</w:t>
      </w:r>
      <w:r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R</w:t>
      </w:r>
      <w:r>
        <w:rPr>
          <w:rFonts w:ascii="Candara" w:eastAsia="Candara" w:hAnsi="Candara" w:cs="Candara"/>
          <w:b/>
          <w:spacing w:val="-2"/>
          <w:position w:val="1"/>
          <w:sz w:val="24"/>
          <w:szCs w:val="24"/>
        </w:rPr>
        <w:t>I</w:t>
      </w:r>
      <w:r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L</w:t>
      </w:r>
      <w:r>
        <w:rPr>
          <w:rFonts w:ascii="Candara" w:eastAsia="Candara" w:hAnsi="Candara" w:cs="Candara"/>
          <w:b/>
          <w:position w:val="1"/>
          <w:sz w:val="24"/>
          <w:szCs w:val="24"/>
        </w:rPr>
        <w:t>OR</w:t>
      </w:r>
    </w:p>
    <w:p w:rsidR="00DB080C" w:rsidRPr="001376A5" w:rsidRDefault="00B47EC3">
      <w:pPr>
        <w:spacing w:before="43" w:line="276" w:lineRule="auto"/>
        <w:ind w:left="1853" w:right="1245"/>
        <w:rPr>
          <w:rFonts w:ascii="Candara" w:eastAsia="Candara" w:hAnsi="Candara" w:cs="Candara"/>
          <w:sz w:val="24"/>
          <w:szCs w:val="24"/>
        </w:rPr>
      </w:pPr>
      <w:r w:rsidRPr="001376A5">
        <w:rPr>
          <w:rFonts w:ascii="Candara" w:eastAsia="Candara" w:hAnsi="Candara" w:cs="Candara"/>
          <w:sz w:val="24"/>
          <w:szCs w:val="24"/>
        </w:rPr>
        <w:t>P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nt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u</w:t>
      </w:r>
      <w:r w:rsidRPr="001376A5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sta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1376A5">
        <w:rPr>
          <w:rFonts w:ascii="Candara" w:eastAsia="Candara" w:hAnsi="Candara" w:cs="Candara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l</w:t>
      </w:r>
      <w:r w:rsidRPr="001376A5">
        <w:rPr>
          <w:rFonts w:ascii="Candara" w:eastAsia="Candara" w:hAnsi="Candara" w:cs="Candara"/>
          <w:sz w:val="24"/>
          <w:szCs w:val="24"/>
        </w:rPr>
        <w:t>ir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a conforma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ii</w:t>
      </w:r>
      <w:r w:rsidRPr="001376A5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const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1376A5">
        <w:rPr>
          <w:rFonts w:ascii="Candara" w:eastAsia="Candara" w:hAnsi="Candara" w:cs="Candara"/>
          <w:sz w:val="24"/>
          <w:szCs w:val="24"/>
        </w:rPr>
        <w:t>cti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sz w:val="24"/>
          <w:szCs w:val="24"/>
        </w:rPr>
        <w:t xml:space="preserve">lor 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o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p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1376A5">
        <w:rPr>
          <w:rFonts w:ascii="Candara" w:eastAsia="Candara" w:hAnsi="Candara" w:cs="Candara"/>
          <w:sz w:val="24"/>
          <w:szCs w:val="24"/>
        </w:rPr>
        <w:t xml:space="preserve">se </w:t>
      </w:r>
      <w:r w:rsidRPr="001376A5">
        <w:rPr>
          <w:rFonts w:ascii="Candara" w:eastAsia="Candara" w:hAnsi="Candara" w:cs="Candara"/>
          <w:spacing w:val="4"/>
          <w:sz w:val="24"/>
          <w:szCs w:val="24"/>
        </w:rPr>
        <w:t>s</w:t>
      </w:r>
      <w:r w:rsidRPr="001376A5">
        <w:rPr>
          <w:rFonts w:ascii="Candara" w:eastAsia="Candara" w:hAnsi="Candara" w:cs="Candara"/>
          <w:sz w:val="24"/>
          <w:szCs w:val="24"/>
        </w:rPr>
        <w:t>-a r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ali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z</w:t>
      </w:r>
      <w:r w:rsidRPr="001376A5">
        <w:rPr>
          <w:rFonts w:ascii="Candara" w:eastAsia="Candara" w:hAnsi="Candara" w:cs="Candara"/>
          <w:sz w:val="24"/>
          <w:szCs w:val="24"/>
        </w:rPr>
        <w:t>at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o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a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1376A5">
        <w:rPr>
          <w:rFonts w:ascii="Candara" w:eastAsia="Candara" w:hAnsi="Candara" w:cs="Candara"/>
          <w:sz w:val="24"/>
          <w:szCs w:val="24"/>
        </w:rPr>
        <w:t>al</w:t>
      </w:r>
      <w:r w:rsidRPr="001376A5">
        <w:rPr>
          <w:rFonts w:ascii="Candara" w:eastAsia="Candara" w:hAnsi="Candara" w:cs="Candara"/>
          <w:spacing w:val="-2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z</w:t>
      </w:r>
      <w:r w:rsidRPr="001376A5">
        <w:rPr>
          <w:rFonts w:ascii="Candara" w:eastAsia="Candara" w:hAnsi="Candara" w:cs="Candara"/>
          <w:sz w:val="24"/>
          <w:szCs w:val="24"/>
        </w:rPr>
        <w:t>a</w:t>
      </w:r>
      <w:r w:rsidRPr="001376A5"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alt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sz w:val="24"/>
          <w:szCs w:val="24"/>
        </w:rPr>
        <w:t>met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 xml:space="preserve">ica a 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z</w:t>
      </w:r>
      <w:r w:rsidRPr="001376A5">
        <w:rPr>
          <w:rFonts w:ascii="Candara" w:eastAsia="Candara" w:hAnsi="Candara" w:cs="Candara"/>
          <w:sz w:val="24"/>
          <w:szCs w:val="24"/>
        </w:rPr>
        <w:t>on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de st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1376A5">
        <w:rPr>
          <w:rFonts w:ascii="Candara" w:eastAsia="Candara" w:hAnsi="Candara" w:cs="Candara"/>
          <w:sz w:val="24"/>
          <w:szCs w:val="24"/>
        </w:rPr>
        <w:t>d</w:t>
      </w:r>
      <w:r w:rsidRPr="001376A5">
        <w:rPr>
          <w:rFonts w:ascii="Candara" w:eastAsia="Candara" w:hAnsi="Candara" w:cs="Candara"/>
          <w:spacing w:val="-2"/>
          <w:sz w:val="24"/>
          <w:szCs w:val="24"/>
        </w:rPr>
        <w:t>i</w:t>
      </w:r>
      <w:r w:rsidRPr="001376A5">
        <w:rPr>
          <w:rFonts w:ascii="Candara" w:eastAsia="Candara" w:hAnsi="Candara" w:cs="Candara"/>
          <w:sz w:val="24"/>
          <w:szCs w:val="24"/>
        </w:rPr>
        <w:t>u</w:t>
      </w:r>
      <w:r w:rsidRPr="001376A5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pacing w:val="-2"/>
          <w:sz w:val="24"/>
          <w:szCs w:val="24"/>
        </w:rPr>
        <w:t>s</w:t>
      </w:r>
      <w:r w:rsidRPr="001376A5">
        <w:rPr>
          <w:rFonts w:ascii="Candara" w:eastAsia="Candara" w:hAnsi="Candara" w:cs="Candara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c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h</w:t>
      </w:r>
      <w:r w:rsidRPr="001376A5">
        <w:rPr>
          <w:rFonts w:ascii="Candara" w:eastAsia="Candara" w:hAnsi="Candara" w:cs="Candara"/>
          <w:sz w:val="24"/>
          <w:szCs w:val="24"/>
        </w:rPr>
        <w:t>iar</w:t>
      </w:r>
      <w:r w:rsidRPr="001376A5"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ex</w:t>
      </w:r>
      <w:r w:rsidRPr="001376A5">
        <w:rPr>
          <w:rFonts w:ascii="Candara" w:eastAsia="Candara" w:hAnsi="Candara" w:cs="Candara"/>
          <w:sz w:val="24"/>
          <w:szCs w:val="24"/>
        </w:rPr>
        <w:t>t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sz w:val="24"/>
          <w:szCs w:val="24"/>
        </w:rPr>
        <w:t>ns la nivel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1376A5">
        <w:rPr>
          <w:rFonts w:ascii="Candara" w:eastAsia="Candara" w:hAnsi="Candara" w:cs="Candara"/>
          <w:sz w:val="24"/>
          <w:szCs w:val="24"/>
        </w:rPr>
        <w:t>l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z</w:t>
      </w:r>
      <w:r w:rsidRPr="001376A5">
        <w:rPr>
          <w:rFonts w:ascii="Candara" w:eastAsia="Candara" w:hAnsi="Candara" w:cs="Candara"/>
          <w:sz w:val="24"/>
          <w:szCs w:val="24"/>
        </w:rPr>
        <w:t>on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pacing w:val="-2"/>
          <w:sz w:val="24"/>
          <w:szCs w:val="24"/>
        </w:rPr>
        <w:t>d</w:t>
      </w:r>
      <w:r w:rsidRPr="001376A5">
        <w:rPr>
          <w:rFonts w:ascii="Candara" w:eastAsia="Candara" w:hAnsi="Candara" w:cs="Candara"/>
          <w:sz w:val="24"/>
          <w:szCs w:val="24"/>
        </w:rPr>
        <w:t xml:space="preserve">e 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st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l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sz w:val="24"/>
          <w:szCs w:val="24"/>
        </w:rPr>
        <w:t>m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sz w:val="24"/>
          <w:szCs w:val="24"/>
        </w:rPr>
        <w:t>t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of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z</w:t>
      </w:r>
      <w:r w:rsidRPr="001376A5">
        <w:rPr>
          <w:rFonts w:ascii="Candara" w:eastAsia="Candara" w:hAnsi="Candara" w:cs="Candara"/>
          <w:sz w:val="24"/>
          <w:szCs w:val="24"/>
        </w:rPr>
        <w:t>on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, datorat</w:t>
      </w:r>
      <w:r w:rsidRPr="001376A5">
        <w:rPr>
          <w:rFonts w:ascii="Candara" w:eastAsia="Candara" w:hAnsi="Candara" w:cs="Candara"/>
          <w:spacing w:val="7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 xml:space="preserve">in 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p</w:t>
      </w:r>
      <w:r w:rsidR="00B2232F" w:rsidRPr="001376A5">
        <w:rPr>
          <w:rFonts w:ascii="Candara" w:eastAsia="Candara" w:hAnsi="Candara" w:cs="Candara"/>
          <w:spacing w:val="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mu</w:t>
      </w:r>
      <w:r w:rsidRPr="001376A5">
        <w:rPr>
          <w:rFonts w:ascii="Candara" w:eastAsia="Candara" w:hAnsi="Candara" w:cs="Candara"/>
          <w:sz w:val="24"/>
          <w:szCs w:val="24"/>
        </w:rPr>
        <w:t>l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a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1376A5">
        <w:rPr>
          <w:rFonts w:ascii="Candara" w:eastAsia="Candara" w:hAnsi="Candara" w:cs="Candara"/>
          <w:sz w:val="24"/>
          <w:szCs w:val="24"/>
        </w:rPr>
        <w:t>d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ca</w:t>
      </w:r>
      <w:r w:rsidRPr="001376A5">
        <w:rPr>
          <w:rFonts w:ascii="Candara" w:eastAsia="Candara" w:hAnsi="Candara" w:cs="Candara"/>
          <w:spacing w:val="-2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act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er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1376A5">
        <w:rPr>
          <w:rFonts w:ascii="Candara" w:eastAsia="Candara" w:hAnsi="Candara" w:cs="Candara"/>
          <w:sz w:val="24"/>
          <w:szCs w:val="24"/>
        </w:rPr>
        <w:t>l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1376A5">
        <w:rPr>
          <w:rFonts w:ascii="Candara" w:eastAsia="Candara" w:hAnsi="Candara" w:cs="Candara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te</w:t>
      </w:r>
      <w:r w:rsidRPr="001376A5">
        <w:rPr>
          <w:rFonts w:ascii="Candara" w:eastAsia="Candara" w:hAnsi="Candara" w:cs="Candara"/>
          <w:spacing w:val="-2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ogen al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morfo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l</w:t>
      </w:r>
      <w:r w:rsidRPr="001376A5">
        <w:rPr>
          <w:rFonts w:ascii="Candara" w:eastAsia="Candara" w:hAnsi="Candara" w:cs="Candara"/>
          <w:sz w:val="24"/>
          <w:szCs w:val="24"/>
        </w:rPr>
        <w:t>og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ex</w:t>
      </w:r>
      <w:r w:rsidRPr="001376A5">
        <w:rPr>
          <w:rFonts w:ascii="Candara" w:eastAsia="Candara" w:hAnsi="Candara" w:cs="Candara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s</w:t>
      </w:r>
      <w:r w:rsidRPr="001376A5">
        <w:rPr>
          <w:rFonts w:ascii="Candara" w:eastAsia="Candara" w:hAnsi="Candara" w:cs="Candara"/>
          <w:sz w:val="24"/>
          <w:szCs w:val="24"/>
        </w:rPr>
        <w:t>te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1376A5">
        <w:rPr>
          <w:rFonts w:ascii="Candara" w:eastAsia="Candara" w:hAnsi="Candara" w:cs="Candara"/>
          <w:sz w:val="24"/>
          <w:szCs w:val="24"/>
        </w:rPr>
        <w:t>te. Zona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a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 xml:space="preserve">e 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1376A5">
        <w:rPr>
          <w:rFonts w:ascii="Candara" w:eastAsia="Candara" w:hAnsi="Candara" w:cs="Candara"/>
          <w:sz w:val="24"/>
          <w:szCs w:val="24"/>
        </w:rPr>
        <w:t>n c</w:t>
      </w:r>
      <w:r w:rsidRPr="001376A5">
        <w:rPr>
          <w:rFonts w:ascii="Candara" w:eastAsia="Candara" w:hAnsi="Candara" w:cs="Candara"/>
          <w:spacing w:val="5"/>
          <w:sz w:val="24"/>
          <w:szCs w:val="24"/>
        </w:rPr>
        <w:t>a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act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r d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st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1376A5">
        <w:rPr>
          <w:rFonts w:ascii="Candara" w:eastAsia="Candara" w:hAnsi="Candara" w:cs="Candara"/>
          <w:sz w:val="24"/>
          <w:szCs w:val="24"/>
        </w:rPr>
        <w:t>ct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at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atat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la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niv</w:t>
      </w:r>
      <w:r w:rsidRPr="001376A5">
        <w:rPr>
          <w:rFonts w:ascii="Candara" w:eastAsia="Candara" w:hAnsi="Candara" w:cs="Candara"/>
          <w:spacing w:val="-3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l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 xml:space="preserve">de 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1376A5">
        <w:rPr>
          <w:rFonts w:ascii="Candara" w:eastAsia="Candara" w:hAnsi="Candara" w:cs="Candara"/>
          <w:sz w:val="24"/>
          <w:szCs w:val="24"/>
        </w:rPr>
        <w:t>a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c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lar cat si</w:t>
      </w:r>
      <w:r w:rsidRPr="001376A5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la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ni</w:t>
      </w:r>
      <w:r w:rsidRPr="001376A5">
        <w:rPr>
          <w:rFonts w:ascii="Candara" w:eastAsia="Candara" w:hAnsi="Candara" w:cs="Candara"/>
          <w:spacing w:val="-2"/>
          <w:sz w:val="24"/>
          <w:szCs w:val="24"/>
        </w:rPr>
        <w:t>v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l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de gabari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t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/vol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1376A5">
        <w:rPr>
          <w:rFonts w:ascii="Candara" w:eastAsia="Candara" w:hAnsi="Candara" w:cs="Candara"/>
          <w:sz w:val="24"/>
          <w:szCs w:val="24"/>
        </w:rPr>
        <w:t xml:space="preserve">me </w:t>
      </w:r>
      <w:r w:rsidRPr="001376A5">
        <w:rPr>
          <w:rFonts w:ascii="Candara" w:eastAsia="Candara" w:hAnsi="Candara" w:cs="Candara"/>
          <w:spacing w:val="-3"/>
          <w:sz w:val="24"/>
          <w:szCs w:val="24"/>
        </w:rPr>
        <w:t>c</w:t>
      </w:r>
      <w:r w:rsidRPr="001376A5">
        <w:rPr>
          <w:rFonts w:ascii="Candara" w:eastAsia="Candara" w:hAnsi="Candara" w:cs="Candara"/>
          <w:sz w:val="24"/>
          <w:szCs w:val="24"/>
        </w:rPr>
        <w:t>onst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1376A5">
        <w:rPr>
          <w:rFonts w:ascii="Candara" w:eastAsia="Candara" w:hAnsi="Candara" w:cs="Candara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t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, ast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f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l incat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s-a sta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1376A5">
        <w:rPr>
          <w:rFonts w:ascii="Candara" w:eastAsia="Candara" w:hAnsi="Candara" w:cs="Candara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l</w:t>
      </w:r>
      <w:r w:rsidRPr="001376A5">
        <w:rPr>
          <w:rFonts w:ascii="Candara" w:eastAsia="Candara" w:hAnsi="Candara" w:cs="Candara"/>
          <w:spacing w:val="-2"/>
          <w:sz w:val="24"/>
          <w:szCs w:val="24"/>
        </w:rPr>
        <w:t>i</w:t>
      </w:r>
      <w:r w:rsidRPr="001376A5">
        <w:rPr>
          <w:rFonts w:ascii="Candara" w:eastAsia="Candara" w:hAnsi="Candara" w:cs="Candara"/>
          <w:sz w:val="24"/>
          <w:szCs w:val="24"/>
        </w:rPr>
        <w:t>t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din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a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1376A5">
        <w:rPr>
          <w:rFonts w:ascii="Candara" w:eastAsia="Candara" w:hAnsi="Candara" w:cs="Candara"/>
          <w:sz w:val="24"/>
          <w:szCs w:val="24"/>
        </w:rPr>
        <w:t>al</w:t>
      </w:r>
      <w:r w:rsidRPr="001376A5">
        <w:rPr>
          <w:rFonts w:ascii="Candara" w:eastAsia="Candara" w:hAnsi="Candara" w:cs="Candara"/>
          <w:spacing w:val="-2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z</w:t>
      </w:r>
      <w:r w:rsidRPr="001376A5">
        <w:rPr>
          <w:rFonts w:ascii="Candara" w:eastAsia="Candara" w:hAnsi="Candara" w:cs="Candara"/>
          <w:sz w:val="24"/>
          <w:szCs w:val="24"/>
        </w:rPr>
        <w:t>a r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ali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z</w:t>
      </w:r>
      <w:r w:rsidRPr="001376A5">
        <w:rPr>
          <w:rFonts w:ascii="Candara" w:eastAsia="Candara" w:hAnsi="Candara" w:cs="Candara"/>
          <w:sz w:val="24"/>
          <w:szCs w:val="24"/>
        </w:rPr>
        <w:t>ata n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c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s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sz w:val="24"/>
          <w:szCs w:val="24"/>
        </w:rPr>
        <w:t xml:space="preserve">tatea 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1376A5">
        <w:rPr>
          <w:rFonts w:ascii="Candara" w:eastAsia="Candara" w:hAnsi="Candara" w:cs="Candara"/>
          <w:sz w:val="24"/>
          <w:szCs w:val="24"/>
        </w:rPr>
        <w:t>n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conc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nt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a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a vol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1376A5">
        <w:rPr>
          <w:rFonts w:ascii="Candara" w:eastAsia="Candara" w:hAnsi="Candara" w:cs="Candara"/>
          <w:sz w:val="24"/>
          <w:szCs w:val="24"/>
        </w:rPr>
        <w:t xml:space="preserve">melor cu 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id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sz w:val="24"/>
          <w:szCs w:val="24"/>
        </w:rPr>
        <w:t>ca</w:t>
      </w:r>
      <w:r w:rsidRPr="001376A5">
        <w:rPr>
          <w:rFonts w:ascii="Candara" w:eastAsia="Candara" w:hAnsi="Candara" w:cs="Candara"/>
          <w:spacing w:val="-2"/>
          <w:sz w:val="24"/>
          <w:szCs w:val="24"/>
        </w:rPr>
        <w:t>r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 xml:space="preserve">a 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sz w:val="24"/>
          <w:szCs w:val="24"/>
        </w:rPr>
        <w:t>n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a</w:t>
      </w:r>
      <w:r w:rsidRPr="001376A5">
        <w:rPr>
          <w:rFonts w:ascii="Candara" w:eastAsia="Candara" w:hAnsi="Candara" w:cs="Candara"/>
          <w:sz w:val="24"/>
          <w:szCs w:val="24"/>
        </w:rPr>
        <w:t>lt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sz w:val="24"/>
          <w:szCs w:val="24"/>
        </w:rPr>
        <w:t>m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ac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stora cat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e scuar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1376A5">
        <w:rPr>
          <w:rFonts w:ascii="Candara" w:eastAsia="Candara" w:hAnsi="Candara" w:cs="Candara"/>
          <w:sz w:val="24"/>
          <w:szCs w:val="24"/>
        </w:rPr>
        <w:t>l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ex</w:t>
      </w:r>
      <w:r w:rsidRPr="001376A5">
        <w:rPr>
          <w:rFonts w:ascii="Candara" w:eastAsia="Candara" w:hAnsi="Candara" w:cs="Candara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s</w:t>
      </w:r>
      <w:r w:rsidRPr="001376A5">
        <w:rPr>
          <w:rFonts w:ascii="Candara" w:eastAsia="Candara" w:hAnsi="Candara" w:cs="Candara"/>
          <w:sz w:val="24"/>
          <w:szCs w:val="24"/>
        </w:rPr>
        <w:t>te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1376A5">
        <w:rPr>
          <w:rFonts w:ascii="Candara" w:eastAsia="Candara" w:hAnsi="Candara" w:cs="Candara"/>
          <w:sz w:val="24"/>
          <w:szCs w:val="24"/>
        </w:rPr>
        <w:t>t</w:t>
      </w:r>
      <w:r w:rsidRPr="001376A5">
        <w:rPr>
          <w:rFonts w:ascii="Candara" w:eastAsia="Candara" w:hAnsi="Candara" w:cs="Candara"/>
          <w:spacing w:val="3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1376A5">
        <w:rPr>
          <w:rFonts w:ascii="Candara" w:eastAsia="Candara" w:hAnsi="Candara" w:cs="Candara"/>
          <w:sz w:val="24"/>
          <w:szCs w:val="24"/>
        </w:rPr>
        <w:t>e st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 xml:space="preserve">ada </w:t>
      </w:r>
      <w:r w:rsidR="001376A5" w:rsidRPr="001376A5">
        <w:rPr>
          <w:rFonts w:ascii="Candara" w:eastAsia="Candara" w:hAnsi="Candara" w:cs="Candara"/>
          <w:spacing w:val="1"/>
          <w:sz w:val="24"/>
          <w:szCs w:val="24"/>
        </w:rPr>
        <w:t>Gh.GR Cantacuzino</w:t>
      </w:r>
      <w:r w:rsidRPr="001376A5">
        <w:rPr>
          <w:rFonts w:ascii="Candara" w:eastAsia="Candara" w:hAnsi="Candara" w:cs="Candara"/>
          <w:sz w:val="24"/>
          <w:szCs w:val="24"/>
        </w:rPr>
        <w:t>,</w:t>
      </w:r>
      <w:r w:rsidRPr="001376A5"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pacing w:val="6"/>
          <w:sz w:val="24"/>
          <w:szCs w:val="24"/>
        </w:rPr>
        <w:t>p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nt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u</w:t>
      </w:r>
      <w:r w:rsidRPr="001376A5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a c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1376A5">
        <w:rPr>
          <w:rFonts w:ascii="Candara" w:eastAsia="Candara" w:hAnsi="Candara" w:cs="Candara"/>
          <w:sz w:val="24"/>
          <w:szCs w:val="24"/>
        </w:rPr>
        <w:t xml:space="preserve">a 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sz w:val="24"/>
          <w:szCs w:val="24"/>
        </w:rPr>
        <w:t>n t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sz w:val="24"/>
          <w:szCs w:val="24"/>
        </w:rPr>
        <w:t>mp</w:t>
      </w:r>
      <w:r w:rsidRPr="001376A5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="001376A5" w:rsidRPr="001376A5">
        <w:rPr>
          <w:rFonts w:ascii="Candara" w:eastAsia="Candara" w:hAnsi="Candara" w:cs="Candara"/>
          <w:spacing w:val="2"/>
          <w:sz w:val="24"/>
          <w:szCs w:val="24"/>
        </w:rPr>
        <w:t xml:space="preserve">un cap de perspective si </w:t>
      </w:r>
      <w:r w:rsidRPr="001376A5">
        <w:rPr>
          <w:rFonts w:ascii="Candara" w:eastAsia="Candara" w:hAnsi="Candara" w:cs="Candara"/>
          <w:sz w:val="24"/>
          <w:szCs w:val="24"/>
        </w:rPr>
        <w:t>o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1376A5">
        <w:rPr>
          <w:rFonts w:ascii="Candara" w:eastAsia="Candara" w:hAnsi="Candara" w:cs="Candara"/>
          <w:sz w:val="24"/>
          <w:szCs w:val="24"/>
        </w:rPr>
        <w:t>iateta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1376A5">
        <w:rPr>
          <w:rFonts w:ascii="Candara" w:eastAsia="Candara" w:hAnsi="Candara" w:cs="Candara"/>
          <w:sz w:val="24"/>
          <w:szCs w:val="24"/>
        </w:rPr>
        <w:t>a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1376A5">
        <w:rPr>
          <w:rFonts w:ascii="Candara" w:eastAsia="Candara" w:hAnsi="Candara" w:cs="Candara"/>
          <w:sz w:val="24"/>
          <w:szCs w:val="24"/>
        </w:rPr>
        <w:t>a.</w:t>
      </w:r>
    </w:p>
    <w:p w:rsidR="00DB080C" w:rsidRPr="00963D30" w:rsidRDefault="00B47EC3" w:rsidP="00963D30">
      <w:pPr>
        <w:spacing w:line="280" w:lineRule="exact"/>
        <w:ind w:left="1853"/>
        <w:rPr>
          <w:rFonts w:ascii="Candara" w:eastAsia="Candara" w:hAnsi="Candara" w:cs="Candara"/>
          <w:sz w:val="24"/>
          <w:szCs w:val="24"/>
        </w:rPr>
      </w:pPr>
      <w:r w:rsidRPr="001376A5">
        <w:rPr>
          <w:rFonts w:ascii="Candara" w:eastAsia="Candara" w:hAnsi="Candara" w:cs="Candara"/>
          <w:spacing w:val="1"/>
          <w:position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position w:val="1"/>
          <w:sz w:val="24"/>
          <w:szCs w:val="24"/>
        </w:rPr>
        <w:t>nt</w:t>
      </w:r>
      <w:r w:rsidRPr="001376A5">
        <w:rPr>
          <w:rFonts w:ascii="Candara" w:eastAsia="Candara" w:hAnsi="Candara" w:cs="Candara"/>
          <w:spacing w:val="-1"/>
          <w:position w:val="1"/>
          <w:sz w:val="24"/>
          <w:szCs w:val="24"/>
        </w:rPr>
        <w:t>er</w:t>
      </w:r>
      <w:r w:rsidRPr="001376A5">
        <w:rPr>
          <w:rFonts w:ascii="Candara" w:eastAsia="Candara" w:hAnsi="Candara" w:cs="Candara"/>
          <w:position w:val="1"/>
          <w:sz w:val="24"/>
          <w:szCs w:val="24"/>
        </w:rPr>
        <w:t>v</w:t>
      </w:r>
      <w:r w:rsidRPr="001376A5">
        <w:rPr>
          <w:rFonts w:ascii="Candara" w:eastAsia="Candara" w:hAnsi="Candara" w:cs="Candara"/>
          <w:spacing w:val="-1"/>
          <w:position w:val="1"/>
          <w:sz w:val="24"/>
          <w:szCs w:val="24"/>
        </w:rPr>
        <w:t>e</w:t>
      </w:r>
      <w:r w:rsidRPr="001376A5">
        <w:rPr>
          <w:rFonts w:ascii="Candara" w:eastAsia="Candara" w:hAnsi="Candara" w:cs="Candara"/>
          <w:position w:val="1"/>
          <w:sz w:val="24"/>
          <w:szCs w:val="24"/>
        </w:rPr>
        <w:t>nti</w:t>
      </w:r>
      <w:r w:rsidRPr="001376A5">
        <w:rPr>
          <w:rFonts w:ascii="Candara" w:eastAsia="Candara" w:hAnsi="Candara" w:cs="Candara"/>
          <w:spacing w:val="1"/>
          <w:position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position w:val="1"/>
          <w:sz w:val="24"/>
          <w:szCs w:val="24"/>
        </w:rPr>
        <w:t xml:space="preserve">le </w:t>
      </w:r>
      <w:r w:rsidRPr="001376A5">
        <w:rPr>
          <w:rFonts w:ascii="Candara" w:eastAsia="Candara" w:hAnsi="Candara" w:cs="Candara"/>
          <w:spacing w:val="1"/>
          <w:position w:val="1"/>
          <w:sz w:val="24"/>
          <w:szCs w:val="24"/>
        </w:rPr>
        <w:t>p</w:t>
      </w:r>
      <w:r w:rsidRPr="001376A5">
        <w:rPr>
          <w:rFonts w:ascii="Candara" w:eastAsia="Candara" w:hAnsi="Candara" w:cs="Candara"/>
          <w:spacing w:val="-1"/>
          <w:position w:val="1"/>
          <w:sz w:val="24"/>
          <w:szCs w:val="24"/>
        </w:rPr>
        <w:t>r</w:t>
      </w:r>
      <w:r w:rsidRPr="001376A5">
        <w:rPr>
          <w:rFonts w:ascii="Candara" w:eastAsia="Candara" w:hAnsi="Candara" w:cs="Candara"/>
          <w:position w:val="1"/>
          <w:sz w:val="24"/>
          <w:szCs w:val="24"/>
        </w:rPr>
        <w:t>o</w:t>
      </w:r>
      <w:r w:rsidRPr="001376A5">
        <w:rPr>
          <w:rFonts w:ascii="Candara" w:eastAsia="Candara" w:hAnsi="Candara" w:cs="Candara"/>
          <w:spacing w:val="1"/>
          <w:position w:val="1"/>
          <w:sz w:val="24"/>
          <w:szCs w:val="24"/>
        </w:rPr>
        <w:t>pu</w:t>
      </w:r>
      <w:r w:rsidRPr="001376A5">
        <w:rPr>
          <w:rFonts w:ascii="Candara" w:eastAsia="Candara" w:hAnsi="Candara" w:cs="Candara"/>
          <w:position w:val="1"/>
          <w:sz w:val="24"/>
          <w:szCs w:val="24"/>
        </w:rPr>
        <w:t>se au</w:t>
      </w:r>
      <w:r w:rsidRPr="001376A5">
        <w:rPr>
          <w:rFonts w:ascii="Candara" w:eastAsia="Candara" w:hAnsi="Candara" w:cs="Candara"/>
          <w:spacing w:val="-1"/>
          <w:position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position w:val="1"/>
          <w:sz w:val="24"/>
          <w:szCs w:val="24"/>
        </w:rPr>
        <w:t>fos</w:t>
      </w:r>
      <w:r w:rsidRPr="001376A5">
        <w:rPr>
          <w:rFonts w:ascii="Candara" w:eastAsia="Candara" w:hAnsi="Candara" w:cs="Candara"/>
          <w:spacing w:val="1"/>
          <w:position w:val="1"/>
          <w:sz w:val="24"/>
          <w:szCs w:val="24"/>
        </w:rPr>
        <w:t>t</w:t>
      </w:r>
      <w:r w:rsidRPr="001376A5">
        <w:rPr>
          <w:rFonts w:ascii="Candara" w:eastAsia="Candara" w:hAnsi="Candara" w:cs="Candara"/>
          <w:position w:val="1"/>
          <w:sz w:val="24"/>
          <w:szCs w:val="24"/>
        </w:rPr>
        <w:t>:</w:t>
      </w:r>
    </w:p>
    <w:p w:rsidR="00DB080C" w:rsidRPr="00B96589" w:rsidRDefault="00B47EC3" w:rsidP="00B96589">
      <w:pPr>
        <w:tabs>
          <w:tab w:val="left" w:pos="2600"/>
        </w:tabs>
        <w:spacing w:before="1" w:line="274" w:lineRule="auto"/>
        <w:ind w:left="2619" w:right="1102" w:hanging="360"/>
        <w:rPr>
          <w:rFonts w:ascii="Candara" w:eastAsia="Candara" w:hAnsi="Candara" w:cs="Candara"/>
          <w:sz w:val="24"/>
          <w:szCs w:val="24"/>
        </w:rPr>
      </w:pPr>
      <w:r w:rsidRPr="00B96589">
        <w:rPr>
          <w:sz w:val="24"/>
          <w:szCs w:val="24"/>
        </w:rPr>
        <w:tab/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B96589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B96589">
        <w:rPr>
          <w:rFonts w:ascii="Candara" w:eastAsia="Candara" w:hAnsi="Candara" w:cs="Candara"/>
          <w:sz w:val="24"/>
          <w:szCs w:val="24"/>
        </w:rPr>
        <w:t>in</w:t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B96589">
        <w:rPr>
          <w:rFonts w:ascii="Candara" w:eastAsia="Candara" w:hAnsi="Candara" w:cs="Candara"/>
          <w:sz w:val="24"/>
          <w:szCs w:val="24"/>
        </w:rPr>
        <w:t>c</w:t>
      </w:r>
      <w:r w:rsidRPr="00B96589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B96589">
        <w:rPr>
          <w:rFonts w:ascii="Candara" w:eastAsia="Candara" w:hAnsi="Candara" w:cs="Candara"/>
          <w:sz w:val="24"/>
          <w:szCs w:val="24"/>
        </w:rPr>
        <w:t>a</w:t>
      </w:r>
      <w:r w:rsidRPr="00B96589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>e</w:t>
      </w:r>
      <w:r w:rsidRPr="00B96589">
        <w:rPr>
          <w:rFonts w:ascii="Candara" w:eastAsia="Candara" w:hAnsi="Candara" w:cs="Candara"/>
          <w:sz w:val="24"/>
          <w:szCs w:val="24"/>
        </w:rPr>
        <w:t xml:space="preserve">a </w:t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B96589">
        <w:rPr>
          <w:rFonts w:ascii="Candara" w:eastAsia="Candara" w:hAnsi="Candara" w:cs="Candara"/>
          <w:sz w:val="24"/>
          <w:szCs w:val="24"/>
        </w:rPr>
        <w:t>nor f</w:t>
      </w:r>
      <w:r w:rsidRPr="00B96589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B96589">
        <w:rPr>
          <w:rFonts w:ascii="Candara" w:eastAsia="Candara" w:hAnsi="Candara" w:cs="Candara"/>
          <w:sz w:val="24"/>
          <w:szCs w:val="24"/>
        </w:rPr>
        <w:t>ont</w:t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B96589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B96589">
        <w:rPr>
          <w:rFonts w:ascii="Candara" w:eastAsia="Candara" w:hAnsi="Candara" w:cs="Candara"/>
          <w:sz w:val="24"/>
          <w:szCs w:val="24"/>
        </w:rPr>
        <w:t>i</w:t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B96589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B96589">
        <w:rPr>
          <w:rFonts w:ascii="Candara" w:eastAsia="Candara" w:hAnsi="Candara" w:cs="Candara"/>
          <w:sz w:val="24"/>
          <w:szCs w:val="24"/>
        </w:rPr>
        <w:t>t</w:t>
      </w:r>
      <w:r w:rsidRPr="00B96589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B96589">
        <w:rPr>
          <w:rFonts w:ascii="Candara" w:eastAsia="Candara" w:hAnsi="Candara" w:cs="Candara"/>
          <w:sz w:val="24"/>
          <w:szCs w:val="24"/>
        </w:rPr>
        <w:t>ase s</w:t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B96589">
        <w:rPr>
          <w:rFonts w:ascii="Candara" w:eastAsia="Candara" w:hAnsi="Candara" w:cs="Candara"/>
          <w:sz w:val="24"/>
          <w:szCs w:val="24"/>
        </w:rPr>
        <w:t>c</w:t>
      </w:r>
      <w:r w:rsidRPr="00B96589">
        <w:rPr>
          <w:rFonts w:ascii="Candara" w:eastAsia="Candara" w:hAnsi="Candara" w:cs="Candara"/>
          <w:spacing w:val="-1"/>
          <w:sz w:val="24"/>
          <w:szCs w:val="24"/>
        </w:rPr>
        <w:t>ce</w:t>
      </w:r>
      <w:r w:rsidRPr="00B96589">
        <w:rPr>
          <w:rFonts w:ascii="Candara" w:eastAsia="Candara" w:hAnsi="Candara" w:cs="Candara"/>
          <w:sz w:val="24"/>
          <w:szCs w:val="24"/>
        </w:rPr>
        <w:t>s</w:t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B96589">
        <w:rPr>
          <w:rFonts w:ascii="Candara" w:eastAsia="Candara" w:hAnsi="Candara" w:cs="Candara"/>
          <w:sz w:val="24"/>
          <w:szCs w:val="24"/>
        </w:rPr>
        <w:t>v</w:t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B96589">
        <w:rPr>
          <w:rFonts w:ascii="Candara" w:eastAsia="Candara" w:hAnsi="Candara" w:cs="Candara"/>
          <w:sz w:val="24"/>
          <w:szCs w:val="24"/>
        </w:rPr>
        <w:t>fata</w:t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B96589">
        <w:rPr>
          <w:rFonts w:ascii="Candara" w:eastAsia="Candara" w:hAnsi="Candara" w:cs="Candara"/>
          <w:sz w:val="24"/>
          <w:szCs w:val="24"/>
        </w:rPr>
        <w:t>de aliniamentul</w:t>
      </w:r>
      <w:r w:rsidRPr="00B96589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B96589">
        <w:rPr>
          <w:rFonts w:ascii="Candara" w:eastAsia="Candara" w:hAnsi="Candara" w:cs="Candara"/>
          <w:sz w:val="24"/>
          <w:szCs w:val="24"/>
        </w:rPr>
        <w:t>la</w:t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B96589">
        <w:rPr>
          <w:rFonts w:ascii="Candara" w:eastAsia="Candara" w:hAnsi="Candara" w:cs="Candara"/>
          <w:sz w:val="24"/>
          <w:szCs w:val="24"/>
        </w:rPr>
        <w:t>st</w:t>
      </w:r>
      <w:r w:rsidRPr="00B96589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B96589">
        <w:rPr>
          <w:rFonts w:ascii="Candara" w:eastAsia="Candara" w:hAnsi="Candara" w:cs="Candara"/>
          <w:sz w:val="24"/>
          <w:szCs w:val="24"/>
        </w:rPr>
        <w:t>ada</w:t>
      </w:r>
      <w:r w:rsidRPr="00B96589"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 w:rsidRPr="00B96589">
        <w:rPr>
          <w:rFonts w:ascii="Candara" w:eastAsia="Candara" w:hAnsi="Candara" w:cs="Candara"/>
          <w:sz w:val="24"/>
          <w:szCs w:val="24"/>
        </w:rPr>
        <w:t>odata</w:t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B96589">
        <w:rPr>
          <w:rFonts w:ascii="Candara" w:eastAsia="Candara" w:hAnsi="Candara" w:cs="Candara"/>
          <w:sz w:val="24"/>
          <w:szCs w:val="24"/>
        </w:rPr>
        <w:t xml:space="preserve">cu </w:t>
      </w:r>
      <w:r w:rsidRPr="00B96589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B96589">
        <w:rPr>
          <w:rFonts w:ascii="Candara" w:eastAsia="Candara" w:hAnsi="Candara" w:cs="Candara"/>
          <w:sz w:val="24"/>
          <w:szCs w:val="24"/>
        </w:rPr>
        <w:t>id</w:t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B96589">
        <w:rPr>
          <w:rFonts w:ascii="Candara" w:eastAsia="Candara" w:hAnsi="Candara" w:cs="Candara"/>
          <w:sz w:val="24"/>
          <w:szCs w:val="24"/>
        </w:rPr>
        <w:t>ca</w:t>
      </w:r>
      <w:r w:rsidRPr="00B96589">
        <w:rPr>
          <w:rFonts w:ascii="Candara" w:eastAsia="Candara" w:hAnsi="Candara" w:cs="Candara"/>
          <w:spacing w:val="-2"/>
          <w:sz w:val="24"/>
          <w:szCs w:val="24"/>
        </w:rPr>
        <w:t>r</w:t>
      </w:r>
      <w:r w:rsidRPr="00B96589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B96589">
        <w:rPr>
          <w:rFonts w:ascii="Candara" w:eastAsia="Candara" w:hAnsi="Candara" w:cs="Candara"/>
          <w:sz w:val="24"/>
          <w:szCs w:val="24"/>
        </w:rPr>
        <w:t xml:space="preserve">a </w:t>
      </w:r>
      <w:r w:rsidRPr="00B96589">
        <w:rPr>
          <w:rFonts w:ascii="Candara" w:eastAsia="Candara" w:hAnsi="Candara" w:cs="Candara"/>
          <w:spacing w:val="2"/>
          <w:sz w:val="24"/>
          <w:szCs w:val="24"/>
        </w:rPr>
        <w:t>r</w:t>
      </w:r>
      <w:r w:rsidRPr="00B96589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B96589">
        <w:rPr>
          <w:rFonts w:ascii="Candara" w:eastAsia="Candara" w:hAnsi="Candara" w:cs="Candara"/>
          <w:sz w:val="24"/>
          <w:szCs w:val="24"/>
        </w:rPr>
        <w:t>gi</w:t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>mu</w:t>
      </w:r>
      <w:r w:rsidRPr="00B96589">
        <w:rPr>
          <w:rFonts w:ascii="Candara" w:eastAsia="Candara" w:hAnsi="Candara" w:cs="Candara"/>
          <w:sz w:val="24"/>
          <w:szCs w:val="24"/>
        </w:rPr>
        <w:t>l</w:t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B96589">
        <w:rPr>
          <w:rFonts w:ascii="Candara" w:eastAsia="Candara" w:hAnsi="Candara" w:cs="Candara"/>
          <w:sz w:val="24"/>
          <w:szCs w:val="24"/>
        </w:rPr>
        <w:t>i</w:t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B96589">
        <w:rPr>
          <w:rFonts w:ascii="Candara" w:eastAsia="Candara" w:hAnsi="Candara" w:cs="Candara"/>
          <w:sz w:val="24"/>
          <w:szCs w:val="24"/>
        </w:rPr>
        <w:t>de i</w:t>
      </w:r>
      <w:r w:rsidRPr="00B96589">
        <w:rPr>
          <w:rFonts w:ascii="Candara" w:eastAsia="Candara" w:hAnsi="Candara" w:cs="Candara"/>
          <w:spacing w:val="-2"/>
          <w:sz w:val="24"/>
          <w:szCs w:val="24"/>
        </w:rPr>
        <w:t>n</w:t>
      </w:r>
      <w:r w:rsidRPr="00B96589">
        <w:rPr>
          <w:rFonts w:ascii="Candara" w:eastAsia="Candara" w:hAnsi="Candara" w:cs="Candara"/>
          <w:sz w:val="24"/>
          <w:szCs w:val="24"/>
        </w:rPr>
        <w:t>alt</w:t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B96589">
        <w:rPr>
          <w:rFonts w:ascii="Candara" w:eastAsia="Candara" w:hAnsi="Candara" w:cs="Candara"/>
          <w:sz w:val="24"/>
          <w:szCs w:val="24"/>
        </w:rPr>
        <w:t>me,</w:t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B96589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B96589">
        <w:rPr>
          <w:rFonts w:ascii="Candara" w:eastAsia="Candara" w:hAnsi="Candara" w:cs="Candara"/>
          <w:sz w:val="24"/>
          <w:szCs w:val="24"/>
        </w:rPr>
        <w:t>in</w:t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B96589">
        <w:rPr>
          <w:rFonts w:ascii="Candara" w:eastAsia="Candara" w:hAnsi="Candara" w:cs="Candara"/>
          <w:sz w:val="24"/>
          <w:szCs w:val="24"/>
        </w:rPr>
        <w:t>sta</w:t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B96589">
        <w:rPr>
          <w:rFonts w:ascii="Candara" w:eastAsia="Candara" w:hAnsi="Candara" w:cs="Candara"/>
          <w:sz w:val="24"/>
          <w:szCs w:val="24"/>
        </w:rPr>
        <w:t>i</w:t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>l</w:t>
      </w:r>
      <w:r w:rsidRPr="00B96589">
        <w:rPr>
          <w:rFonts w:ascii="Candara" w:eastAsia="Candara" w:hAnsi="Candara" w:cs="Candara"/>
          <w:sz w:val="24"/>
          <w:szCs w:val="24"/>
        </w:rPr>
        <w:t>ir</w:t>
      </w:r>
      <w:r w:rsidRPr="00B96589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B96589">
        <w:rPr>
          <w:rFonts w:ascii="Candara" w:eastAsia="Candara" w:hAnsi="Candara" w:cs="Candara"/>
          <w:sz w:val="24"/>
          <w:szCs w:val="24"/>
        </w:rPr>
        <w:t xml:space="preserve">a </w:t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B96589">
        <w:rPr>
          <w:rFonts w:ascii="Candara" w:eastAsia="Candara" w:hAnsi="Candara" w:cs="Candara"/>
          <w:sz w:val="24"/>
          <w:szCs w:val="24"/>
        </w:rPr>
        <w:t>nor ac</w:t>
      </w:r>
      <w:r w:rsidRPr="00B96589">
        <w:rPr>
          <w:rFonts w:ascii="Candara" w:eastAsia="Candara" w:hAnsi="Candara" w:cs="Candara"/>
          <w:spacing w:val="-1"/>
          <w:sz w:val="24"/>
          <w:szCs w:val="24"/>
        </w:rPr>
        <w:t>ce</w:t>
      </w:r>
      <w:r w:rsidRPr="00B96589">
        <w:rPr>
          <w:rFonts w:ascii="Candara" w:eastAsia="Candara" w:hAnsi="Candara" w:cs="Candara"/>
          <w:sz w:val="24"/>
          <w:szCs w:val="24"/>
        </w:rPr>
        <w:t>nte</w:t>
      </w:r>
      <w:r w:rsidRPr="00B96589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B96589">
        <w:rPr>
          <w:rFonts w:ascii="Candara" w:eastAsia="Candara" w:hAnsi="Candara" w:cs="Candara"/>
          <w:sz w:val="24"/>
          <w:szCs w:val="24"/>
        </w:rPr>
        <w:t>de inalt</w:t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B96589">
        <w:rPr>
          <w:rFonts w:ascii="Candara" w:eastAsia="Candara" w:hAnsi="Candara" w:cs="Candara"/>
          <w:sz w:val="24"/>
          <w:szCs w:val="24"/>
        </w:rPr>
        <w:t>me sau</w:t>
      </w:r>
      <w:r w:rsidRPr="00B96589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B96589">
        <w:rPr>
          <w:rFonts w:ascii="Candara" w:eastAsia="Candara" w:hAnsi="Candara" w:cs="Candara"/>
          <w:sz w:val="24"/>
          <w:szCs w:val="24"/>
        </w:rPr>
        <w:t>cap</w:t>
      </w:r>
      <w:r w:rsidRPr="00B96589">
        <w:rPr>
          <w:rFonts w:ascii="Candara" w:eastAsia="Candara" w:hAnsi="Candara" w:cs="Candara"/>
          <w:spacing w:val="-3"/>
          <w:sz w:val="24"/>
          <w:szCs w:val="24"/>
        </w:rPr>
        <w:t>e</w:t>
      </w:r>
      <w:r w:rsidRPr="00B96589">
        <w:rPr>
          <w:rFonts w:ascii="Candara" w:eastAsia="Candara" w:hAnsi="Candara" w:cs="Candara"/>
          <w:sz w:val="24"/>
          <w:szCs w:val="24"/>
        </w:rPr>
        <w:t xml:space="preserve">te de </w:t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B96589">
        <w:rPr>
          <w:rFonts w:ascii="Candara" w:eastAsia="Candara" w:hAnsi="Candara" w:cs="Candara"/>
          <w:spacing w:val="-1"/>
          <w:sz w:val="24"/>
          <w:szCs w:val="24"/>
        </w:rPr>
        <w:t>er</w:t>
      </w:r>
      <w:r w:rsidRPr="00B96589">
        <w:rPr>
          <w:rFonts w:ascii="Candara" w:eastAsia="Candara" w:hAnsi="Candara" w:cs="Candara"/>
          <w:sz w:val="24"/>
          <w:szCs w:val="24"/>
        </w:rPr>
        <w:t>s</w:t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B96589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B96589">
        <w:rPr>
          <w:rFonts w:ascii="Candara" w:eastAsia="Candara" w:hAnsi="Candara" w:cs="Candara"/>
          <w:sz w:val="24"/>
          <w:szCs w:val="24"/>
        </w:rPr>
        <w:t>ctiva</w:t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 xml:space="preserve"> p</w:t>
      </w:r>
      <w:r w:rsidRPr="00B96589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B96589">
        <w:rPr>
          <w:rFonts w:ascii="Candara" w:eastAsia="Candara" w:hAnsi="Candara" w:cs="Candara"/>
          <w:sz w:val="24"/>
          <w:szCs w:val="24"/>
        </w:rPr>
        <w:t>nt</w:t>
      </w:r>
      <w:r w:rsidRPr="00B96589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B96589">
        <w:rPr>
          <w:rFonts w:ascii="Candara" w:eastAsia="Candara" w:hAnsi="Candara" w:cs="Candara"/>
          <w:sz w:val="24"/>
          <w:szCs w:val="24"/>
        </w:rPr>
        <w:t>u</w:t>
      </w:r>
      <w:r w:rsidRPr="00B96589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B96589">
        <w:rPr>
          <w:rFonts w:ascii="Candara" w:eastAsia="Candara" w:hAnsi="Candara" w:cs="Candara"/>
          <w:sz w:val="24"/>
          <w:szCs w:val="24"/>
        </w:rPr>
        <w:t>a c</w:t>
      </w:r>
      <w:r w:rsidRPr="00B96589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B96589">
        <w:rPr>
          <w:rFonts w:ascii="Candara" w:eastAsia="Candara" w:hAnsi="Candara" w:cs="Candara"/>
          <w:sz w:val="24"/>
          <w:szCs w:val="24"/>
        </w:rPr>
        <w:t xml:space="preserve">a </w:t>
      </w:r>
      <w:r w:rsidRPr="00B96589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B96589">
        <w:rPr>
          <w:rFonts w:ascii="Candara" w:eastAsia="Candara" w:hAnsi="Candara" w:cs="Candara"/>
          <w:spacing w:val="-1"/>
          <w:sz w:val="24"/>
          <w:szCs w:val="24"/>
        </w:rPr>
        <w:t>er</w:t>
      </w:r>
      <w:r w:rsidRPr="00B96589">
        <w:rPr>
          <w:rFonts w:ascii="Candara" w:eastAsia="Candara" w:hAnsi="Candara" w:cs="Candara"/>
          <w:sz w:val="24"/>
          <w:szCs w:val="24"/>
        </w:rPr>
        <w:t xml:space="preserve">e </w:t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B96589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B96589">
        <w:rPr>
          <w:rFonts w:ascii="Candara" w:eastAsia="Candara" w:hAnsi="Candara" w:cs="Candara"/>
          <w:sz w:val="24"/>
          <w:szCs w:val="24"/>
        </w:rPr>
        <w:t>a</w:t>
      </w:r>
      <w:r w:rsidRPr="00B96589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B96589">
        <w:rPr>
          <w:rFonts w:ascii="Candara" w:eastAsia="Candara" w:hAnsi="Candara" w:cs="Candara"/>
          <w:sz w:val="24"/>
          <w:szCs w:val="24"/>
        </w:rPr>
        <w:t>e si</w:t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B96589">
        <w:rPr>
          <w:rFonts w:ascii="Candara" w:eastAsia="Candara" w:hAnsi="Candara" w:cs="Candara"/>
          <w:sz w:val="24"/>
          <w:szCs w:val="24"/>
        </w:rPr>
        <w:t>com</w:t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B96589">
        <w:rPr>
          <w:rFonts w:ascii="Candara" w:eastAsia="Candara" w:hAnsi="Candara" w:cs="Candara"/>
          <w:sz w:val="24"/>
          <w:szCs w:val="24"/>
        </w:rPr>
        <w:t>o</w:t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>z</w:t>
      </w:r>
      <w:r w:rsidRPr="00B96589">
        <w:rPr>
          <w:rFonts w:ascii="Candara" w:eastAsia="Candara" w:hAnsi="Candara" w:cs="Candara"/>
          <w:sz w:val="24"/>
          <w:szCs w:val="24"/>
        </w:rPr>
        <w:t>i</w:t>
      </w:r>
      <w:r w:rsidRPr="00B96589">
        <w:rPr>
          <w:rFonts w:ascii="Candara" w:eastAsia="Candara" w:hAnsi="Candara" w:cs="Candara"/>
          <w:spacing w:val="1"/>
          <w:sz w:val="24"/>
          <w:szCs w:val="24"/>
        </w:rPr>
        <w:t>t</w:t>
      </w:r>
      <w:r w:rsidRPr="00B96589">
        <w:rPr>
          <w:rFonts w:ascii="Candara" w:eastAsia="Candara" w:hAnsi="Candara" w:cs="Candara"/>
          <w:sz w:val="24"/>
          <w:szCs w:val="24"/>
        </w:rPr>
        <w:t>ionale.</w:t>
      </w:r>
    </w:p>
    <w:p w:rsidR="00DB080C" w:rsidRPr="00963D30" w:rsidRDefault="00B47EC3">
      <w:pPr>
        <w:spacing w:before="45"/>
        <w:ind w:left="1133"/>
        <w:rPr>
          <w:rFonts w:ascii="Candara" w:eastAsia="Candara" w:hAnsi="Candara" w:cs="Candara"/>
          <w:sz w:val="24"/>
          <w:szCs w:val="24"/>
        </w:rPr>
      </w:pPr>
      <w:r w:rsidRPr="00963D30">
        <w:rPr>
          <w:rFonts w:ascii="Candara" w:eastAsia="Candara" w:hAnsi="Candara" w:cs="Candara"/>
          <w:b/>
          <w:spacing w:val="1"/>
          <w:sz w:val="24"/>
          <w:szCs w:val="24"/>
        </w:rPr>
        <w:t>4</w:t>
      </w:r>
      <w:r w:rsidRPr="00963D30">
        <w:rPr>
          <w:rFonts w:ascii="Candara" w:eastAsia="Candara" w:hAnsi="Candara" w:cs="Candara"/>
          <w:b/>
          <w:sz w:val="24"/>
          <w:szCs w:val="24"/>
        </w:rPr>
        <w:t>.</w:t>
      </w:r>
      <w:r w:rsidRPr="00963D30">
        <w:rPr>
          <w:rFonts w:ascii="Candara" w:eastAsia="Candara" w:hAnsi="Candara" w:cs="Candara"/>
          <w:b/>
          <w:spacing w:val="-1"/>
          <w:sz w:val="24"/>
          <w:szCs w:val="24"/>
        </w:rPr>
        <w:t>3</w:t>
      </w:r>
      <w:r w:rsidRPr="00963D30">
        <w:rPr>
          <w:rFonts w:ascii="Candara" w:eastAsia="Candara" w:hAnsi="Candara" w:cs="Candara"/>
          <w:b/>
          <w:sz w:val="24"/>
          <w:szCs w:val="24"/>
        </w:rPr>
        <w:t>.P</w:t>
      </w:r>
      <w:r w:rsidRPr="00963D30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963D30">
        <w:rPr>
          <w:rFonts w:ascii="Candara" w:eastAsia="Candara" w:hAnsi="Candara" w:cs="Candara"/>
          <w:b/>
          <w:sz w:val="24"/>
          <w:szCs w:val="24"/>
        </w:rPr>
        <w:t>I</w:t>
      </w:r>
      <w:r w:rsidRPr="00963D30">
        <w:rPr>
          <w:rFonts w:ascii="Candara" w:eastAsia="Candara" w:hAnsi="Candara" w:cs="Candara"/>
          <w:b/>
          <w:spacing w:val="-1"/>
          <w:sz w:val="24"/>
          <w:szCs w:val="24"/>
        </w:rPr>
        <w:t>N</w:t>
      </w:r>
      <w:r w:rsidRPr="00963D30">
        <w:rPr>
          <w:rFonts w:ascii="Candara" w:eastAsia="Candara" w:hAnsi="Candara" w:cs="Candara"/>
          <w:b/>
          <w:sz w:val="24"/>
          <w:szCs w:val="24"/>
        </w:rPr>
        <w:t>CI</w:t>
      </w:r>
      <w:r w:rsidRPr="00963D30">
        <w:rPr>
          <w:rFonts w:ascii="Candara" w:eastAsia="Candara" w:hAnsi="Candara" w:cs="Candara"/>
          <w:b/>
          <w:spacing w:val="1"/>
          <w:sz w:val="24"/>
          <w:szCs w:val="24"/>
        </w:rPr>
        <w:t>P</w:t>
      </w:r>
      <w:r w:rsidRPr="00963D30">
        <w:rPr>
          <w:rFonts w:ascii="Candara" w:eastAsia="Candara" w:hAnsi="Candara" w:cs="Candara"/>
          <w:b/>
          <w:sz w:val="24"/>
          <w:szCs w:val="24"/>
        </w:rPr>
        <w:t>II</w:t>
      </w:r>
      <w:r w:rsidRPr="00963D30">
        <w:rPr>
          <w:rFonts w:ascii="Candara" w:eastAsia="Candara" w:hAnsi="Candara" w:cs="Candara"/>
          <w:b/>
          <w:spacing w:val="-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b/>
          <w:spacing w:val="1"/>
          <w:sz w:val="24"/>
          <w:szCs w:val="24"/>
        </w:rPr>
        <w:t>D</w:t>
      </w:r>
      <w:r w:rsidRPr="00963D30">
        <w:rPr>
          <w:rFonts w:ascii="Candara" w:eastAsia="Candara" w:hAnsi="Candara" w:cs="Candara"/>
          <w:b/>
          <w:sz w:val="24"/>
          <w:szCs w:val="24"/>
        </w:rPr>
        <w:t>E</w:t>
      </w:r>
      <w:r w:rsidRPr="00963D30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b/>
          <w:sz w:val="24"/>
          <w:szCs w:val="24"/>
        </w:rPr>
        <w:t>CO</w:t>
      </w:r>
      <w:r w:rsidRPr="00963D30">
        <w:rPr>
          <w:rFonts w:ascii="Candara" w:eastAsia="Candara" w:hAnsi="Candara" w:cs="Candara"/>
          <w:b/>
          <w:spacing w:val="-1"/>
          <w:sz w:val="24"/>
          <w:szCs w:val="24"/>
        </w:rPr>
        <w:t>MP</w:t>
      </w:r>
      <w:r w:rsidRPr="00963D30">
        <w:rPr>
          <w:rFonts w:ascii="Candara" w:eastAsia="Candara" w:hAnsi="Candara" w:cs="Candara"/>
          <w:b/>
          <w:sz w:val="24"/>
          <w:szCs w:val="24"/>
        </w:rPr>
        <w:t>OZIT</w:t>
      </w:r>
      <w:r w:rsidRPr="00963D30">
        <w:rPr>
          <w:rFonts w:ascii="Candara" w:eastAsia="Candara" w:hAnsi="Candara" w:cs="Candara"/>
          <w:b/>
          <w:spacing w:val="1"/>
          <w:sz w:val="24"/>
          <w:szCs w:val="24"/>
        </w:rPr>
        <w:t>I</w:t>
      </w:r>
      <w:r w:rsidRPr="00963D30">
        <w:rPr>
          <w:rFonts w:ascii="Candara" w:eastAsia="Candara" w:hAnsi="Candara" w:cs="Candara"/>
          <w:b/>
          <w:sz w:val="24"/>
          <w:szCs w:val="24"/>
        </w:rPr>
        <w:t xml:space="preserve">E, </w:t>
      </w:r>
      <w:r w:rsidRPr="00963D30">
        <w:rPr>
          <w:rFonts w:ascii="Candara" w:eastAsia="Candara" w:hAnsi="Candara" w:cs="Candara"/>
          <w:b/>
          <w:spacing w:val="-1"/>
          <w:sz w:val="24"/>
          <w:szCs w:val="24"/>
        </w:rPr>
        <w:t>P</w:t>
      </w:r>
      <w:r w:rsidRPr="00963D30">
        <w:rPr>
          <w:rFonts w:ascii="Candara" w:eastAsia="Candara" w:hAnsi="Candara" w:cs="Candara"/>
          <w:b/>
          <w:sz w:val="24"/>
          <w:szCs w:val="24"/>
        </w:rPr>
        <w:t>E</w:t>
      </w:r>
      <w:r w:rsidRPr="00963D30">
        <w:rPr>
          <w:rFonts w:ascii="Candara" w:eastAsia="Candara" w:hAnsi="Candara" w:cs="Candara"/>
          <w:b/>
          <w:spacing w:val="-1"/>
          <w:sz w:val="24"/>
          <w:szCs w:val="24"/>
        </w:rPr>
        <w:t>N</w:t>
      </w:r>
      <w:r w:rsidRPr="00963D30">
        <w:rPr>
          <w:rFonts w:ascii="Candara" w:eastAsia="Candara" w:hAnsi="Candara" w:cs="Candara"/>
          <w:b/>
          <w:spacing w:val="1"/>
          <w:sz w:val="24"/>
          <w:szCs w:val="24"/>
        </w:rPr>
        <w:t>TR</w:t>
      </w:r>
      <w:r w:rsidRPr="00963D30">
        <w:rPr>
          <w:rFonts w:ascii="Candara" w:eastAsia="Candara" w:hAnsi="Candara" w:cs="Candara"/>
          <w:b/>
          <w:sz w:val="24"/>
          <w:szCs w:val="24"/>
        </w:rPr>
        <w:t>U</w:t>
      </w:r>
      <w:r w:rsidRPr="00963D30">
        <w:rPr>
          <w:rFonts w:ascii="Candara" w:eastAsia="Candara" w:hAnsi="Candara" w:cs="Candara"/>
          <w:b/>
          <w:spacing w:val="-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963D30">
        <w:rPr>
          <w:rFonts w:ascii="Candara" w:eastAsia="Candara" w:hAnsi="Candara" w:cs="Candara"/>
          <w:b/>
          <w:sz w:val="24"/>
          <w:szCs w:val="24"/>
        </w:rPr>
        <w:t>E</w:t>
      </w:r>
      <w:r w:rsidRPr="00963D30">
        <w:rPr>
          <w:rFonts w:ascii="Candara" w:eastAsia="Candara" w:hAnsi="Candara" w:cs="Candara"/>
          <w:b/>
          <w:spacing w:val="-2"/>
          <w:sz w:val="24"/>
          <w:szCs w:val="24"/>
        </w:rPr>
        <w:t>A</w:t>
      </w:r>
      <w:r w:rsidRPr="00963D30">
        <w:rPr>
          <w:rFonts w:ascii="Candara" w:eastAsia="Candara" w:hAnsi="Candara" w:cs="Candara"/>
          <w:b/>
          <w:spacing w:val="1"/>
          <w:sz w:val="24"/>
          <w:szCs w:val="24"/>
        </w:rPr>
        <w:t>L</w:t>
      </w:r>
      <w:r w:rsidRPr="00963D30">
        <w:rPr>
          <w:rFonts w:ascii="Candara" w:eastAsia="Candara" w:hAnsi="Candara" w:cs="Candara"/>
          <w:b/>
          <w:sz w:val="24"/>
          <w:szCs w:val="24"/>
        </w:rPr>
        <w:t>I</w:t>
      </w:r>
      <w:r w:rsidRPr="00963D30">
        <w:rPr>
          <w:rFonts w:ascii="Candara" w:eastAsia="Candara" w:hAnsi="Candara" w:cs="Candara"/>
          <w:b/>
          <w:spacing w:val="-1"/>
          <w:sz w:val="24"/>
          <w:szCs w:val="24"/>
        </w:rPr>
        <w:t>Z</w:t>
      </w:r>
      <w:r w:rsidRPr="00963D30">
        <w:rPr>
          <w:rFonts w:ascii="Candara" w:eastAsia="Candara" w:hAnsi="Candara" w:cs="Candara"/>
          <w:b/>
          <w:sz w:val="24"/>
          <w:szCs w:val="24"/>
        </w:rPr>
        <w:t>A</w:t>
      </w:r>
      <w:r w:rsidRPr="00963D30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963D30">
        <w:rPr>
          <w:rFonts w:ascii="Candara" w:eastAsia="Candara" w:hAnsi="Candara" w:cs="Candara"/>
          <w:b/>
          <w:sz w:val="24"/>
          <w:szCs w:val="24"/>
        </w:rPr>
        <w:t>EA</w:t>
      </w:r>
      <w:r w:rsidRPr="00963D30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b/>
          <w:spacing w:val="-2"/>
          <w:sz w:val="24"/>
          <w:szCs w:val="24"/>
        </w:rPr>
        <w:t>O</w:t>
      </w:r>
      <w:r w:rsidRPr="00963D30">
        <w:rPr>
          <w:rFonts w:ascii="Candara" w:eastAsia="Candara" w:hAnsi="Candara" w:cs="Candara"/>
          <w:b/>
          <w:sz w:val="24"/>
          <w:szCs w:val="24"/>
        </w:rPr>
        <w:t>BI</w:t>
      </w:r>
      <w:r w:rsidRPr="00963D30">
        <w:rPr>
          <w:rFonts w:ascii="Candara" w:eastAsia="Candara" w:hAnsi="Candara" w:cs="Candara"/>
          <w:b/>
          <w:spacing w:val="1"/>
          <w:sz w:val="24"/>
          <w:szCs w:val="24"/>
        </w:rPr>
        <w:t>E</w:t>
      </w:r>
      <w:r w:rsidRPr="00963D30">
        <w:rPr>
          <w:rFonts w:ascii="Candara" w:eastAsia="Candara" w:hAnsi="Candara" w:cs="Candara"/>
          <w:b/>
          <w:sz w:val="24"/>
          <w:szCs w:val="24"/>
        </w:rPr>
        <w:t>CTIV</w:t>
      </w:r>
      <w:r w:rsidRPr="00963D30">
        <w:rPr>
          <w:rFonts w:ascii="Candara" w:eastAsia="Candara" w:hAnsi="Candara" w:cs="Candara"/>
          <w:b/>
          <w:spacing w:val="-2"/>
          <w:sz w:val="24"/>
          <w:szCs w:val="24"/>
        </w:rPr>
        <w:t>E</w:t>
      </w:r>
      <w:r w:rsidRPr="00963D30">
        <w:rPr>
          <w:rFonts w:ascii="Candara" w:eastAsia="Candara" w:hAnsi="Candara" w:cs="Candara"/>
          <w:b/>
          <w:spacing w:val="1"/>
          <w:sz w:val="24"/>
          <w:szCs w:val="24"/>
        </w:rPr>
        <w:t>L</w:t>
      </w:r>
      <w:r w:rsidRPr="00963D30">
        <w:rPr>
          <w:rFonts w:ascii="Candara" w:eastAsia="Candara" w:hAnsi="Candara" w:cs="Candara"/>
          <w:b/>
          <w:sz w:val="24"/>
          <w:szCs w:val="24"/>
        </w:rPr>
        <w:t xml:space="preserve">OR </w:t>
      </w:r>
      <w:r w:rsidRPr="00963D30">
        <w:rPr>
          <w:rFonts w:ascii="Candara" w:eastAsia="Candara" w:hAnsi="Candara" w:cs="Candara"/>
          <w:b/>
          <w:spacing w:val="-1"/>
          <w:sz w:val="24"/>
          <w:szCs w:val="24"/>
        </w:rPr>
        <w:t>N</w:t>
      </w:r>
      <w:r w:rsidRPr="00963D30">
        <w:rPr>
          <w:rFonts w:ascii="Candara" w:eastAsia="Candara" w:hAnsi="Candara" w:cs="Candara"/>
          <w:b/>
          <w:sz w:val="24"/>
          <w:szCs w:val="24"/>
        </w:rPr>
        <w:t>OI</w:t>
      </w:r>
    </w:p>
    <w:p w:rsidR="00DB080C" w:rsidRPr="00963D30" w:rsidRDefault="00B47EC3">
      <w:pPr>
        <w:spacing w:before="43"/>
        <w:ind w:left="1133"/>
        <w:rPr>
          <w:rFonts w:ascii="Candara" w:eastAsia="Candara" w:hAnsi="Candara" w:cs="Candara"/>
          <w:sz w:val="24"/>
          <w:szCs w:val="24"/>
        </w:rPr>
      </w:pPr>
      <w:r w:rsidRPr="00963D30">
        <w:rPr>
          <w:rFonts w:ascii="Candara" w:eastAsia="Candara" w:hAnsi="Candara" w:cs="Candara"/>
          <w:sz w:val="24"/>
          <w:szCs w:val="24"/>
        </w:rPr>
        <w:t>- C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OM</w:t>
      </w:r>
      <w:r w:rsidRPr="00963D30">
        <w:rPr>
          <w:rFonts w:ascii="Candara" w:eastAsia="Candara" w:hAnsi="Candara" w:cs="Candara"/>
          <w:sz w:val="24"/>
          <w:szCs w:val="24"/>
        </w:rPr>
        <w:t>P</w:t>
      </w:r>
      <w:r w:rsidRPr="00963D30">
        <w:rPr>
          <w:rFonts w:ascii="Candara" w:eastAsia="Candara" w:hAnsi="Candara" w:cs="Candara"/>
          <w:spacing w:val="-2"/>
          <w:sz w:val="24"/>
          <w:szCs w:val="24"/>
        </w:rPr>
        <w:t>O</w:t>
      </w:r>
      <w:r w:rsidRPr="00963D30">
        <w:rPr>
          <w:rFonts w:ascii="Candara" w:eastAsia="Candara" w:hAnsi="Candara" w:cs="Candara"/>
          <w:sz w:val="24"/>
          <w:szCs w:val="24"/>
        </w:rPr>
        <w:t>Z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963D30">
        <w:rPr>
          <w:rFonts w:ascii="Candara" w:eastAsia="Candara" w:hAnsi="Candara" w:cs="Candara"/>
          <w:sz w:val="24"/>
          <w:szCs w:val="24"/>
        </w:rPr>
        <w:t>T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ON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A</w:t>
      </w:r>
      <w:r w:rsidRPr="00963D30">
        <w:rPr>
          <w:rFonts w:ascii="Candara" w:eastAsia="Candara" w:hAnsi="Candara" w:cs="Candara"/>
          <w:sz w:val="24"/>
          <w:szCs w:val="24"/>
        </w:rPr>
        <w:t>L</w:t>
      </w:r>
      <w:r w:rsidR="001376A5" w:rsidRPr="00963D30">
        <w:rPr>
          <w:rFonts w:ascii="Candara" w:eastAsia="Candara" w:hAnsi="Candara" w:cs="Candara"/>
          <w:sz w:val="24"/>
          <w:szCs w:val="24"/>
        </w:rPr>
        <w:t xml:space="preserve"> PENTRU VIITOR</w:t>
      </w:r>
    </w:p>
    <w:p w:rsidR="00DB080C" w:rsidRDefault="00B47EC3">
      <w:pPr>
        <w:spacing w:before="43" w:line="277" w:lineRule="auto"/>
        <w:ind w:left="1853" w:right="1275"/>
        <w:rPr>
          <w:rFonts w:ascii="Candara" w:eastAsia="Candara" w:hAnsi="Candara" w:cs="Candara"/>
          <w:sz w:val="24"/>
          <w:szCs w:val="24"/>
        </w:rPr>
      </w:pPr>
      <w:r w:rsidRPr="00963D30">
        <w:rPr>
          <w:rFonts w:ascii="Candara" w:eastAsia="Candara" w:hAnsi="Candara" w:cs="Candara"/>
          <w:sz w:val="24"/>
          <w:szCs w:val="24"/>
        </w:rPr>
        <w:t>Se va anali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z</w:t>
      </w:r>
      <w:r w:rsidRPr="00963D30">
        <w:rPr>
          <w:rFonts w:ascii="Candara" w:eastAsia="Candara" w:hAnsi="Candara" w:cs="Candara"/>
          <w:sz w:val="24"/>
          <w:szCs w:val="24"/>
        </w:rPr>
        <w:t xml:space="preserve">a 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963D30">
        <w:rPr>
          <w:rFonts w:ascii="Candara" w:eastAsia="Candara" w:hAnsi="Candara" w:cs="Candara"/>
          <w:spacing w:val="-2"/>
          <w:sz w:val="24"/>
          <w:szCs w:val="24"/>
        </w:rPr>
        <w:t>m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963D30">
        <w:rPr>
          <w:rFonts w:ascii="Candara" w:eastAsia="Candara" w:hAnsi="Candara" w:cs="Candara"/>
          <w:sz w:val="24"/>
          <w:szCs w:val="24"/>
        </w:rPr>
        <w:t>lanta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963D30">
        <w:rPr>
          <w:rFonts w:ascii="Candara" w:eastAsia="Candara" w:hAnsi="Candara" w:cs="Candara"/>
          <w:sz w:val="24"/>
          <w:szCs w:val="24"/>
        </w:rPr>
        <w:t xml:space="preserve">a 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un</w:t>
      </w:r>
      <w:r w:rsidRPr="00963D30">
        <w:rPr>
          <w:rFonts w:ascii="Candara" w:eastAsia="Candara" w:hAnsi="Candara" w:cs="Candara"/>
          <w:sz w:val="24"/>
          <w:szCs w:val="24"/>
        </w:rPr>
        <w:t>or vol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um</w:t>
      </w:r>
      <w:r w:rsidRPr="00963D30">
        <w:rPr>
          <w:rFonts w:ascii="Candara" w:eastAsia="Candara" w:hAnsi="Candara" w:cs="Candara"/>
          <w:sz w:val="24"/>
          <w:szCs w:val="24"/>
        </w:rPr>
        <w:t>e ca</w:t>
      </w:r>
      <w:r w:rsidRPr="00963D30">
        <w:rPr>
          <w:rFonts w:ascii="Candara" w:eastAsia="Candara" w:hAnsi="Candara" w:cs="Candara"/>
          <w:spacing w:val="-2"/>
          <w:sz w:val="24"/>
          <w:szCs w:val="24"/>
        </w:rPr>
        <w:t>r</w:t>
      </w:r>
      <w:r w:rsidRPr="00963D30">
        <w:rPr>
          <w:rFonts w:ascii="Candara" w:eastAsia="Candara" w:hAnsi="Candara" w:cs="Candara"/>
          <w:sz w:val="24"/>
          <w:szCs w:val="24"/>
        </w:rPr>
        <w:t>e sa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pacing w:val="-3"/>
          <w:sz w:val="24"/>
          <w:szCs w:val="24"/>
        </w:rPr>
        <w:t>a</w:t>
      </w:r>
      <w:r w:rsidRPr="00963D30">
        <w:rPr>
          <w:rFonts w:ascii="Candara" w:eastAsia="Candara" w:hAnsi="Candara" w:cs="Candara"/>
          <w:sz w:val="24"/>
          <w:szCs w:val="24"/>
        </w:rPr>
        <w:t>s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963D30">
        <w:rPr>
          <w:rFonts w:ascii="Candara" w:eastAsia="Candara" w:hAnsi="Candara" w:cs="Candara"/>
          <w:sz w:val="24"/>
          <w:szCs w:val="24"/>
        </w:rPr>
        <w:t>g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963D30">
        <w:rPr>
          <w:rFonts w:ascii="Candara" w:eastAsia="Candara" w:hAnsi="Candara" w:cs="Candara"/>
          <w:sz w:val="24"/>
          <w:szCs w:val="24"/>
        </w:rPr>
        <w:t xml:space="preserve">e 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963D30">
        <w:rPr>
          <w:rFonts w:ascii="Candara" w:eastAsia="Candara" w:hAnsi="Candara" w:cs="Candara"/>
          <w:sz w:val="24"/>
          <w:szCs w:val="24"/>
        </w:rPr>
        <w:t>n</w:t>
      </w:r>
      <w:r w:rsidRPr="00963D30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er</w:t>
      </w:r>
      <w:r w:rsidRPr="00963D30">
        <w:rPr>
          <w:rFonts w:ascii="Candara" w:eastAsia="Candara" w:hAnsi="Candara" w:cs="Candara"/>
          <w:sz w:val="24"/>
          <w:szCs w:val="24"/>
        </w:rPr>
        <w:t xml:space="preserve">e 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963D30">
        <w:rPr>
          <w:rFonts w:ascii="Candara" w:eastAsia="Candara" w:hAnsi="Candara" w:cs="Candara"/>
          <w:sz w:val="24"/>
          <w:szCs w:val="24"/>
        </w:rPr>
        <w:t>a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963D30">
        <w:rPr>
          <w:rFonts w:ascii="Candara" w:eastAsia="Candara" w:hAnsi="Candara" w:cs="Candara"/>
          <w:sz w:val="24"/>
          <w:szCs w:val="24"/>
        </w:rPr>
        <w:t>e .</w:t>
      </w:r>
    </w:p>
    <w:p w:rsidR="006606B3" w:rsidRDefault="006606B3">
      <w:pPr>
        <w:spacing w:before="43" w:line="277" w:lineRule="auto"/>
        <w:ind w:left="1853" w:right="1275"/>
        <w:rPr>
          <w:rFonts w:ascii="Candara" w:eastAsia="Candara" w:hAnsi="Candara" w:cs="Candara"/>
          <w:sz w:val="24"/>
          <w:szCs w:val="24"/>
        </w:rPr>
      </w:pPr>
    </w:p>
    <w:p w:rsidR="006606B3" w:rsidRPr="00963D30" w:rsidRDefault="006606B3">
      <w:pPr>
        <w:spacing w:before="43" w:line="277" w:lineRule="auto"/>
        <w:ind w:left="1853" w:right="1275"/>
        <w:rPr>
          <w:rFonts w:ascii="Candara" w:eastAsia="Candara" w:hAnsi="Candara" w:cs="Candara"/>
          <w:sz w:val="24"/>
          <w:szCs w:val="24"/>
        </w:rPr>
      </w:pPr>
    </w:p>
    <w:p w:rsidR="00DB080C" w:rsidRPr="00963D30" w:rsidRDefault="00B47EC3">
      <w:pPr>
        <w:spacing w:line="280" w:lineRule="exact"/>
        <w:ind w:left="1133"/>
        <w:rPr>
          <w:rFonts w:ascii="Candara" w:eastAsia="Candara" w:hAnsi="Candara" w:cs="Candara"/>
          <w:sz w:val="24"/>
          <w:szCs w:val="24"/>
        </w:rPr>
      </w:pPr>
      <w:r w:rsidRPr="00963D30">
        <w:rPr>
          <w:rFonts w:ascii="Candara" w:eastAsia="Candara" w:hAnsi="Candara" w:cs="Candara"/>
          <w:position w:val="1"/>
          <w:sz w:val="24"/>
          <w:szCs w:val="24"/>
        </w:rPr>
        <w:lastRenderedPageBreak/>
        <w:t xml:space="preserve">- </w:t>
      </w:r>
      <w:r w:rsidRPr="00963D30">
        <w:rPr>
          <w:rFonts w:ascii="Candara" w:eastAsia="Candara" w:hAnsi="Candara" w:cs="Candara"/>
          <w:spacing w:val="-1"/>
          <w:position w:val="1"/>
          <w:sz w:val="24"/>
          <w:szCs w:val="24"/>
        </w:rPr>
        <w:t>D</w:t>
      </w:r>
      <w:r w:rsidRPr="00963D30">
        <w:rPr>
          <w:rFonts w:ascii="Candara" w:eastAsia="Candara" w:hAnsi="Candara" w:cs="Candara"/>
          <w:spacing w:val="1"/>
          <w:position w:val="1"/>
          <w:sz w:val="24"/>
          <w:szCs w:val="24"/>
        </w:rPr>
        <w:t>I</w:t>
      </w:r>
      <w:r w:rsidRPr="00963D30">
        <w:rPr>
          <w:rFonts w:ascii="Candara" w:eastAsia="Candara" w:hAnsi="Candara" w:cs="Candara"/>
          <w:position w:val="1"/>
          <w:sz w:val="24"/>
          <w:szCs w:val="24"/>
        </w:rPr>
        <w:t>ST</w:t>
      </w:r>
      <w:r w:rsidRPr="00963D30">
        <w:rPr>
          <w:rFonts w:ascii="Candara" w:eastAsia="Candara" w:hAnsi="Candara" w:cs="Candara"/>
          <w:spacing w:val="1"/>
          <w:position w:val="1"/>
          <w:sz w:val="24"/>
          <w:szCs w:val="24"/>
        </w:rPr>
        <w:t>A</w:t>
      </w:r>
      <w:r w:rsidRPr="00963D30">
        <w:rPr>
          <w:rFonts w:ascii="Candara" w:eastAsia="Candara" w:hAnsi="Candara" w:cs="Candara"/>
          <w:spacing w:val="-1"/>
          <w:position w:val="1"/>
          <w:sz w:val="24"/>
          <w:szCs w:val="24"/>
        </w:rPr>
        <w:t>N</w:t>
      </w:r>
      <w:r w:rsidRPr="00963D30">
        <w:rPr>
          <w:rFonts w:ascii="Candara" w:eastAsia="Candara" w:hAnsi="Candara" w:cs="Candara"/>
          <w:position w:val="1"/>
          <w:sz w:val="24"/>
          <w:szCs w:val="24"/>
        </w:rPr>
        <w:t>TE</w:t>
      </w:r>
    </w:p>
    <w:p w:rsidR="00DB080C" w:rsidRPr="00963D30" w:rsidRDefault="00B47EC3">
      <w:pPr>
        <w:spacing w:before="43" w:line="277" w:lineRule="auto"/>
        <w:ind w:left="1853" w:right="1461"/>
        <w:rPr>
          <w:rFonts w:ascii="Candara" w:eastAsia="Candara" w:hAnsi="Candara" w:cs="Candara"/>
          <w:sz w:val="24"/>
          <w:szCs w:val="24"/>
        </w:rPr>
      </w:pPr>
      <w:r w:rsidRPr="00963D30">
        <w:rPr>
          <w:rFonts w:ascii="Candara" w:eastAsia="Candara" w:hAnsi="Candara" w:cs="Candara"/>
          <w:sz w:val="24"/>
          <w:szCs w:val="24"/>
        </w:rPr>
        <w:t>Constr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963D30">
        <w:rPr>
          <w:rFonts w:ascii="Candara" w:eastAsia="Candara" w:hAnsi="Candara" w:cs="Candara"/>
          <w:sz w:val="24"/>
          <w:szCs w:val="24"/>
        </w:rPr>
        <w:t>ct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963D30">
        <w:rPr>
          <w:rFonts w:ascii="Candara" w:eastAsia="Candara" w:hAnsi="Candara" w:cs="Candara"/>
          <w:sz w:val="24"/>
          <w:szCs w:val="24"/>
        </w:rPr>
        <w:t>i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l</w:t>
      </w:r>
      <w:r w:rsidRPr="00963D30">
        <w:rPr>
          <w:rFonts w:ascii="Candara" w:eastAsia="Candara" w:hAnsi="Candara" w:cs="Candara"/>
          <w:sz w:val="24"/>
          <w:szCs w:val="24"/>
        </w:rPr>
        <w:t>e se vor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z w:val="24"/>
          <w:szCs w:val="24"/>
        </w:rPr>
        <w:t>am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p</w:t>
      </w:r>
      <w:r w:rsidRPr="00963D30">
        <w:rPr>
          <w:rFonts w:ascii="Candara" w:eastAsia="Candara" w:hAnsi="Candara" w:cs="Candara"/>
          <w:sz w:val="24"/>
          <w:szCs w:val="24"/>
        </w:rPr>
        <w:t xml:space="preserve">lasa 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l</w:t>
      </w:r>
      <w:r w:rsidRPr="00963D30">
        <w:rPr>
          <w:rFonts w:ascii="Candara" w:eastAsia="Candara" w:hAnsi="Candara" w:cs="Candara"/>
          <w:sz w:val="24"/>
          <w:szCs w:val="24"/>
        </w:rPr>
        <w:t xml:space="preserve">a </w:t>
      </w:r>
      <w:r w:rsidRPr="00963D30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z w:val="24"/>
          <w:szCs w:val="24"/>
        </w:rPr>
        <w:t>distan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t</w:t>
      </w:r>
      <w:r w:rsidRPr="00963D30">
        <w:rPr>
          <w:rFonts w:ascii="Candara" w:eastAsia="Candara" w:hAnsi="Candara" w:cs="Candara"/>
          <w:sz w:val="24"/>
          <w:szCs w:val="24"/>
        </w:rPr>
        <w:t>e ca</w:t>
      </w:r>
      <w:r w:rsidRPr="00963D30">
        <w:rPr>
          <w:rFonts w:ascii="Candara" w:eastAsia="Candara" w:hAnsi="Candara" w:cs="Candara"/>
          <w:spacing w:val="-2"/>
          <w:sz w:val="24"/>
          <w:szCs w:val="24"/>
        </w:rPr>
        <w:t>r</w:t>
      </w:r>
      <w:r w:rsidRPr="00963D30">
        <w:rPr>
          <w:rFonts w:ascii="Candara" w:eastAsia="Candara" w:hAnsi="Candara" w:cs="Candara"/>
          <w:sz w:val="24"/>
          <w:szCs w:val="24"/>
        </w:rPr>
        <w:t>e sa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z w:val="24"/>
          <w:szCs w:val="24"/>
        </w:rPr>
        <w:t>asig</w:t>
      </w:r>
      <w:r w:rsidRPr="00963D30">
        <w:rPr>
          <w:rFonts w:ascii="Candara" w:eastAsia="Candara" w:hAnsi="Candara" w:cs="Candara"/>
          <w:spacing w:val="2"/>
          <w:sz w:val="24"/>
          <w:szCs w:val="24"/>
        </w:rPr>
        <w:t>u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963D30">
        <w:rPr>
          <w:rFonts w:ascii="Candara" w:eastAsia="Candara" w:hAnsi="Candara" w:cs="Candara"/>
          <w:sz w:val="24"/>
          <w:szCs w:val="24"/>
        </w:rPr>
        <w:t>e atat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z w:val="24"/>
          <w:szCs w:val="24"/>
        </w:rPr>
        <w:t>v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963D30">
        <w:rPr>
          <w:rFonts w:ascii="Candara" w:eastAsia="Candara" w:hAnsi="Candara" w:cs="Candara"/>
          <w:sz w:val="24"/>
          <w:szCs w:val="24"/>
        </w:rPr>
        <w:t>ntila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963D30">
        <w:rPr>
          <w:rFonts w:ascii="Candara" w:eastAsia="Candara" w:hAnsi="Candara" w:cs="Candara"/>
          <w:sz w:val="24"/>
          <w:szCs w:val="24"/>
        </w:rPr>
        <w:t>a cat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z w:val="24"/>
          <w:szCs w:val="24"/>
        </w:rPr>
        <w:t>si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z w:val="24"/>
          <w:szCs w:val="24"/>
        </w:rPr>
        <w:t>insorir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963D30">
        <w:rPr>
          <w:rFonts w:ascii="Candara" w:eastAsia="Candara" w:hAnsi="Candara" w:cs="Candara"/>
          <w:sz w:val="24"/>
          <w:szCs w:val="24"/>
        </w:rPr>
        <w:t>a const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963D30">
        <w:rPr>
          <w:rFonts w:ascii="Candara" w:eastAsia="Candara" w:hAnsi="Candara" w:cs="Candara"/>
          <w:sz w:val="24"/>
          <w:szCs w:val="24"/>
        </w:rPr>
        <w:t>cti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963D30">
        <w:rPr>
          <w:rFonts w:ascii="Candara" w:eastAsia="Candara" w:hAnsi="Candara" w:cs="Candara"/>
          <w:sz w:val="24"/>
          <w:szCs w:val="24"/>
        </w:rPr>
        <w:t xml:space="preserve">lor 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ex</w:t>
      </w:r>
      <w:r w:rsidRPr="00963D30">
        <w:rPr>
          <w:rFonts w:ascii="Candara" w:eastAsia="Candara" w:hAnsi="Candara" w:cs="Candara"/>
          <w:sz w:val="24"/>
          <w:szCs w:val="24"/>
        </w:rPr>
        <w:t>i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s</w:t>
      </w:r>
      <w:r w:rsidRPr="00963D30">
        <w:rPr>
          <w:rFonts w:ascii="Candara" w:eastAsia="Candara" w:hAnsi="Candara" w:cs="Candara"/>
          <w:sz w:val="24"/>
          <w:szCs w:val="24"/>
        </w:rPr>
        <w:t>te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963D30">
        <w:rPr>
          <w:rFonts w:ascii="Candara" w:eastAsia="Candara" w:hAnsi="Candara" w:cs="Candara"/>
          <w:sz w:val="24"/>
          <w:szCs w:val="24"/>
        </w:rPr>
        <w:t>t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e</w:t>
      </w:r>
      <w:r w:rsidRPr="00963D30">
        <w:rPr>
          <w:rFonts w:ascii="Candara" w:eastAsia="Candara" w:hAnsi="Candara" w:cs="Candara"/>
          <w:sz w:val="24"/>
          <w:szCs w:val="24"/>
        </w:rPr>
        <w:t>.</w:t>
      </w:r>
    </w:p>
    <w:p w:rsidR="005354C7" w:rsidRPr="006606B3" w:rsidRDefault="00B47EC3" w:rsidP="006606B3">
      <w:pPr>
        <w:spacing w:line="280" w:lineRule="exact"/>
        <w:ind w:left="1133"/>
        <w:rPr>
          <w:rFonts w:ascii="Candara" w:eastAsia="Candara" w:hAnsi="Candara" w:cs="Candara"/>
          <w:position w:val="1"/>
          <w:sz w:val="24"/>
          <w:szCs w:val="24"/>
        </w:rPr>
      </w:pPr>
      <w:r w:rsidRPr="00963D30">
        <w:rPr>
          <w:rFonts w:ascii="Candara" w:eastAsia="Candara" w:hAnsi="Candara" w:cs="Candara"/>
          <w:position w:val="1"/>
          <w:sz w:val="24"/>
          <w:szCs w:val="24"/>
        </w:rPr>
        <w:t xml:space="preserve">- </w:t>
      </w:r>
      <w:r w:rsidRPr="00963D30">
        <w:rPr>
          <w:rFonts w:ascii="Candara" w:eastAsia="Candara" w:hAnsi="Candara" w:cs="Candara"/>
          <w:spacing w:val="1"/>
          <w:position w:val="1"/>
          <w:sz w:val="24"/>
          <w:szCs w:val="24"/>
        </w:rPr>
        <w:t>A</w:t>
      </w:r>
      <w:r w:rsidRPr="00963D30">
        <w:rPr>
          <w:rFonts w:ascii="Candara" w:eastAsia="Candara" w:hAnsi="Candara" w:cs="Candara"/>
          <w:position w:val="1"/>
          <w:sz w:val="24"/>
          <w:szCs w:val="24"/>
        </w:rPr>
        <w:t>CCESE PIET</w:t>
      </w:r>
      <w:r w:rsidRPr="00963D30">
        <w:rPr>
          <w:rFonts w:ascii="Candara" w:eastAsia="Candara" w:hAnsi="Candara" w:cs="Candara"/>
          <w:spacing w:val="-1"/>
          <w:position w:val="1"/>
          <w:sz w:val="24"/>
          <w:szCs w:val="24"/>
        </w:rPr>
        <w:t>ON</w:t>
      </w:r>
      <w:r w:rsidRPr="00963D30">
        <w:rPr>
          <w:rFonts w:ascii="Candara" w:eastAsia="Candara" w:hAnsi="Candara" w:cs="Candara"/>
          <w:spacing w:val="1"/>
          <w:position w:val="1"/>
          <w:sz w:val="24"/>
          <w:szCs w:val="24"/>
        </w:rPr>
        <w:t>A</w:t>
      </w:r>
      <w:r w:rsidRPr="00963D30">
        <w:rPr>
          <w:rFonts w:ascii="Candara" w:eastAsia="Candara" w:hAnsi="Candara" w:cs="Candara"/>
          <w:position w:val="1"/>
          <w:sz w:val="24"/>
          <w:szCs w:val="24"/>
        </w:rPr>
        <w:t>LE SI</w:t>
      </w:r>
      <w:r w:rsidRPr="00963D30">
        <w:rPr>
          <w:rFonts w:ascii="Candara" w:eastAsia="Candara" w:hAnsi="Candara" w:cs="Candara"/>
          <w:spacing w:val="-1"/>
          <w:position w:val="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pacing w:val="1"/>
          <w:position w:val="1"/>
          <w:sz w:val="24"/>
          <w:szCs w:val="24"/>
        </w:rPr>
        <w:t>A</w:t>
      </w:r>
      <w:r w:rsidRPr="00963D30">
        <w:rPr>
          <w:rFonts w:ascii="Candara" w:eastAsia="Candara" w:hAnsi="Candara" w:cs="Candara"/>
          <w:spacing w:val="-1"/>
          <w:position w:val="1"/>
          <w:sz w:val="24"/>
          <w:szCs w:val="24"/>
        </w:rPr>
        <w:t>U</w:t>
      </w:r>
      <w:r w:rsidRPr="00963D30">
        <w:rPr>
          <w:rFonts w:ascii="Candara" w:eastAsia="Candara" w:hAnsi="Candara" w:cs="Candara"/>
          <w:position w:val="1"/>
          <w:sz w:val="24"/>
          <w:szCs w:val="24"/>
        </w:rPr>
        <w:t>TO</w:t>
      </w:r>
    </w:p>
    <w:p w:rsidR="00DB080C" w:rsidRPr="001376A5" w:rsidRDefault="00B47EC3">
      <w:pPr>
        <w:spacing w:before="45" w:line="275" w:lineRule="auto"/>
        <w:ind w:left="1853" w:right="1938"/>
        <w:rPr>
          <w:rFonts w:ascii="Candara" w:eastAsia="Candara" w:hAnsi="Candara" w:cs="Candara"/>
          <w:sz w:val="24"/>
          <w:szCs w:val="24"/>
        </w:rPr>
      </w:pPr>
      <w:r w:rsidRPr="001376A5">
        <w:rPr>
          <w:rFonts w:ascii="Candara" w:eastAsia="Candara" w:hAnsi="Candara" w:cs="Candara"/>
          <w:spacing w:val="1"/>
          <w:sz w:val="24"/>
          <w:szCs w:val="24"/>
        </w:rPr>
        <w:t>A</w:t>
      </w:r>
      <w:r w:rsidRPr="001376A5">
        <w:rPr>
          <w:rFonts w:ascii="Candara" w:eastAsia="Candara" w:hAnsi="Candara" w:cs="Candara"/>
          <w:sz w:val="24"/>
          <w:szCs w:val="24"/>
        </w:rPr>
        <w:t>c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ce</w:t>
      </w:r>
      <w:r w:rsidRPr="001376A5">
        <w:rPr>
          <w:rFonts w:ascii="Candara" w:eastAsia="Candara" w:hAnsi="Candara" w:cs="Candara"/>
          <w:sz w:val="24"/>
          <w:szCs w:val="24"/>
        </w:rPr>
        <w:t>s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 xml:space="preserve">le 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1376A5">
        <w:rPr>
          <w:rFonts w:ascii="Candara" w:eastAsia="Candara" w:hAnsi="Candara" w:cs="Candara"/>
          <w:sz w:val="24"/>
          <w:szCs w:val="24"/>
        </w:rPr>
        <w:t>ietonale se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 xml:space="preserve">vor 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1376A5">
        <w:rPr>
          <w:rFonts w:ascii="Candara" w:eastAsia="Candara" w:hAnsi="Candara" w:cs="Candara"/>
          <w:sz w:val="24"/>
          <w:szCs w:val="24"/>
        </w:rPr>
        <w:t>ali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z</w:t>
      </w:r>
      <w:r w:rsidRPr="001376A5">
        <w:rPr>
          <w:rFonts w:ascii="Candara" w:eastAsia="Candara" w:hAnsi="Candara" w:cs="Candara"/>
          <w:sz w:val="24"/>
          <w:szCs w:val="24"/>
        </w:rPr>
        <w:t>a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di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1376A5">
        <w:rPr>
          <w:rFonts w:ascii="Candara" w:eastAsia="Candara" w:hAnsi="Candara" w:cs="Candara"/>
          <w:sz w:val="24"/>
          <w:szCs w:val="24"/>
        </w:rPr>
        <w:t>ct d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sz w:val="24"/>
          <w:szCs w:val="24"/>
        </w:rPr>
        <w:t>n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st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az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sz w:val="24"/>
          <w:szCs w:val="24"/>
        </w:rPr>
        <w:t>le e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x</w:t>
      </w:r>
      <w:r w:rsidRPr="001376A5">
        <w:rPr>
          <w:rFonts w:ascii="Candara" w:eastAsia="Candara" w:hAnsi="Candara" w:cs="Candara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s</w:t>
      </w:r>
      <w:r w:rsidRPr="001376A5">
        <w:rPr>
          <w:rFonts w:ascii="Candara" w:eastAsia="Candara" w:hAnsi="Candara" w:cs="Candara"/>
          <w:sz w:val="24"/>
          <w:szCs w:val="24"/>
        </w:rPr>
        <w:t>te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1376A5">
        <w:rPr>
          <w:rFonts w:ascii="Candara" w:eastAsia="Candara" w:hAnsi="Candara" w:cs="Candara"/>
          <w:sz w:val="24"/>
          <w:szCs w:val="24"/>
        </w:rPr>
        <w:t>te, cat si</w:t>
      </w:r>
      <w:r w:rsidRPr="001376A5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1376A5">
        <w:rPr>
          <w:rFonts w:ascii="Candara" w:eastAsia="Candara" w:hAnsi="Candara" w:cs="Candara"/>
          <w:sz w:val="24"/>
          <w:szCs w:val="24"/>
        </w:rPr>
        <w:t xml:space="preserve">e </w:t>
      </w:r>
      <w:r w:rsidRPr="001376A5">
        <w:rPr>
          <w:rFonts w:ascii="Candara" w:eastAsia="Candara" w:hAnsi="Candara" w:cs="Candara"/>
          <w:spacing w:val="-2"/>
          <w:sz w:val="24"/>
          <w:szCs w:val="24"/>
        </w:rPr>
        <w:t>t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ot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1376A5">
        <w:rPr>
          <w:rFonts w:ascii="Candara" w:eastAsia="Candara" w:hAnsi="Candara" w:cs="Candara"/>
          <w:spacing w:val="2"/>
          <w:sz w:val="24"/>
          <w:szCs w:val="24"/>
        </w:rPr>
        <w:t>a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1376A5">
        <w:rPr>
          <w:rFonts w:ascii="Candara" w:eastAsia="Candara" w:hAnsi="Candara" w:cs="Candara"/>
          <w:sz w:val="24"/>
          <w:szCs w:val="24"/>
        </w:rPr>
        <w:t>le af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ere</w:t>
      </w:r>
      <w:r w:rsidRPr="001376A5">
        <w:rPr>
          <w:rFonts w:ascii="Candara" w:eastAsia="Candara" w:hAnsi="Candara" w:cs="Candara"/>
          <w:sz w:val="24"/>
          <w:szCs w:val="24"/>
        </w:rPr>
        <w:t>nte al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l</w:t>
      </w:r>
      <w:r w:rsidRPr="001376A5">
        <w:rPr>
          <w:rFonts w:ascii="Candara" w:eastAsia="Candara" w:hAnsi="Candara" w:cs="Candara"/>
          <w:sz w:val="24"/>
          <w:szCs w:val="24"/>
        </w:rPr>
        <w:t>or c</w:t>
      </w:r>
      <w:r w:rsidRPr="001376A5">
        <w:rPr>
          <w:rFonts w:ascii="Candara" w:eastAsia="Candara" w:hAnsi="Candara" w:cs="Candara"/>
          <w:spacing w:val="2"/>
          <w:sz w:val="24"/>
          <w:szCs w:val="24"/>
        </w:rPr>
        <w:t>a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osa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1376A5">
        <w:rPr>
          <w:rFonts w:ascii="Candara" w:eastAsia="Candara" w:hAnsi="Candara" w:cs="Candara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l</w:t>
      </w:r>
      <w:r w:rsidRPr="001376A5">
        <w:rPr>
          <w:rFonts w:ascii="Candara" w:eastAsia="Candara" w:hAnsi="Candara" w:cs="Candara"/>
          <w:sz w:val="24"/>
          <w:szCs w:val="24"/>
        </w:rPr>
        <w:t>e no</w:t>
      </w:r>
      <w:r w:rsidRPr="001376A5">
        <w:rPr>
          <w:rFonts w:ascii="Candara" w:eastAsia="Candara" w:hAnsi="Candara" w:cs="Candara"/>
          <w:spacing w:val="3"/>
          <w:sz w:val="24"/>
          <w:szCs w:val="24"/>
        </w:rPr>
        <w:t>i</w:t>
      </w:r>
      <w:r w:rsidRPr="001376A5">
        <w:rPr>
          <w:rFonts w:ascii="Candara" w:eastAsia="Candara" w:hAnsi="Candara" w:cs="Candara"/>
          <w:sz w:val="24"/>
          <w:szCs w:val="24"/>
        </w:rPr>
        <w:t>.</w:t>
      </w:r>
    </w:p>
    <w:p w:rsidR="00DB080C" w:rsidRPr="001376A5" w:rsidRDefault="00B47EC3">
      <w:pPr>
        <w:ind w:left="1133"/>
        <w:rPr>
          <w:rFonts w:ascii="Candara" w:eastAsia="Candara" w:hAnsi="Candara" w:cs="Candara"/>
          <w:sz w:val="24"/>
          <w:szCs w:val="24"/>
        </w:rPr>
      </w:pPr>
      <w:r w:rsidRPr="001376A5">
        <w:rPr>
          <w:rFonts w:ascii="Candara" w:eastAsia="Candara" w:hAnsi="Candara" w:cs="Candara"/>
          <w:sz w:val="24"/>
          <w:szCs w:val="24"/>
        </w:rPr>
        <w:t xml:space="preserve">- 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A</w:t>
      </w:r>
      <w:r w:rsidRPr="001376A5">
        <w:rPr>
          <w:rFonts w:ascii="Candara" w:eastAsia="Candara" w:hAnsi="Candara" w:cs="Candara"/>
          <w:sz w:val="24"/>
          <w:szCs w:val="24"/>
        </w:rPr>
        <w:t>CCESE UT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sz w:val="24"/>
          <w:szCs w:val="24"/>
        </w:rPr>
        <w:t>L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A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J</w:t>
      </w:r>
      <w:r w:rsidRPr="001376A5">
        <w:rPr>
          <w:rFonts w:ascii="Candara" w:eastAsia="Candara" w:hAnsi="Candara" w:cs="Candara"/>
          <w:sz w:val="24"/>
          <w:szCs w:val="24"/>
        </w:rPr>
        <w:t>E PE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1376A5">
        <w:rPr>
          <w:rFonts w:ascii="Candara" w:eastAsia="Candara" w:hAnsi="Candara" w:cs="Candara"/>
          <w:sz w:val="24"/>
          <w:szCs w:val="24"/>
        </w:rPr>
        <w:t>T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U ST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1376A5">
        <w:rPr>
          <w:rFonts w:ascii="Candara" w:eastAsia="Candara" w:hAnsi="Candara" w:cs="Candara"/>
          <w:sz w:val="24"/>
          <w:szCs w:val="24"/>
        </w:rPr>
        <w:t>GE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EA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1376A5">
        <w:rPr>
          <w:rFonts w:ascii="Candara" w:eastAsia="Candara" w:hAnsi="Candara" w:cs="Candara"/>
          <w:sz w:val="24"/>
          <w:szCs w:val="24"/>
        </w:rPr>
        <w:t>CE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ND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II</w:t>
      </w:r>
      <w:r w:rsidRPr="001376A5">
        <w:rPr>
          <w:rFonts w:ascii="Candara" w:eastAsia="Candara" w:hAnsi="Candara" w:cs="Candara"/>
          <w:sz w:val="24"/>
          <w:szCs w:val="24"/>
        </w:rPr>
        <w:t>L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O</w:t>
      </w:r>
      <w:r w:rsidRPr="001376A5">
        <w:rPr>
          <w:rFonts w:ascii="Candara" w:eastAsia="Candara" w:hAnsi="Candara" w:cs="Candara"/>
          <w:sz w:val="24"/>
          <w:szCs w:val="24"/>
        </w:rPr>
        <w:t>R</w:t>
      </w:r>
    </w:p>
    <w:p w:rsidR="00DB080C" w:rsidRPr="001376A5" w:rsidRDefault="00B47EC3">
      <w:pPr>
        <w:spacing w:before="46" w:line="275" w:lineRule="auto"/>
        <w:ind w:left="1853" w:right="1132"/>
        <w:rPr>
          <w:rFonts w:ascii="Candara" w:eastAsia="Candara" w:hAnsi="Candara" w:cs="Candara"/>
          <w:sz w:val="24"/>
          <w:szCs w:val="24"/>
        </w:rPr>
      </w:pPr>
      <w:r w:rsidRPr="001376A5">
        <w:rPr>
          <w:rFonts w:ascii="Candara" w:eastAsia="Candara" w:hAnsi="Candara" w:cs="Candara"/>
          <w:sz w:val="24"/>
          <w:szCs w:val="24"/>
        </w:rPr>
        <w:t>P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nt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u</w:t>
      </w:r>
      <w:r w:rsidRPr="001376A5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ac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ce</w:t>
      </w:r>
      <w:r w:rsidRPr="001376A5">
        <w:rPr>
          <w:rFonts w:ascii="Candara" w:eastAsia="Candara" w:hAnsi="Candara" w:cs="Candara"/>
          <w:sz w:val="24"/>
          <w:szCs w:val="24"/>
        </w:rPr>
        <w:t>s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1376A5">
        <w:rPr>
          <w:rFonts w:ascii="Candara" w:eastAsia="Candara" w:hAnsi="Candara" w:cs="Candara"/>
          <w:sz w:val="24"/>
          <w:szCs w:val="24"/>
        </w:rPr>
        <w:t>l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u</w:t>
      </w:r>
      <w:r w:rsidRPr="001376A5">
        <w:rPr>
          <w:rFonts w:ascii="Candara" w:eastAsia="Candara" w:hAnsi="Candara" w:cs="Candara"/>
          <w:sz w:val="24"/>
          <w:szCs w:val="24"/>
        </w:rPr>
        <w:t>t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sz w:val="24"/>
          <w:szCs w:val="24"/>
        </w:rPr>
        <w:t>lajelor de st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sz w:val="24"/>
          <w:szCs w:val="24"/>
        </w:rPr>
        <w:t>ng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er</w:t>
      </w:r>
      <w:r w:rsidRPr="001376A5">
        <w:rPr>
          <w:rFonts w:ascii="Candara" w:eastAsia="Candara" w:hAnsi="Candara" w:cs="Candara"/>
          <w:sz w:val="24"/>
          <w:szCs w:val="24"/>
        </w:rPr>
        <w:t xml:space="preserve">e a 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1376A5">
        <w:rPr>
          <w:rFonts w:ascii="Candara" w:eastAsia="Candara" w:hAnsi="Candara" w:cs="Candara"/>
          <w:sz w:val="24"/>
          <w:szCs w:val="24"/>
        </w:rPr>
        <w:t>os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b</w:t>
      </w:r>
      <w:r w:rsidRPr="001376A5">
        <w:rPr>
          <w:rFonts w:ascii="Candara" w:eastAsia="Candara" w:hAnsi="Candara" w:cs="Candara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l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l</w:t>
      </w:r>
      <w:r w:rsidRPr="001376A5">
        <w:rPr>
          <w:rFonts w:ascii="Candara" w:eastAsia="Candara" w:hAnsi="Candara" w:cs="Candara"/>
          <w:spacing w:val="-2"/>
          <w:sz w:val="24"/>
          <w:szCs w:val="24"/>
        </w:rPr>
        <w:t>o</w:t>
      </w:r>
      <w:r w:rsidRPr="001376A5">
        <w:rPr>
          <w:rFonts w:ascii="Candara" w:eastAsia="Candara" w:hAnsi="Candara" w:cs="Candara"/>
          <w:sz w:val="24"/>
          <w:szCs w:val="24"/>
        </w:rPr>
        <w:t>r inc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ndii,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se</w:t>
      </w:r>
      <w:r w:rsidRPr="001376A5">
        <w:rPr>
          <w:rFonts w:ascii="Candara" w:eastAsia="Candara" w:hAnsi="Candara" w:cs="Candara"/>
          <w:spacing w:val="5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 xml:space="preserve">vor 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1376A5">
        <w:rPr>
          <w:rFonts w:ascii="Candara" w:eastAsia="Candara" w:hAnsi="Candara" w:cs="Candara"/>
          <w:sz w:val="24"/>
          <w:szCs w:val="24"/>
        </w:rPr>
        <w:t>t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sz w:val="24"/>
          <w:szCs w:val="24"/>
        </w:rPr>
        <w:t>l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iz</w:t>
      </w:r>
      <w:r w:rsidRPr="001376A5">
        <w:rPr>
          <w:rFonts w:ascii="Candara" w:eastAsia="Candara" w:hAnsi="Candara" w:cs="Candara"/>
          <w:sz w:val="24"/>
          <w:szCs w:val="24"/>
        </w:rPr>
        <w:t xml:space="preserve">a </w:t>
      </w:r>
      <w:r w:rsidRPr="001376A5">
        <w:rPr>
          <w:rFonts w:ascii="Candara" w:eastAsia="Candara" w:hAnsi="Candara" w:cs="Candara"/>
          <w:spacing w:val="-2"/>
          <w:sz w:val="24"/>
          <w:szCs w:val="24"/>
        </w:rPr>
        <w:t>s</w:t>
      </w:r>
      <w:r w:rsidRPr="001376A5">
        <w:rPr>
          <w:rFonts w:ascii="Candara" w:eastAsia="Candara" w:hAnsi="Candara" w:cs="Candara"/>
          <w:sz w:val="24"/>
          <w:szCs w:val="24"/>
        </w:rPr>
        <w:t>t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az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sz w:val="24"/>
          <w:szCs w:val="24"/>
        </w:rPr>
        <w:t>le e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x</w:t>
      </w:r>
      <w:r w:rsidRPr="001376A5">
        <w:rPr>
          <w:rFonts w:ascii="Candara" w:eastAsia="Candara" w:hAnsi="Candara" w:cs="Candara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s</w:t>
      </w:r>
      <w:r w:rsidRPr="001376A5">
        <w:rPr>
          <w:rFonts w:ascii="Candara" w:eastAsia="Candara" w:hAnsi="Candara" w:cs="Candara"/>
          <w:sz w:val="24"/>
          <w:szCs w:val="24"/>
        </w:rPr>
        <w:t>te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1376A5">
        <w:rPr>
          <w:rFonts w:ascii="Candara" w:eastAsia="Candara" w:hAnsi="Candara" w:cs="Candara"/>
          <w:sz w:val="24"/>
          <w:szCs w:val="24"/>
        </w:rPr>
        <w:t>te si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noile acc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se ca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osa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1376A5">
        <w:rPr>
          <w:rFonts w:ascii="Candara" w:eastAsia="Candara" w:hAnsi="Candara" w:cs="Candara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-2"/>
          <w:sz w:val="24"/>
          <w:szCs w:val="24"/>
        </w:rPr>
        <w:t>l</w:t>
      </w:r>
      <w:r w:rsidRPr="001376A5">
        <w:rPr>
          <w:rFonts w:ascii="Candara" w:eastAsia="Candara" w:hAnsi="Candara" w:cs="Candara"/>
          <w:sz w:val="24"/>
          <w:szCs w:val="24"/>
        </w:rPr>
        <w:t>e.</w:t>
      </w:r>
    </w:p>
    <w:p w:rsidR="00DB080C" w:rsidRPr="001376A5" w:rsidRDefault="00B47EC3">
      <w:pPr>
        <w:spacing w:before="2" w:line="275" w:lineRule="auto"/>
        <w:ind w:left="1853" w:right="1279"/>
        <w:rPr>
          <w:rFonts w:ascii="Candara" w:eastAsia="Candara" w:hAnsi="Candara" w:cs="Candara"/>
          <w:sz w:val="24"/>
          <w:szCs w:val="24"/>
        </w:rPr>
      </w:pPr>
      <w:r w:rsidRPr="001376A5">
        <w:rPr>
          <w:rFonts w:ascii="Candara" w:eastAsia="Candara" w:hAnsi="Candara" w:cs="Candara"/>
          <w:spacing w:val="1"/>
          <w:sz w:val="24"/>
          <w:szCs w:val="24"/>
        </w:rPr>
        <w:t>A</w:t>
      </w:r>
      <w:r w:rsidRPr="001376A5">
        <w:rPr>
          <w:rFonts w:ascii="Candara" w:eastAsia="Candara" w:hAnsi="Candara" w:cs="Candara"/>
          <w:sz w:val="24"/>
          <w:szCs w:val="24"/>
        </w:rPr>
        <w:t>c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ce</w:t>
      </w:r>
      <w:r w:rsidRPr="001376A5">
        <w:rPr>
          <w:rFonts w:ascii="Candara" w:eastAsia="Candara" w:hAnsi="Candara" w:cs="Candara"/>
          <w:sz w:val="24"/>
          <w:szCs w:val="24"/>
        </w:rPr>
        <w:t>s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le a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1376A5">
        <w:rPr>
          <w:rFonts w:ascii="Candara" w:eastAsia="Candara" w:hAnsi="Candara" w:cs="Candara"/>
          <w:sz w:val="24"/>
          <w:szCs w:val="24"/>
        </w:rPr>
        <w:t>to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vor av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a lati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m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a de m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sz w:val="24"/>
          <w:szCs w:val="24"/>
        </w:rPr>
        <w:t>n.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4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,</w:t>
      </w:r>
      <w:r w:rsidRPr="001376A5">
        <w:rPr>
          <w:rFonts w:ascii="Candara" w:eastAsia="Candara" w:hAnsi="Candara" w:cs="Candara"/>
          <w:sz w:val="24"/>
          <w:szCs w:val="24"/>
        </w:rPr>
        <w:t>0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m</w:t>
      </w:r>
      <w:r w:rsidRPr="001376A5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(in</w:t>
      </w:r>
      <w:r w:rsidRPr="001376A5"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caz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1376A5">
        <w:rPr>
          <w:rFonts w:ascii="Candara" w:eastAsia="Candara" w:hAnsi="Candara" w:cs="Candara"/>
          <w:sz w:val="24"/>
          <w:szCs w:val="24"/>
        </w:rPr>
        <w:t>l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c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lor cu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se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1376A5">
        <w:rPr>
          <w:rFonts w:ascii="Candara" w:eastAsia="Candara" w:hAnsi="Candara" w:cs="Candara"/>
          <w:sz w:val="24"/>
          <w:szCs w:val="24"/>
        </w:rPr>
        <w:t>s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u</w:t>
      </w:r>
      <w:r w:rsidRPr="001376A5">
        <w:rPr>
          <w:rFonts w:ascii="Candara" w:eastAsia="Candara" w:hAnsi="Candara" w:cs="Candara"/>
          <w:sz w:val="24"/>
          <w:szCs w:val="24"/>
        </w:rPr>
        <w:t>ni</w:t>
      </w:r>
      <w:r w:rsidRPr="001376A5">
        <w:rPr>
          <w:rFonts w:ascii="Candara" w:eastAsia="Candara" w:hAnsi="Candara" w:cs="Candara"/>
          <w:spacing w:val="-3"/>
          <w:sz w:val="24"/>
          <w:szCs w:val="24"/>
        </w:rPr>
        <w:t>c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)</w:t>
      </w:r>
      <w:r w:rsidRPr="001376A5">
        <w:rPr>
          <w:rFonts w:ascii="Candara" w:eastAsia="Candara" w:hAnsi="Candara" w:cs="Candara"/>
          <w:sz w:val="24"/>
          <w:szCs w:val="24"/>
        </w:rPr>
        <w:t>, cu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aco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da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e la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ca</w:t>
      </w:r>
      <w:r w:rsidRPr="001376A5">
        <w:rPr>
          <w:rFonts w:ascii="Candara" w:eastAsia="Candara" w:hAnsi="Candara" w:cs="Candara"/>
          <w:spacing w:val="-2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osa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1376A5">
        <w:rPr>
          <w:rFonts w:ascii="Candara" w:eastAsia="Candara" w:hAnsi="Candara" w:cs="Candara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lu</w:t>
      </w:r>
      <w:r w:rsidRPr="001376A5">
        <w:rPr>
          <w:rFonts w:ascii="Candara" w:eastAsia="Candara" w:hAnsi="Candara" w:cs="Candara"/>
          <w:sz w:val="24"/>
          <w:szCs w:val="24"/>
        </w:rPr>
        <w:t>l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st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adal</w:t>
      </w:r>
      <w:r w:rsidRPr="001376A5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(</w:t>
      </w:r>
      <w:r w:rsidRPr="001376A5">
        <w:rPr>
          <w:rFonts w:ascii="Candara" w:eastAsia="Candara" w:hAnsi="Candara" w:cs="Candara"/>
          <w:spacing w:val="-2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aza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 xml:space="preserve">de 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aco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d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de 5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,</w:t>
      </w:r>
      <w:r w:rsidRPr="001376A5">
        <w:rPr>
          <w:rFonts w:ascii="Candara" w:eastAsia="Candara" w:hAnsi="Candara" w:cs="Candara"/>
          <w:sz w:val="24"/>
          <w:szCs w:val="24"/>
        </w:rPr>
        <w:t>0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m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)</w:t>
      </w:r>
      <w:r w:rsidRPr="001376A5">
        <w:rPr>
          <w:rFonts w:ascii="Candara" w:eastAsia="Candara" w:hAnsi="Candara" w:cs="Candara"/>
          <w:sz w:val="24"/>
          <w:szCs w:val="24"/>
        </w:rPr>
        <w:t>.</w:t>
      </w:r>
    </w:p>
    <w:p w:rsidR="00DB080C" w:rsidRPr="001376A5" w:rsidRDefault="00DB080C">
      <w:pPr>
        <w:spacing w:before="1" w:line="220" w:lineRule="exact"/>
        <w:rPr>
          <w:sz w:val="22"/>
          <w:szCs w:val="22"/>
        </w:rPr>
      </w:pPr>
    </w:p>
    <w:p w:rsidR="00DB080C" w:rsidRPr="001376A5" w:rsidRDefault="00B47EC3">
      <w:pPr>
        <w:spacing w:before="5" w:line="275" w:lineRule="auto"/>
        <w:ind w:left="1133" w:right="2132"/>
        <w:rPr>
          <w:rFonts w:ascii="Candara" w:eastAsia="Candara" w:hAnsi="Candara" w:cs="Candara"/>
          <w:sz w:val="24"/>
          <w:szCs w:val="24"/>
        </w:rPr>
      </w:pPr>
      <w:r w:rsidRPr="001376A5">
        <w:rPr>
          <w:rFonts w:ascii="Candara" w:eastAsia="Candara" w:hAnsi="Candara" w:cs="Candara"/>
          <w:b/>
          <w:spacing w:val="1"/>
          <w:sz w:val="24"/>
          <w:szCs w:val="24"/>
        </w:rPr>
        <w:t>4</w:t>
      </w:r>
      <w:r w:rsidRPr="001376A5">
        <w:rPr>
          <w:rFonts w:ascii="Candara" w:eastAsia="Candara" w:hAnsi="Candara" w:cs="Candara"/>
          <w:b/>
          <w:sz w:val="24"/>
          <w:szCs w:val="24"/>
        </w:rPr>
        <w:t>.4.I</w:t>
      </w:r>
      <w:r w:rsidRPr="001376A5">
        <w:rPr>
          <w:rFonts w:ascii="Candara" w:eastAsia="Candara" w:hAnsi="Candara" w:cs="Candara"/>
          <w:b/>
          <w:spacing w:val="-1"/>
          <w:sz w:val="24"/>
          <w:szCs w:val="24"/>
        </w:rPr>
        <w:t>N</w:t>
      </w:r>
      <w:r w:rsidRPr="001376A5"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 w:rsidRPr="001376A5">
        <w:rPr>
          <w:rFonts w:ascii="Candara" w:eastAsia="Candara" w:hAnsi="Candara" w:cs="Candara"/>
          <w:b/>
          <w:sz w:val="24"/>
          <w:szCs w:val="24"/>
        </w:rPr>
        <w:t>EGRA</w:t>
      </w:r>
      <w:r w:rsidRPr="001376A5">
        <w:rPr>
          <w:rFonts w:ascii="Candara" w:eastAsia="Candara" w:hAnsi="Candara" w:cs="Candara"/>
          <w:b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b/>
          <w:sz w:val="24"/>
          <w:szCs w:val="24"/>
        </w:rPr>
        <w:t>EA</w:t>
      </w:r>
      <w:r w:rsidRPr="001376A5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b/>
          <w:spacing w:val="-1"/>
          <w:sz w:val="24"/>
          <w:szCs w:val="24"/>
        </w:rPr>
        <w:t>S</w:t>
      </w:r>
      <w:r w:rsidRPr="001376A5">
        <w:rPr>
          <w:rFonts w:ascii="Candara" w:eastAsia="Candara" w:hAnsi="Candara" w:cs="Candara"/>
          <w:b/>
          <w:sz w:val="24"/>
          <w:szCs w:val="24"/>
        </w:rPr>
        <w:t>I</w:t>
      </w:r>
      <w:r w:rsidRPr="001376A5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b/>
          <w:sz w:val="24"/>
          <w:szCs w:val="24"/>
        </w:rPr>
        <w:t>A</w:t>
      </w:r>
      <w:r w:rsidRPr="001376A5">
        <w:rPr>
          <w:rFonts w:ascii="Candara" w:eastAsia="Candara" w:hAnsi="Candara" w:cs="Candara"/>
          <w:b/>
          <w:spacing w:val="-3"/>
          <w:sz w:val="24"/>
          <w:szCs w:val="24"/>
        </w:rPr>
        <w:t>M</w:t>
      </w:r>
      <w:r w:rsidRPr="001376A5">
        <w:rPr>
          <w:rFonts w:ascii="Candara" w:eastAsia="Candara" w:hAnsi="Candara" w:cs="Candara"/>
          <w:b/>
          <w:sz w:val="24"/>
          <w:szCs w:val="24"/>
        </w:rPr>
        <w:t>E</w:t>
      </w:r>
      <w:r w:rsidRPr="001376A5">
        <w:rPr>
          <w:rFonts w:ascii="Candara" w:eastAsia="Candara" w:hAnsi="Candara" w:cs="Candara"/>
          <w:b/>
          <w:spacing w:val="-1"/>
          <w:sz w:val="24"/>
          <w:szCs w:val="24"/>
        </w:rPr>
        <w:t>N</w:t>
      </w:r>
      <w:r w:rsidRPr="001376A5">
        <w:rPr>
          <w:rFonts w:ascii="Candara" w:eastAsia="Candara" w:hAnsi="Candara" w:cs="Candara"/>
          <w:b/>
          <w:sz w:val="24"/>
          <w:szCs w:val="24"/>
        </w:rPr>
        <w:t>AJA</w:t>
      </w:r>
      <w:r w:rsidRPr="001376A5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1376A5">
        <w:rPr>
          <w:rFonts w:ascii="Candara" w:eastAsia="Candara" w:hAnsi="Candara" w:cs="Candara"/>
          <w:b/>
          <w:sz w:val="24"/>
          <w:szCs w:val="24"/>
        </w:rPr>
        <w:t>EA</w:t>
      </w:r>
      <w:r w:rsidRPr="001376A5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b/>
          <w:spacing w:val="-1"/>
          <w:sz w:val="24"/>
          <w:szCs w:val="24"/>
        </w:rPr>
        <w:t>N</w:t>
      </w:r>
      <w:r w:rsidRPr="001376A5">
        <w:rPr>
          <w:rFonts w:ascii="Candara" w:eastAsia="Candara" w:hAnsi="Candara" w:cs="Candara"/>
          <w:b/>
          <w:sz w:val="24"/>
          <w:szCs w:val="24"/>
        </w:rPr>
        <w:t>O</w:t>
      </w:r>
      <w:r w:rsidRPr="001376A5">
        <w:rPr>
          <w:rFonts w:ascii="Candara" w:eastAsia="Candara" w:hAnsi="Candara" w:cs="Candara"/>
          <w:b/>
          <w:spacing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b/>
          <w:spacing w:val="-1"/>
          <w:sz w:val="24"/>
          <w:szCs w:val="24"/>
        </w:rPr>
        <w:t>L</w:t>
      </w:r>
      <w:r w:rsidRPr="001376A5">
        <w:rPr>
          <w:rFonts w:ascii="Candara" w:eastAsia="Candara" w:hAnsi="Candara" w:cs="Candara"/>
          <w:b/>
          <w:sz w:val="24"/>
          <w:szCs w:val="24"/>
        </w:rPr>
        <w:t>OR</w:t>
      </w:r>
      <w:r w:rsidRPr="001376A5">
        <w:rPr>
          <w:rFonts w:ascii="Candara" w:eastAsia="Candara" w:hAnsi="Candara" w:cs="Candara"/>
          <w:b/>
          <w:spacing w:val="2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b/>
          <w:sz w:val="24"/>
          <w:szCs w:val="24"/>
        </w:rPr>
        <w:t>C</w:t>
      </w:r>
      <w:r w:rsidRPr="001376A5">
        <w:rPr>
          <w:rFonts w:ascii="Candara" w:eastAsia="Candara" w:hAnsi="Candara" w:cs="Candara"/>
          <w:b/>
          <w:spacing w:val="-2"/>
          <w:sz w:val="24"/>
          <w:szCs w:val="24"/>
        </w:rPr>
        <w:t>O</w:t>
      </w:r>
      <w:r w:rsidRPr="001376A5">
        <w:rPr>
          <w:rFonts w:ascii="Candara" w:eastAsia="Candara" w:hAnsi="Candara" w:cs="Candara"/>
          <w:b/>
          <w:spacing w:val="-1"/>
          <w:sz w:val="24"/>
          <w:szCs w:val="24"/>
        </w:rPr>
        <w:t>NS</w:t>
      </w:r>
      <w:r w:rsidRPr="001376A5">
        <w:rPr>
          <w:rFonts w:ascii="Candara" w:eastAsia="Candara" w:hAnsi="Candara" w:cs="Candara"/>
          <w:b/>
          <w:spacing w:val="1"/>
          <w:sz w:val="24"/>
          <w:szCs w:val="24"/>
        </w:rPr>
        <w:t>TR</w:t>
      </w:r>
      <w:r w:rsidRPr="001376A5">
        <w:rPr>
          <w:rFonts w:ascii="Candara" w:eastAsia="Candara" w:hAnsi="Candara" w:cs="Candara"/>
          <w:b/>
          <w:sz w:val="24"/>
          <w:szCs w:val="24"/>
        </w:rPr>
        <w:t>UC</w:t>
      </w:r>
      <w:r w:rsidRPr="001376A5"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 w:rsidRPr="001376A5">
        <w:rPr>
          <w:rFonts w:ascii="Candara" w:eastAsia="Candara" w:hAnsi="Candara" w:cs="Candara"/>
          <w:b/>
          <w:sz w:val="24"/>
          <w:szCs w:val="24"/>
        </w:rPr>
        <w:t>II</w:t>
      </w:r>
      <w:r w:rsidRPr="001376A5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b/>
          <w:spacing w:val="-1"/>
          <w:sz w:val="24"/>
          <w:szCs w:val="24"/>
        </w:rPr>
        <w:t>S</w:t>
      </w:r>
      <w:r w:rsidRPr="001376A5">
        <w:rPr>
          <w:rFonts w:ascii="Candara" w:eastAsia="Candara" w:hAnsi="Candara" w:cs="Candara"/>
          <w:b/>
          <w:sz w:val="24"/>
          <w:szCs w:val="24"/>
        </w:rPr>
        <w:t>I</w:t>
      </w:r>
      <w:r w:rsidRPr="001376A5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b/>
          <w:spacing w:val="-2"/>
          <w:sz w:val="24"/>
          <w:szCs w:val="24"/>
        </w:rPr>
        <w:t>A</w:t>
      </w:r>
      <w:r w:rsidRPr="001376A5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1376A5">
        <w:rPr>
          <w:rFonts w:ascii="Candara" w:eastAsia="Candara" w:hAnsi="Candara" w:cs="Candara"/>
          <w:b/>
          <w:spacing w:val="-1"/>
          <w:sz w:val="24"/>
          <w:szCs w:val="24"/>
        </w:rPr>
        <w:t>M</w:t>
      </w:r>
      <w:r w:rsidRPr="001376A5">
        <w:rPr>
          <w:rFonts w:ascii="Candara" w:eastAsia="Candara" w:hAnsi="Candara" w:cs="Candara"/>
          <w:b/>
          <w:sz w:val="24"/>
          <w:szCs w:val="24"/>
        </w:rPr>
        <w:t>ONI</w:t>
      </w:r>
      <w:r w:rsidRPr="001376A5">
        <w:rPr>
          <w:rFonts w:ascii="Candara" w:eastAsia="Candara" w:hAnsi="Candara" w:cs="Candara"/>
          <w:b/>
          <w:spacing w:val="-1"/>
          <w:sz w:val="24"/>
          <w:szCs w:val="24"/>
        </w:rPr>
        <w:t>Z</w:t>
      </w:r>
      <w:r w:rsidRPr="001376A5">
        <w:rPr>
          <w:rFonts w:ascii="Candara" w:eastAsia="Candara" w:hAnsi="Candara" w:cs="Candara"/>
          <w:b/>
          <w:sz w:val="24"/>
          <w:szCs w:val="24"/>
        </w:rPr>
        <w:t>A</w:t>
      </w:r>
      <w:r w:rsidRPr="001376A5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1376A5">
        <w:rPr>
          <w:rFonts w:ascii="Candara" w:eastAsia="Candara" w:hAnsi="Candara" w:cs="Candara"/>
          <w:b/>
          <w:sz w:val="24"/>
          <w:szCs w:val="24"/>
        </w:rPr>
        <w:t>EA</w:t>
      </w:r>
      <w:r w:rsidRPr="001376A5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b/>
          <w:sz w:val="24"/>
          <w:szCs w:val="24"/>
        </w:rPr>
        <w:t>CU</w:t>
      </w:r>
      <w:r w:rsidRPr="001376A5">
        <w:rPr>
          <w:rFonts w:ascii="Candara" w:eastAsia="Candara" w:hAnsi="Candara" w:cs="Candara"/>
          <w:b/>
          <w:spacing w:val="8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b/>
          <w:sz w:val="24"/>
          <w:szCs w:val="24"/>
        </w:rPr>
        <w:t>C</w:t>
      </w:r>
      <w:r w:rsidRPr="001376A5">
        <w:rPr>
          <w:rFonts w:ascii="Candara" w:eastAsia="Candara" w:hAnsi="Candara" w:cs="Candara"/>
          <w:b/>
          <w:spacing w:val="-2"/>
          <w:sz w:val="24"/>
          <w:szCs w:val="24"/>
        </w:rPr>
        <w:t>E</w:t>
      </w:r>
      <w:r w:rsidRPr="001376A5">
        <w:rPr>
          <w:rFonts w:ascii="Candara" w:eastAsia="Candara" w:hAnsi="Candara" w:cs="Candara"/>
          <w:b/>
          <w:spacing w:val="1"/>
          <w:sz w:val="24"/>
          <w:szCs w:val="24"/>
        </w:rPr>
        <w:t>L</w:t>
      </w:r>
      <w:r w:rsidRPr="001376A5">
        <w:rPr>
          <w:rFonts w:ascii="Candara" w:eastAsia="Candara" w:hAnsi="Candara" w:cs="Candara"/>
          <w:b/>
          <w:sz w:val="24"/>
          <w:szCs w:val="24"/>
        </w:rPr>
        <w:t>E EX</w:t>
      </w:r>
      <w:r w:rsidRPr="001376A5">
        <w:rPr>
          <w:rFonts w:ascii="Candara" w:eastAsia="Candara" w:hAnsi="Candara" w:cs="Candara"/>
          <w:b/>
          <w:spacing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b/>
          <w:spacing w:val="-1"/>
          <w:sz w:val="24"/>
          <w:szCs w:val="24"/>
        </w:rPr>
        <w:t>S</w:t>
      </w:r>
      <w:r w:rsidRPr="001376A5"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 w:rsidRPr="001376A5">
        <w:rPr>
          <w:rFonts w:ascii="Candara" w:eastAsia="Candara" w:hAnsi="Candara" w:cs="Candara"/>
          <w:b/>
          <w:sz w:val="24"/>
          <w:szCs w:val="24"/>
        </w:rPr>
        <w:t>E</w:t>
      </w:r>
      <w:r w:rsidRPr="001376A5">
        <w:rPr>
          <w:rFonts w:ascii="Candara" w:eastAsia="Candara" w:hAnsi="Candara" w:cs="Candara"/>
          <w:b/>
          <w:spacing w:val="-1"/>
          <w:sz w:val="24"/>
          <w:szCs w:val="24"/>
        </w:rPr>
        <w:t>N</w:t>
      </w:r>
      <w:r w:rsidRPr="001376A5"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 w:rsidRPr="001376A5">
        <w:rPr>
          <w:rFonts w:ascii="Candara" w:eastAsia="Candara" w:hAnsi="Candara" w:cs="Candara"/>
          <w:b/>
          <w:sz w:val="24"/>
          <w:szCs w:val="24"/>
        </w:rPr>
        <w:t>E</w:t>
      </w:r>
    </w:p>
    <w:p w:rsidR="00DB080C" w:rsidRPr="001376A5" w:rsidRDefault="00B47EC3">
      <w:pPr>
        <w:spacing w:before="2" w:line="276" w:lineRule="auto"/>
        <w:ind w:left="1853" w:right="1903"/>
        <w:rPr>
          <w:rFonts w:ascii="Candara" w:eastAsia="Candara" w:hAnsi="Candara" w:cs="Candara"/>
          <w:sz w:val="24"/>
          <w:szCs w:val="24"/>
        </w:rPr>
      </w:pPr>
      <w:r w:rsidRPr="001376A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sz w:val="24"/>
          <w:szCs w:val="24"/>
        </w:rPr>
        <w:t>nt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g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a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1376A5">
        <w:rPr>
          <w:rFonts w:ascii="Candara" w:eastAsia="Candara" w:hAnsi="Candara" w:cs="Candara"/>
          <w:sz w:val="24"/>
          <w:szCs w:val="24"/>
        </w:rPr>
        <w:t>a si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a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moni</w:t>
      </w:r>
      <w:r w:rsidRPr="001376A5">
        <w:rPr>
          <w:rFonts w:ascii="Candara" w:eastAsia="Candara" w:hAnsi="Candara" w:cs="Candara"/>
          <w:spacing w:val="2"/>
          <w:sz w:val="24"/>
          <w:szCs w:val="24"/>
        </w:rPr>
        <w:t>z</w:t>
      </w:r>
      <w:r w:rsidRPr="001376A5">
        <w:rPr>
          <w:rFonts w:ascii="Candara" w:eastAsia="Candara" w:hAnsi="Candara" w:cs="Candara"/>
          <w:sz w:val="24"/>
          <w:szCs w:val="24"/>
        </w:rPr>
        <w:t>a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r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a</w:t>
      </w:r>
      <w:r w:rsidRPr="001376A5">
        <w:rPr>
          <w:rFonts w:ascii="Candara" w:eastAsia="Candara" w:hAnsi="Candara" w:cs="Candara"/>
          <w:spacing w:val="3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cladi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l</w:t>
      </w:r>
      <w:r w:rsidRPr="001376A5">
        <w:rPr>
          <w:rFonts w:ascii="Candara" w:eastAsia="Candara" w:hAnsi="Candara" w:cs="Candara"/>
          <w:sz w:val="24"/>
          <w:szCs w:val="24"/>
        </w:rPr>
        <w:t xml:space="preserve">or 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o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pu</w:t>
      </w:r>
      <w:r w:rsidRPr="001376A5">
        <w:rPr>
          <w:rFonts w:ascii="Candara" w:eastAsia="Candara" w:hAnsi="Candara" w:cs="Candara"/>
          <w:sz w:val="24"/>
          <w:szCs w:val="24"/>
        </w:rPr>
        <w:t>se cu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cladi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l</w:t>
      </w:r>
      <w:r w:rsidRPr="001376A5">
        <w:rPr>
          <w:rFonts w:ascii="Candara" w:eastAsia="Candara" w:hAnsi="Candara" w:cs="Candara"/>
          <w:sz w:val="24"/>
          <w:szCs w:val="24"/>
        </w:rPr>
        <w:t xml:space="preserve">e 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ex</w:t>
      </w:r>
      <w:r w:rsidRPr="001376A5">
        <w:rPr>
          <w:rFonts w:ascii="Candara" w:eastAsia="Candara" w:hAnsi="Candara" w:cs="Candara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s</w:t>
      </w:r>
      <w:r w:rsidRPr="001376A5">
        <w:rPr>
          <w:rFonts w:ascii="Candara" w:eastAsia="Candara" w:hAnsi="Candara" w:cs="Candara"/>
          <w:sz w:val="24"/>
          <w:szCs w:val="24"/>
        </w:rPr>
        <w:t>te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1376A5">
        <w:rPr>
          <w:rFonts w:ascii="Candara" w:eastAsia="Candara" w:hAnsi="Candara" w:cs="Candara"/>
          <w:sz w:val="24"/>
          <w:szCs w:val="24"/>
        </w:rPr>
        <w:t xml:space="preserve">te 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sz w:val="24"/>
          <w:szCs w:val="24"/>
        </w:rPr>
        <w:t xml:space="preserve">n 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z</w:t>
      </w:r>
      <w:r w:rsidRPr="001376A5">
        <w:rPr>
          <w:rFonts w:ascii="Candara" w:eastAsia="Candara" w:hAnsi="Candara" w:cs="Candara"/>
          <w:sz w:val="24"/>
          <w:szCs w:val="24"/>
        </w:rPr>
        <w:t>ona</w:t>
      </w:r>
      <w:r w:rsidRPr="001376A5">
        <w:rPr>
          <w:rFonts w:ascii="Candara" w:eastAsia="Candara" w:hAnsi="Candara" w:cs="Candara"/>
          <w:spacing w:val="4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nu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ste n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a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1376A5">
        <w:rPr>
          <w:rFonts w:ascii="Candara" w:eastAsia="Candara" w:hAnsi="Candara" w:cs="Candara"/>
          <w:sz w:val="24"/>
          <w:szCs w:val="24"/>
        </w:rPr>
        <w:t>a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at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o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1376A5">
        <w:rPr>
          <w:rFonts w:ascii="Candara" w:eastAsia="Candara" w:hAnsi="Candara" w:cs="Candara"/>
          <w:sz w:val="24"/>
          <w:szCs w:val="24"/>
        </w:rPr>
        <w:t>l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sz w:val="24"/>
          <w:szCs w:val="24"/>
        </w:rPr>
        <w:t>gato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ie, ava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1376A5">
        <w:rPr>
          <w:rFonts w:ascii="Candara" w:eastAsia="Candara" w:hAnsi="Candara" w:cs="Candara"/>
          <w:sz w:val="24"/>
          <w:szCs w:val="24"/>
        </w:rPr>
        <w:t>d</w:t>
      </w:r>
      <w:r w:rsidRPr="001376A5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in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v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d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er</w:t>
      </w:r>
      <w:r w:rsidRPr="001376A5">
        <w:rPr>
          <w:rFonts w:ascii="Candara" w:eastAsia="Candara" w:hAnsi="Candara" w:cs="Candara"/>
          <w:sz w:val="24"/>
          <w:szCs w:val="24"/>
        </w:rPr>
        <w:t>e caracte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1376A5">
        <w:rPr>
          <w:rFonts w:ascii="Candara" w:eastAsia="Candara" w:hAnsi="Candara" w:cs="Candara"/>
          <w:sz w:val="24"/>
          <w:szCs w:val="24"/>
        </w:rPr>
        <w:t>l</w:t>
      </w:r>
      <w:r w:rsidRPr="001376A5">
        <w:rPr>
          <w:rFonts w:ascii="Candara" w:eastAsia="Candara" w:hAnsi="Candara" w:cs="Candara"/>
          <w:spacing w:val="3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te</w:t>
      </w:r>
      <w:r w:rsidRPr="001376A5">
        <w:rPr>
          <w:rFonts w:ascii="Candara" w:eastAsia="Candara" w:hAnsi="Candara" w:cs="Candara"/>
          <w:spacing w:val="-2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ogen al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z</w:t>
      </w:r>
      <w:r w:rsidRPr="001376A5">
        <w:rPr>
          <w:rFonts w:ascii="Candara" w:eastAsia="Candara" w:hAnsi="Candara" w:cs="Candara"/>
          <w:sz w:val="24"/>
          <w:szCs w:val="24"/>
        </w:rPr>
        <w:t>on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pacing w:val="3"/>
          <w:sz w:val="24"/>
          <w:szCs w:val="24"/>
        </w:rPr>
        <w:t>i</w:t>
      </w:r>
      <w:r w:rsidRPr="001376A5">
        <w:rPr>
          <w:rFonts w:ascii="Candara" w:eastAsia="Candara" w:hAnsi="Candara" w:cs="Candara"/>
          <w:sz w:val="24"/>
          <w:szCs w:val="24"/>
        </w:rPr>
        <w:t>. Se vor fo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l</w:t>
      </w:r>
      <w:r w:rsidRPr="001376A5">
        <w:rPr>
          <w:rFonts w:ascii="Candara" w:eastAsia="Candara" w:hAnsi="Candara" w:cs="Candara"/>
          <w:sz w:val="24"/>
          <w:szCs w:val="24"/>
        </w:rPr>
        <w:t>osi mate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376A5">
        <w:rPr>
          <w:rFonts w:ascii="Candara" w:eastAsia="Candara" w:hAnsi="Candara" w:cs="Candara"/>
          <w:sz w:val="24"/>
          <w:szCs w:val="24"/>
        </w:rPr>
        <w:t>iale ade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c</w:t>
      </w:r>
      <w:r w:rsidRPr="001376A5">
        <w:rPr>
          <w:rFonts w:ascii="Candara" w:eastAsia="Candara" w:hAnsi="Candara" w:cs="Candara"/>
          <w:sz w:val="24"/>
          <w:szCs w:val="24"/>
        </w:rPr>
        <w:t>vate cu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d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1376A5">
        <w:rPr>
          <w:rFonts w:ascii="Candara" w:eastAsia="Candara" w:hAnsi="Candara" w:cs="Candara"/>
          <w:sz w:val="24"/>
          <w:szCs w:val="24"/>
        </w:rPr>
        <w:t>st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sz w:val="24"/>
          <w:szCs w:val="24"/>
        </w:rPr>
        <w:t>n</w:t>
      </w:r>
      <w:r w:rsidRPr="001376A5">
        <w:rPr>
          <w:rFonts w:ascii="Candara" w:eastAsia="Candara" w:hAnsi="Candara" w:cs="Candara"/>
          <w:spacing w:val="-1"/>
          <w:sz w:val="24"/>
          <w:szCs w:val="24"/>
        </w:rPr>
        <w:t>a</w:t>
      </w:r>
      <w:r w:rsidRPr="001376A5">
        <w:rPr>
          <w:rFonts w:ascii="Candara" w:eastAsia="Candara" w:hAnsi="Candara" w:cs="Candara"/>
          <w:sz w:val="24"/>
          <w:szCs w:val="24"/>
        </w:rPr>
        <w:t>t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1376A5">
        <w:rPr>
          <w:rFonts w:ascii="Candara" w:eastAsia="Candara" w:hAnsi="Candara" w:cs="Candara"/>
          <w:sz w:val="24"/>
          <w:szCs w:val="24"/>
        </w:rPr>
        <w:t>a</w:t>
      </w:r>
      <w:r w:rsidRPr="001376A5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1376A5">
        <w:rPr>
          <w:rFonts w:ascii="Candara" w:eastAsia="Candara" w:hAnsi="Candara" w:cs="Candara"/>
          <w:sz w:val="24"/>
          <w:szCs w:val="24"/>
        </w:rPr>
        <w:t>sta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1376A5">
        <w:rPr>
          <w:rFonts w:ascii="Candara" w:eastAsia="Candara" w:hAnsi="Candara" w:cs="Candara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-2"/>
          <w:sz w:val="24"/>
          <w:szCs w:val="24"/>
        </w:rPr>
        <w:t>l</w:t>
      </w:r>
      <w:r w:rsidRPr="001376A5">
        <w:rPr>
          <w:rFonts w:ascii="Candara" w:eastAsia="Candara" w:hAnsi="Candara" w:cs="Candara"/>
          <w:sz w:val="24"/>
          <w:szCs w:val="24"/>
        </w:rPr>
        <w:t>i</w:t>
      </w:r>
      <w:r w:rsidRPr="001376A5">
        <w:rPr>
          <w:rFonts w:ascii="Candara" w:eastAsia="Candara" w:hAnsi="Candara" w:cs="Candara"/>
          <w:spacing w:val="1"/>
          <w:sz w:val="24"/>
          <w:szCs w:val="24"/>
        </w:rPr>
        <w:t>t</w:t>
      </w:r>
      <w:r w:rsidRPr="001376A5">
        <w:rPr>
          <w:rFonts w:ascii="Candara" w:eastAsia="Candara" w:hAnsi="Candara" w:cs="Candara"/>
          <w:sz w:val="24"/>
          <w:szCs w:val="24"/>
        </w:rPr>
        <w:t>a.</w:t>
      </w:r>
    </w:p>
    <w:p w:rsidR="00DB080C" w:rsidRPr="0099758B" w:rsidRDefault="00B47EC3">
      <w:pPr>
        <w:spacing w:line="280" w:lineRule="exact"/>
        <w:ind w:left="1133"/>
        <w:rPr>
          <w:rFonts w:ascii="Candara" w:eastAsia="Candara" w:hAnsi="Candara" w:cs="Candara"/>
          <w:sz w:val="24"/>
          <w:szCs w:val="24"/>
        </w:rPr>
      </w:pPr>
      <w:r w:rsidRPr="0099758B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4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.</w:t>
      </w:r>
      <w:r w:rsidRPr="0099758B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5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.P</w:t>
      </w:r>
      <w:r w:rsidRPr="0099758B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R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I</w:t>
      </w:r>
      <w:r w:rsidRPr="0099758B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N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CI</w:t>
      </w:r>
      <w:r w:rsidRPr="0099758B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P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II</w:t>
      </w:r>
      <w:r w:rsidRPr="0099758B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 xml:space="preserve"> </w:t>
      </w:r>
      <w:r w:rsidRPr="0099758B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D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E</w:t>
      </w:r>
      <w:r w:rsidRPr="0099758B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 xml:space="preserve"> 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I</w:t>
      </w:r>
      <w:r w:rsidRPr="0099758B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N</w:t>
      </w:r>
      <w:r w:rsidRPr="0099758B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T</w:t>
      </w:r>
      <w:r w:rsidRPr="0099758B">
        <w:rPr>
          <w:rFonts w:ascii="Candara" w:eastAsia="Candara" w:hAnsi="Candara" w:cs="Candara"/>
          <w:b/>
          <w:spacing w:val="-2"/>
          <w:position w:val="1"/>
          <w:sz w:val="24"/>
          <w:szCs w:val="24"/>
        </w:rPr>
        <w:t>E</w:t>
      </w:r>
      <w:r w:rsidRPr="0099758B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RV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E</w:t>
      </w:r>
      <w:r w:rsidRPr="0099758B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N</w:t>
      </w:r>
      <w:r w:rsidRPr="0099758B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T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IE</w:t>
      </w:r>
      <w:r w:rsidRPr="0099758B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 xml:space="preserve"> 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A</w:t>
      </w:r>
      <w:r w:rsidRPr="0099758B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S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U</w:t>
      </w:r>
      <w:r w:rsidRPr="0099758B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PR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A</w:t>
      </w:r>
      <w:r w:rsidRPr="0099758B">
        <w:rPr>
          <w:rFonts w:ascii="Candara" w:eastAsia="Candara" w:hAnsi="Candara" w:cs="Candara"/>
          <w:b/>
          <w:spacing w:val="-2"/>
          <w:position w:val="1"/>
          <w:sz w:val="24"/>
          <w:szCs w:val="24"/>
        </w:rPr>
        <w:t xml:space="preserve"> 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CO</w:t>
      </w:r>
      <w:r w:rsidRPr="0099758B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NS</w:t>
      </w:r>
      <w:r w:rsidRPr="0099758B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TR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UC</w:t>
      </w:r>
      <w:r w:rsidRPr="0099758B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T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I</w:t>
      </w:r>
      <w:r w:rsidRPr="0099758B">
        <w:rPr>
          <w:rFonts w:ascii="Candara" w:eastAsia="Candara" w:hAnsi="Candara" w:cs="Candara"/>
          <w:b/>
          <w:spacing w:val="-2"/>
          <w:position w:val="1"/>
          <w:sz w:val="24"/>
          <w:szCs w:val="24"/>
        </w:rPr>
        <w:t>I</w:t>
      </w:r>
      <w:r w:rsidRPr="0099758B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L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OR EX</w:t>
      </w:r>
      <w:r w:rsidRPr="0099758B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I</w:t>
      </w:r>
      <w:r w:rsidRPr="0099758B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ST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E</w:t>
      </w:r>
      <w:r w:rsidRPr="0099758B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N</w:t>
      </w:r>
      <w:r w:rsidRPr="0099758B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T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E</w:t>
      </w:r>
    </w:p>
    <w:p w:rsidR="00DB080C" w:rsidRPr="0099758B" w:rsidRDefault="00B47EC3">
      <w:pPr>
        <w:spacing w:before="43" w:line="277" w:lineRule="auto"/>
        <w:ind w:left="1853" w:right="1167"/>
        <w:rPr>
          <w:rFonts w:ascii="Candara" w:eastAsia="Candara" w:hAnsi="Candara" w:cs="Candara"/>
          <w:sz w:val="24"/>
          <w:szCs w:val="24"/>
        </w:rPr>
      </w:pPr>
      <w:r w:rsidRPr="0099758B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99758B">
        <w:rPr>
          <w:rFonts w:ascii="Candara" w:eastAsia="Candara" w:hAnsi="Candara" w:cs="Candara"/>
          <w:sz w:val="24"/>
          <w:szCs w:val="24"/>
        </w:rPr>
        <w:t>nt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er</w:t>
      </w:r>
      <w:r w:rsidRPr="0099758B">
        <w:rPr>
          <w:rFonts w:ascii="Candara" w:eastAsia="Candara" w:hAnsi="Candara" w:cs="Candara"/>
          <w:sz w:val="24"/>
          <w:szCs w:val="24"/>
        </w:rPr>
        <w:t>v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99758B">
        <w:rPr>
          <w:rFonts w:ascii="Candara" w:eastAsia="Candara" w:hAnsi="Candara" w:cs="Candara"/>
          <w:sz w:val="24"/>
          <w:szCs w:val="24"/>
        </w:rPr>
        <w:t>nti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99758B">
        <w:rPr>
          <w:rFonts w:ascii="Candara" w:eastAsia="Candara" w:hAnsi="Candara" w:cs="Candara"/>
          <w:sz w:val="24"/>
          <w:szCs w:val="24"/>
        </w:rPr>
        <w:t>le ma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j</w:t>
      </w:r>
      <w:r w:rsidRPr="0099758B">
        <w:rPr>
          <w:rFonts w:ascii="Candara" w:eastAsia="Candara" w:hAnsi="Candara" w:cs="Candara"/>
          <w:sz w:val="24"/>
          <w:szCs w:val="24"/>
        </w:rPr>
        <w:t>o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99758B">
        <w:rPr>
          <w:rFonts w:ascii="Candara" w:eastAsia="Candara" w:hAnsi="Candara" w:cs="Candara"/>
          <w:sz w:val="24"/>
          <w:szCs w:val="24"/>
        </w:rPr>
        <w:t>e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9758B">
        <w:rPr>
          <w:rFonts w:ascii="Candara" w:eastAsia="Candara" w:hAnsi="Candara" w:cs="Candara"/>
          <w:sz w:val="24"/>
          <w:szCs w:val="24"/>
        </w:rPr>
        <w:t>la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9758B">
        <w:rPr>
          <w:rFonts w:ascii="Candara" w:eastAsia="Candara" w:hAnsi="Candara" w:cs="Candara"/>
          <w:sz w:val="24"/>
          <w:szCs w:val="24"/>
        </w:rPr>
        <w:t>const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99758B">
        <w:rPr>
          <w:rFonts w:ascii="Candara" w:eastAsia="Candara" w:hAnsi="Candara" w:cs="Candara"/>
          <w:sz w:val="24"/>
          <w:szCs w:val="24"/>
        </w:rPr>
        <w:t>cti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99758B">
        <w:rPr>
          <w:rFonts w:ascii="Candara" w:eastAsia="Candara" w:hAnsi="Candara" w:cs="Candara"/>
          <w:sz w:val="24"/>
          <w:szCs w:val="24"/>
        </w:rPr>
        <w:t>le e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x</w:t>
      </w:r>
      <w:r w:rsidRPr="0099758B">
        <w:rPr>
          <w:rFonts w:ascii="Candara" w:eastAsia="Candara" w:hAnsi="Candara" w:cs="Candara"/>
          <w:sz w:val="24"/>
          <w:szCs w:val="24"/>
        </w:rPr>
        <w:t>i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s</w:t>
      </w:r>
      <w:r w:rsidRPr="0099758B">
        <w:rPr>
          <w:rFonts w:ascii="Candara" w:eastAsia="Candara" w:hAnsi="Candara" w:cs="Candara"/>
          <w:sz w:val="24"/>
          <w:szCs w:val="24"/>
        </w:rPr>
        <w:t>te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99758B">
        <w:rPr>
          <w:rFonts w:ascii="Candara" w:eastAsia="Candara" w:hAnsi="Candara" w:cs="Candara"/>
          <w:sz w:val="24"/>
          <w:szCs w:val="24"/>
        </w:rPr>
        <w:t xml:space="preserve">te 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99758B">
        <w:rPr>
          <w:rFonts w:ascii="Candara" w:eastAsia="Candara" w:hAnsi="Candara" w:cs="Candara"/>
          <w:sz w:val="24"/>
          <w:szCs w:val="24"/>
        </w:rPr>
        <w:t>n cad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99758B">
        <w:rPr>
          <w:rFonts w:ascii="Candara" w:eastAsia="Candara" w:hAnsi="Candara" w:cs="Candara"/>
          <w:sz w:val="24"/>
          <w:szCs w:val="24"/>
        </w:rPr>
        <w:t>l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 xml:space="preserve"> z</w:t>
      </w:r>
      <w:r w:rsidRPr="0099758B">
        <w:rPr>
          <w:rFonts w:ascii="Candara" w:eastAsia="Candara" w:hAnsi="Candara" w:cs="Candara"/>
          <w:sz w:val="24"/>
          <w:szCs w:val="24"/>
        </w:rPr>
        <w:t>on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99758B">
        <w:rPr>
          <w:rFonts w:ascii="Candara" w:eastAsia="Candara" w:hAnsi="Candara" w:cs="Candara"/>
          <w:sz w:val="24"/>
          <w:szCs w:val="24"/>
        </w:rPr>
        <w:t>i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9758B">
        <w:rPr>
          <w:rFonts w:ascii="Candara" w:eastAsia="Candara" w:hAnsi="Candara" w:cs="Candara"/>
          <w:sz w:val="24"/>
          <w:szCs w:val="24"/>
        </w:rPr>
        <w:t>st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99758B">
        <w:rPr>
          <w:rFonts w:ascii="Candara" w:eastAsia="Candara" w:hAnsi="Candara" w:cs="Candara"/>
          <w:spacing w:val="-2"/>
          <w:sz w:val="24"/>
          <w:szCs w:val="24"/>
        </w:rPr>
        <w:t>d</w:t>
      </w:r>
      <w:r w:rsidRPr="0099758B">
        <w:rPr>
          <w:rFonts w:ascii="Candara" w:eastAsia="Candara" w:hAnsi="Candara" w:cs="Candara"/>
          <w:spacing w:val="3"/>
          <w:sz w:val="24"/>
          <w:szCs w:val="24"/>
        </w:rPr>
        <w:t>i</w:t>
      </w:r>
      <w:r w:rsidRPr="0099758B">
        <w:rPr>
          <w:rFonts w:ascii="Candara" w:eastAsia="Candara" w:hAnsi="Candara" w:cs="Candara"/>
          <w:sz w:val="24"/>
          <w:szCs w:val="24"/>
        </w:rPr>
        <w:t>ate se</w:t>
      </w:r>
      <w:r w:rsidRPr="0099758B"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 w:rsidRPr="0099758B">
        <w:rPr>
          <w:rFonts w:ascii="Candara" w:eastAsia="Candara" w:hAnsi="Candara" w:cs="Candara"/>
          <w:sz w:val="24"/>
          <w:szCs w:val="24"/>
        </w:rPr>
        <w:t>conc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99758B">
        <w:rPr>
          <w:rFonts w:ascii="Candara" w:eastAsia="Candara" w:hAnsi="Candara" w:cs="Candara"/>
          <w:sz w:val="24"/>
          <w:szCs w:val="24"/>
        </w:rPr>
        <w:t>nt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r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99758B">
        <w:rPr>
          <w:rFonts w:ascii="Candara" w:eastAsia="Candara" w:hAnsi="Candara" w:cs="Candara"/>
          <w:sz w:val="24"/>
          <w:szCs w:val="24"/>
        </w:rPr>
        <w:t>aza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9758B">
        <w:rPr>
          <w:rFonts w:ascii="Candara" w:eastAsia="Candara" w:hAnsi="Candara" w:cs="Candara"/>
          <w:sz w:val="24"/>
          <w:szCs w:val="24"/>
        </w:rPr>
        <w:t>in s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99758B">
        <w:rPr>
          <w:rFonts w:ascii="Candara" w:eastAsia="Candara" w:hAnsi="Candara" w:cs="Candara"/>
          <w:sz w:val="24"/>
          <w:szCs w:val="24"/>
        </w:rPr>
        <w:t>cial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 xml:space="preserve"> p</w:t>
      </w:r>
      <w:r w:rsidRPr="0099758B">
        <w:rPr>
          <w:rFonts w:ascii="Candara" w:eastAsia="Candara" w:hAnsi="Candara" w:cs="Candara"/>
          <w:sz w:val="24"/>
          <w:szCs w:val="24"/>
        </w:rPr>
        <w:t>e i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m</w:t>
      </w:r>
      <w:r w:rsidRPr="0099758B">
        <w:rPr>
          <w:rFonts w:ascii="Candara" w:eastAsia="Candara" w:hAnsi="Candara" w:cs="Candara"/>
          <w:spacing w:val="-2"/>
          <w:sz w:val="24"/>
          <w:szCs w:val="24"/>
        </w:rPr>
        <w:t>o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99758B">
        <w:rPr>
          <w:rFonts w:ascii="Candara" w:eastAsia="Candara" w:hAnsi="Candara" w:cs="Candara"/>
          <w:sz w:val="24"/>
          <w:szCs w:val="24"/>
        </w:rPr>
        <w:t>i</w:t>
      </w:r>
      <w:r w:rsidRPr="0099758B">
        <w:rPr>
          <w:rFonts w:ascii="Candara" w:eastAsia="Candara" w:hAnsi="Candara" w:cs="Candara"/>
          <w:spacing w:val="-2"/>
          <w:sz w:val="24"/>
          <w:szCs w:val="24"/>
        </w:rPr>
        <w:t>l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99758B">
        <w:rPr>
          <w:rFonts w:ascii="Candara" w:eastAsia="Candara" w:hAnsi="Candara" w:cs="Candara"/>
          <w:sz w:val="24"/>
          <w:szCs w:val="24"/>
        </w:rPr>
        <w:t>l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9758B">
        <w:rPr>
          <w:rFonts w:ascii="Candara" w:eastAsia="Candara" w:hAnsi="Candara" w:cs="Candara"/>
          <w:sz w:val="24"/>
          <w:szCs w:val="24"/>
        </w:rPr>
        <w:t>a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99758B">
        <w:rPr>
          <w:rFonts w:ascii="Candara" w:eastAsia="Candara" w:hAnsi="Candara" w:cs="Candara"/>
          <w:sz w:val="24"/>
          <w:szCs w:val="24"/>
        </w:rPr>
        <w:t>a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99758B">
        <w:rPr>
          <w:rFonts w:ascii="Candara" w:eastAsia="Candara" w:hAnsi="Candara" w:cs="Candara"/>
          <w:spacing w:val="-2"/>
          <w:sz w:val="24"/>
          <w:szCs w:val="24"/>
        </w:rPr>
        <w:t>t</w:t>
      </w:r>
      <w:r w:rsidRPr="0099758B">
        <w:rPr>
          <w:rFonts w:ascii="Candara" w:eastAsia="Candara" w:hAnsi="Candara" w:cs="Candara"/>
          <w:sz w:val="24"/>
          <w:szCs w:val="24"/>
        </w:rPr>
        <w:t>inand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9758B">
        <w:rPr>
          <w:rFonts w:ascii="Candara" w:eastAsia="Candara" w:hAnsi="Candara" w:cs="Candara"/>
          <w:sz w:val="24"/>
          <w:szCs w:val="24"/>
        </w:rPr>
        <w:t>m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99758B">
        <w:rPr>
          <w:rFonts w:ascii="Candara" w:eastAsia="Candara" w:hAnsi="Candara" w:cs="Candara"/>
          <w:sz w:val="24"/>
          <w:szCs w:val="24"/>
        </w:rPr>
        <w:t>nici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99758B">
        <w:rPr>
          <w:rFonts w:ascii="Candara" w:eastAsia="Candara" w:hAnsi="Candara" w:cs="Candara"/>
          <w:spacing w:val="-2"/>
          <w:sz w:val="24"/>
          <w:szCs w:val="24"/>
        </w:rPr>
        <w:t>i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99758B">
        <w:rPr>
          <w:rFonts w:ascii="Candara" w:eastAsia="Candara" w:hAnsi="Candara" w:cs="Candara"/>
          <w:sz w:val="24"/>
          <w:szCs w:val="24"/>
        </w:rPr>
        <w:t>l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u</w:t>
      </w:r>
      <w:r w:rsidRPr="0099758B">
        <w:rPr>
          <w:rFonts w:ascii="Candara" w:eastAsia="Candara" w:hAnsi="Candara" w:cs="Candara"/>
          <w:sz w:val="24"/>
          <w:szCs w:val="24"/>
        </w:rPr>
        <w:t>i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9758B">
        <w:rPr>
          <w:rFonts w:ascii="Candara" w:eastAsia="Candara" w:hAnsi="Candara" w:cs="Candara"/>
          <w:sz w:val="24"/>
          <w:szCs w:val="24"/>
        </w:rPr>
        <w:t>Ploi</w:t>
      </w:r>
      <w:r w:rsidRPr="0099758B">
        <w:rPr>
          <w:rFonts w:ascii="Candara" w:eastAsia="Candara" w:hAnsi="Candara" w:cs="Candara"/>
          <w:spacing w:val="-3"/>
          <w:sz w:val="24"/>
          <w:szCs w:val="24"/>
        </w:rPr>
        <w:t>e</w:t>
      </w:r>
      <w:r w:rsidRPr="0099758B">
        <w:rPr>
          <w:rFonts w:ascii="Candara" w:eastAsia="Candara" w:hAnsi="Candara" w:cs="Candara"/>
          <w:sz w:val="24"/>
          <w:szCs w:val="24"/>
        </w:rPr>
        <w:t>sti</w:t>
      </w:r>
      <w:r w:rsidRPr="0099758B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99758B">
        <w:rPr>
          <w:rFonts w:ascii="Candara" w:eastAsia="Candara" w:hAnsi="Candara" w:cs="Candara"/>
          <w:sz w:val="24"/>
          <w:szCs w:val="24"/>
        </w:rPr>
        <w:t>.</w:t>
      </w:r>
    </w:p>
    <w:p w:rsidR="00DB080C" w:rsidRPr="0099758B" w:rsidRDefault="00B47EC3">
      <w:pPr>
        <w:spacing w:line="280" w:lineRule="exact"/>
        <w:ind w:left="1133"/>
        <w:rPr>
          <w:rFonts w:ascii="Candara" w:eastAsia="Candara" w:hAnsi="Candara" w:cs="Candara"/>
          <w:sz w:val="24"/>
          <w:szCs w:val="24"/>
        </w:rPr>
      </w:pPr>
      <w:r w:rsidRPr="0099758B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4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.6.P</w:t>
      </w:r>
      <w:r w:rsidRPr="0099758B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R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E</w:t>
      </w:r>
      <w:r w:rsidRPr="0099758B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V</w:t>
      </w:r>
      <w:r w:rsidRPr="0099758B">
        <w:rPr>
          <w:rFonts w:ascii="Candara" w:eastAsia="Candara" w:hAnsi="Candara" w:cs="Candara"/>
          <w:b/>
          <w:spacing w:val="-2"/>
          <w:position w:val="1"/>
          <w:sz w:val="24"/>
          <w:szCs w:val="24"/>
        </w:rPr>
        <w:t>E</w:t>
      </w:r>
      <w:r w:rsidRPr="0099758B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D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E</w:t>
      </w:r>
      <w:r w:rsidRPr="0099758B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R</w:t>
      </w:r>
      <w:r w:rsidRPr="0099758B">
        <w:rPr>
          <w:rFonts w:ascii="Candara" w:eastAsia="Candara" w:hAnsi="Candara" w:cs="Candara"/>
          <w:b/>
          <w:spacing w:val="-2"/>
          <w:position w:val="1"/>
          <w:sz w:val="24"/>
          <w:szCs w:val="24"/>
        </w:rPr>
        <w:t>E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A</w:t>
      </w:r>
      <w:r w:rsidRPr="0099758B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 xml:space="preserve"> 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UNOR O</w:t>
      </w:r>
      <w:r w:rsidRPr="0099758B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B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I</w:t>
      </w:r>
      <w:r w:rsidRPr="0099758B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E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C</w:t>
      </w:r>
      <w:r w:rsidRPr="0099758B">
        <w:rPr>
          <w:rFonts w:ascii="Candara" w:eastAsia="Candara" w:hAnsi="Candara" w:cs="Candara"/>
          <w:b/>
          <w:spacing w:val="-2"/>
          <w:position w:val="1"/>
          <w:sz w:val="24"/>
          <w:szCs w:val="24"/>
        </w:rPr>
        <w:t>T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I</w:t>
      </w:r>
      <w:r w:rsidRPr="0099758B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V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E</w:t>
      </w:r>
      <w:r w:rsidRPr="0099758B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 xml:space="preserve"> P</w:t>
      </w:r>
      <w:r w:rsidRPr="0099758B">
        <w:rPr>
          <w:rFonts w:ascii="Candara" w:eastAsia="Candara" w:hAnsi="Candara" w:cs="Candara"/>
          <w:b/>
          <w:spacing w:val="-2"/>
          <w:position w:val="1"/>
          <w:sz w:val="24"/>
          <w:szCs w:val="24"/>
        </w:rPr>
        <w:t>U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B</w:t>
      </w:r>
      <w:r w:rsidRPr="0099758B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L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ICE</w:t>
      </w:r>
      <w:r w:rsidRPr="0099758B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 xml:space="preserve"> 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IN</w:t>
      </w:r>
      <w:r w:rsidRPr="0099758B">
        <w:rPr>
          <w:rFonts w:ascii="Candara" w:eastAsia="Candara" w:hAnsi="Candara" w:cs="Candara"/>
          <w:b/>
          <w:spacing w:val="-2"/>
          <w:position w:val="1"/>
          <w:sz w:val="24"/>
          <w:szCs w:val="24"/>
        </w:rPr>
        <w:t xml:space="preserve"> </w:t>
      </w:r>
      <w:r w:rsidRPr="0099758B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V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ECI</w:t>
      </w:r>
      <w:r w:rsidRPr="0099758B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N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A</w:t>
      </w:r>
      <w:r w:rsidRPr="0099758B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T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A</w:t>
      </w:r>
      <w:r w:rsidRPr="0099758B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T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EA</w:t>
      </w:r>
      <w:r w:rsidRPr="0099758B">
        <w:rPr>
          <w:rFonts w:ascii="Candara" w:eastAsia="Candara" w:hAnsi="Candara" w:cs="Candara"/>
          <w:b/>
          <w:spacing w:val="6"/>
          <w:position w:val="1"/>
          <w:sz w:val="24"/>
          <w:szCs w:val="24"/>
        </w:rPr>
        <w:t xml:space="preserve"> 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A</w:t>
      </w:r>
      <w:r w:rsidRPr="0099758B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M</w:t>
      </w:r>
      <w:r w:rsidRPr="0099758B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PL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A</w:t>
      </w:r>
      <w:r w:rsidRPr="0099758B">
        <w:rPr>
          <w:rFonts w:ascii="Candara" w:eastAsia="Candara" w:hAnsi="Candara" w:cs="Candara"/>
          <w:b/>
          <w:spacing w:val="-3"/>
          <w:position w:val="1"/>
          <w:sz w:val="24"/>
          <w:szCs w:val="24"/>
        </w:rPr>
        <w:t>S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A</w:t>
      </w:r>
      <w:r w:rsidRPr="0099758B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M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E</w:t>
      </w:r>
      <w:r w:rsidRPr="0099758B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N</w:t>
      </w:r>
      <w:r w:rsidRPr="0099758B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T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U</w:t>
      </w:r>
      <w:r w:rsidRPr="0099758B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L</w:t>
      </w:r>
      <w:r w:rsidRPr="0099758B">
        <w:rPr>
          <w:rFonts w:ascii="Candara" w:eastAsia="Candara" w:hAnsi="Candara" w:cs="Candara"/>
          <w:b/>
          <w:position w:val="1"/>
          <w:sz w:val="24"/>
          <w:szCs w:val="24"/>
        </w:rPr>
        <w:t>UI</w:t>
      </w:r>
    </w:p>
    <w:p w:rsidR="00DB080C" w:rsidRPr="0099758B" w:rsidRDefault="00B47EC3">
      <w:pPr>
        <w:spacing w:before="43" w:line="276" w:lineRule="auto"/>
        <w:ind w:left="1853" w:right="1478"/>
        <w:rPr>
          <w:rFonts w:ascii="Candara" w:eastAsia="Candara" w:hAnsi="Candara" w:cs="Candara"/>
          <w:sz w:val="24"/>
          <w:szCs w:val="24"/>
        </w:rPr>
      </w:pPr>
      <w:r w:rsidRPr="0099758B">
        <w:rPr>
          <w:rFonts w:ascii="Candara" w:eastAsia="Candara" w:hAnsi="Candara" w:cs="Candara"/>
          <w:sz w:val="24"/>
          <w:szCs w:val="24"/>
        </w:rPr>
        <w:t xml:space="preserve">Se vor 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99758B">
        <w:rPr>
          <w:rFonts w:ascii="Candara" w:eastAsia="Candara" w:hAnsi="Candara" w:cs="Candara"/>
          <w:sz w:val="24"/>
          <w:szCs w:val="24"/>
        </w:rPr>
        <w:t>o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pu</w:t>
      </w:r>
      <w:r w:rsidRPr="0099758B">
        <w:rPr>
          <w:rFonts w:ascii="Candara" w:eastAsia="Candara" w:hAnsi="Candara" w:cs="Candara"/>
          <w:sz w:val="24"/>
          <w:szCs w:val="24"/>
        </w:rPr>
        <w:t>ne o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9758B">
        <w:rPr>
          <w:rFonts w:ascii="Candara" w:eastAsia="Candara" w:hAnsi="Candara" w:cs="Candara"/>
          <w:sz w:val="24"/>
          <w:szCs w:val="24"/>
        </w:rPr>
        <w:t>se</w:t>
      </w:r>
      <w:r w:rsidRPr="0099758B">
        <w:rPr>
          <w:rFonts w:ascii="Candara" w:eastAsia="Candara" w:hAnsi="Candara" w:cs="Candara"/>
          <w:spacing w:val="-2"/>
          <w:sz w:val="24"/>
          <w:szCs w:val="24"/>
        </w:rPr>
        <w:t>r</w:t>
      </w:r>
      <w:r w:rsidRPr="0099758B">
        <w:rPr>
          <w:rFonts w:ascii="Candara" w:eastAsia="Candara" w:hAnsi="Candara" w:cs="Candara"/>
          <w:sz w:val="24"/>
          <w:szCs w:val="24"/>
        </w:rPr>
        <w:t>ie</w:t>
      </w:r>
      <w:r w:rsidRPr="0099758B"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 w:rsidRPr="0099758B">
        <w:rPr>
          <w:rFonts w:ascii="Candara" w:eastAsia="Candara" w:hAnsi="Candara" w:cs="Candara"/>
          <w:sz w:val="24"/>
          <w:szCs w:val="24"/>
        </w:rPr>
        <w:t>de f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99758B">
        <w:rPr>
          <w:rFonts w:ascii="Candara" w:eastAsia="Candara" w:hAnsi="Candara" w:cs="Candara"/>
          <w:sz w:val="24"/>
          <w:szCs w:val="24"/>
        </w:rPr>
        <w:t>n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c</w:t>
      </w:r>
      <w:r w:rsidRPr="0099758B">
        <w:rPr>
          <w:rFonts w:ascii="Candara" w:eastAsia="Candara" w:hAnsi="Candara" w:cs="Candara"/>
          <w:sz w:val="24"/>
          <w:szCs w:val="24"/>
        </w:rPr>
        <w:t>t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iu</w:t>
      </w:r>
      <w:r w:rsidRPr="0099758B">
        <w:rPr>
          <w:rFonts w:ascii="Candara" w:eastAsia="Candara" w:hAnsi="Candara" w:cs="Candara"/>
          <w:sz w:val="24"/>
          <w:szCs w:val="24"/>
        </w:rPr>
        <w:t>ni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9758B">
        <w:rPr>
          <w:rFonts w:ascii="Candara" w:eastAsia="Candara" w:hAnsi="Candara" w:cs="Candara"/>
          <w:sz w:val="24"/>
          <w:szCs w:val="24"/>
        </w:rPr>
        <w:t>co</w:t>
      </w:r>
      <w:r w:rsidRPr="0099758B">
        <w:rPr>
          <w:rFonts w:ascii="Candara" w:eastAsia="Candara" w:hAnsi="Candara" w:cs="Candara"/>
          <w:spacing w:val="-2"/>
          <w:sz w:val="24"/>
          <w:szCs w:val="24"/>
        </w:rPr>
        <w:t>m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99758B">
        <w:rPr>
          <w:rFonts w:ascii="Candara" w:eastAsia="Candara" w:hAnsi="Candara" w:cs="Candara"/>
          <w:sz w:val="24"/>
          <w:szCs w:val="24"/>
        </w:rPr>
        <w:t>lem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99758B">
        <w:rPr>
          <w:rFonts w:ascii="Candara" w:eastAsia="Candara" w:hAnsi="Candara" w:cs="Candara"/>
          <w:sz w:val="24"/>
          <w:szCs w:val="24"/>
        </w:rPr>
        <w:t>nta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99758B">
        <w:rPr>
          <w:rFonts w:ascii="Candara" w:eastAsia="Candara" w:hAnsi="Candara" w:cs="Candara"/>
          <w:sz w:val="24"/>
          <w:szCs w:val="24"/>
        </w:rPr>
        <w:t xml:space="preserve">e 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z</w:t>
      </w:r>
      <w:r w:rsidRPr="0099758B">
        <w:rPr>
          <w:rFonts w:ascii="Candara" w:eastAsia="Candara" w:hAnsi="Candara" w:cs="Candara"/>
          <w:sz w:val="24"/>
          <w:szCs w:val="24"/>
        </w:rPr>
        <w:t>on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99758B">
        <w:rPr>
          <w:rFonts w:ascii="Candara" w:eastAsia="Candara" w:hAnsi="Candara" w:cs="Candara"/>
          <w:sz w:val="24"/>
          <w:szCs w:val="24"/>
        </w:rPr>
        <w:t>i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z</w:t>
      </w:r>
      <w:r w:rsidRPr="0099758B">
        <w:rPr>
          <w:rFonts w:ascii="Candara" w:eastAsia="Candara" w:hAnsi="Candara" w:cs="Candara"/>
          <w:sz w:val="24"/>
          <w:szCs w:val="24"/>
        </w:rPr>
        <w:t>ide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99758B">
        <w:rPr>
          <w:rFonts w:ascii="Candara" w:eastAsia="Candara" w:hAnsi="Candara" w:cs="Candara"/>
          <w:sz w:val="24"/>
          <w:szCs w:val="24"/>
        </w:rPr>
        <w:t>t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99758B">
        <w:rPr>
          <w:rFonts w:ascii="Candara" w:eastAsia="Candara" w:hAnsi="Candara" w:cs="Candara"/>
          <w:sz w:val="24"/>
          <w:szCs w:val="24"/>
        </w:rPr>
        <w:t>al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99758B">
        <w:rPr>
          <w:rFonts w:ascii="Candara" w:eastAsia="Candara" w:hAnsi="Candara" w:cs="Candara"/>
          <w:sz w:val="24"/>
          <w:szCs w:val="24"/>
        </w:rPr>
        <w:t>,</w:t>
      </w:r>
      <w:r w:rsidRPr="0099758B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99758B">
        <w:rPr>
          <w:rFonts w:ascii="Candara" w:eastAsia="Candara" w:hAnsi="Candara" w:cs="Candara"/>
          <w:sz w:val="24"/>
          <w:szCs w:val="24"/>
        </w:rPr>
        <w:t>di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m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99758B">
        <w:rPr>
          <w:rFonts w:ascii="Candara" w:eastAsia="Candara" w:hAnsi="Candara" w:cs="Candara"/>
          <w:sz w:val="24"/>
          <w:szCs w:val="24"/>
        </w:rPr>
        <w:t>nsion</w:t>
      </w:r>
      <w:r w:rsidRPr="0099758B">
        <w:rPr>
          <w:rFonts w:ascii="Candara" w:eastAsia="Candara" w:hAnsi="Candara" w:cs="Candara"/>
          <w:spacing w:val="7"/>
          <w:sz w:val="24"/>
          <w:szCs w:val="24"/>
        </w:rPr>
        <w:t>a</w:t>
      </w:r>
      <w:r w:rsidRPr="0099758B">
        <w:rPr>
          <w:rFonts w:ascii="Candara" w:eastAsia="Candara" w:hAnsi="Candara" w:cs="Candara"/>
          <w:sz w:val="24"/>
          <w:szCs w:val="24"/>
        </w:rPr>
        <w:t>te co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99758B">
        <w:rPr>
          <w:rFonts w:ascii="Candara" w:eastAsia="Candara" w:hAnsi="Candara" w:cs="Candara"/>
          <w:sz w:val="24"/>
          <w:szCs w:val="24"/>
        </w:rPr>
        <w:t>s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pu</w:t>
      </w:r>
      <w:r w:rsidRPr="0099758B">
        <w:rPr>
          <w:rFonts w:ascii="Candara" w:eastAsia="Candara" w:hAnsi="Candara" w:cs="Candara"/>
          <w:sz w:val="24"/>
          <w:szCs w:val="24"/>
        </w:rPr>
        <w:t>nzat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o</w:t>
      </w:r>
      <w:r w:rsidRPr="0099758B">
        <w:rPr>
          <w:rFonts w:ascii="Candara" w:eastAsia="Candara" w:hAnsi="Candara" w:cs="Candara"/>
          <w:sz w:val="24"/>
          <w:szCs w:val="24"/>
        </w:rPr>
        <w:t>r n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99758B">
        <w:rPr>
          <w:rFonts w:ascii="Candara" w:eastAsia="Candara" w:hAnsi="Candara" w:cs="Candara"/>
          <w:sz w:val="24"/>
          <w:szCs w:val="24"/>
        </w:rPr>
        <w:t>vo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99758B">
        <w:rPr>
          <w:rFonts w:ascii="Candara" w:eastAsia="Candara" w:hAnsi="Candara" w:cs="Candara"/>
          <w:sz w:val="24"/>
          <w:szCs w:val="24"/>
        </w:rPr>
        <w:t>lor ac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99758B">
        <w:rPr>
          <w:rFonts w:ascii="Candara" w:eastAsia="Candara" w:hAnsi="Candara" w:cs="Candara"/>
          <w:sz w:val="24"/>
          <w:szCs w:val="24"/>
        </w:rPr>
        <w:t>stor</w:t>
      </w:r>
      <w:r w:rsidRPr="0099758B">
        <w:rPr>
          <w:rFonts w:ascii="Candara" w:eastAsia="Candara" w:hAnsi="Candara" w:cs="Candara"/>
          <w:spacing w:val="2"/>
          <w:sz w:val="24"/>
          <w:szCs w:val="24"/>
        </w:rPr>
        <w:t>a</w:t>
      </w:r>
      <w:r w:rsidRPr="0099758B">
        <w:rPr>
          <w:rFonts w:ascii="Candara" w:eastAsia="Candara" w:hAnsi="Candara" w:cs="Candara"/>
          <w:sz w:val="24"/>
          <w:szCs w:val="24"/>
        </w:rPr>
        <w:t xml:space="preserve">. 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99758B">
        <w:rPr>
          <w:rFonts w:ascii="Candara" w:eastAsia="Candara" w:hAnsi="Candara" w:cs="Candara"/>
          <w:sz w:val="24"/>
          <w:szCs w:val="24"/>
        </w:rPr>
        <w:t>u</w:t>
      </w:r>
      <w:r w:rsidRPr="0099758B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99758B">
        <w:rPr>
          <w:rFonts w:ascii="Candara" w:eastAsia="Candara" w:hAnsi="Candara" w:cs="Candara"/>
          <w:sz w:val="24"/>
          <w:szCs w:val="24"/>
        </w:rPr>
        <w:t>s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99758B">
        <w:rPr>
          <w:rFonts w:ascii="Candara" w:eastAsia="Candara" w:hAnsi="Candara" w:cs="Candara"/>
          <w:sz w:val="24"/>
          <w:szCs w:val="24"/>
        </w:rPr>
        <w:t>nt n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99758B">
        <w:rPr>
          <w:rFonts w:ascii="Candara" w:eastAsia="Candara" w:hAnsi="Candara" w:cs="Candara"/>
          <w:sz w:val="24"/>
          <w:szCs w:val="24"/>
        </w:rPr>
        <w:t>c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99758B">
        <w:rPr>
          <w:rFonts w:ascii="Candara" w:eastAsia="Candara" w:hAnsi="Candara" w:cs="Candara"/>
          <w:sz w:val="24"/>
          <w:szCs w:val="24"/>
        </w:rPr>
        <w:t>sa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99758B">
        <w:rPr>
          <w:rFonts w:ascii="Candara" w:eastAsia="Candara" w:hAnsi="Candara" w:cs="Candara"/>
          <w:sz w:val="24"/>
          <w:szCs w:val="24"/>
        </w:rPr>
        <w:t>e o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99758B">
        <w:rPr>
          <w:rFonts w:ascii="Candara" w:eastAsia="Candara" w:hAnsi="Candara" w:cs="Candara"/>
          <w:sz w:val="24"/>
          <w:szCs w:val="24"/>
        </w:rPr>
        <w:t xml:space="preserve">iective de 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99758B">
        <w:rPr>
          <w:rFonts w:ascii="Candara" w:eastAsia="Candara" w:hAnsi="Candara" w:cs="Candara"/>
          <w:sz w:val="24"/>
          <w:szCs w:val="24"/>
        </w:rPr>
        <w:t>t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99758B">
        <w:rPr>
          <w:rFonts w:ascii="Candara" w:eastAsia="Candara" w:hAnsi="Candara" w:cs="Candara"/>
          <w:sz w:val="24"/>
          <w:szCs w:val="24"/>
        </w:rPr>
        <w:t>l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99758B">
        <w:rPr>
          <w:rFonts w:ascii="Candara" w:eastAsia="Candara" w:hAnsi="Candara" w:cs="Candara"/>
          <w:sz w:val="24"/>
          <w:szCs w:val="24"/>
        </w:rPr>
        <w:t>tate</w:t>
      </w:r>
      <w:r w:rsidRPr="0099758B"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u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99758B">
        <w:rPr>
          <w:rFonts w:ascii="Candara" w:eastAsia="Candara" w:hAnsi="Candara" w:cs="Candara"/>
          <w:sz w:val="24"/>
          <w:szCs w:val="24"/>
        </w:rPr>
        <w:t>l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99758B">
        <w:rPr>
          <w:rFonts w:ascii="Candara" w:eastAsia="Candara" w:hAnsi="Candara" w:cs="Candara"/>
          <w:sz w:val="24"/>
          <w:szCs w:val="24"/>
        </w:rPr>
        <w:t>c</w:t>
      </w:r>
      <w:r w:rsidRPr="0099758B">
        <w:rPr>
          <w:rFonts w:ascii="Candara" w:eastAsia="Candara" w:hAnsi="Candara" w:cs="Candara"/>
          <w:spacing w:val="3"/>
          <w:sz w:val="24"/>
          <w:szCs w:val="24"/>
        </w:rPr>
        <w:t>a</w:t>
      </w:r>
      <w:r w:rsidRPr="0099758B">
        <w:rPr>
          <w:rFonts w:ascii="Candara" w:eastAsia="Candara" w:hAnsi="Candara" w:cs="Candara"/>
          <w:sz w:val="24"/>
          <w:szCs w:val="24"/>
        </w:rPr>
        <w:t>, se</w:t>
      </w:r>
      <w:r w:rsidRPr="0099758B">
        <w:rPr>
          <w:rFonts w:ascii="Candara" w:eastAsia="Candara" w:hAnsi="Candara" w:cs="Candara"/>
          <w:spacing w:val="-2"/>
          <w:sz w:val="24"/>
          <w:szCs w:val="24"/>
        </w:rPr>
        <w:t>r</w:t>
      </w:r>
      <w:r w:rsidRPr="0099758B">
        <w:rPr>
          <w:rFonts w:ascii="Candara" w:eastAsia="Candara" w:hAnsi="Candara" w:cs="Candara"/>
          <w:sz w:val="24"/>
          <w:szCs w:val="24"/>
        </w:rPr>
        <w:t>vici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99758B">
        <w:rPr>
          <w:rFonts w:ascii="Candara" w:eastAsia="Candara" w:hAnsi="Candara" w:cs="Candara"/>
          <w:sz w:val="24"/>
          <w:szCs w:val="24"/>
        </w:rPr>
        <w:t xml:space="preserve">le 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99758B">
        <w:rPr>
          <w:rFonts w:ascii="Candara" w:eastAsia="Candara" w:hAnsi="Candara" w:cs="Candara"/>
          <w:sz w:val="24"/>
          <w:szCs w:val="24"/>
        </w:rPr>
        <w:t>o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pu</w:t>
      </w:r>
      <w:r w:rsidRPr="0099758B">
        <w:rPr>
          <w:rFonts w:ascii="Candara" w:eastAsia="Candara" w:hAnsi="Candara" w:cs="Candara"/>
          <w:sz w:val="24"/>
          <w:szCs w:val="24"/>
        </w:rPr>
        <w:t>se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9758B">
        <w:rPr>
          <w:rFonts w:ascii="Candara" w:eastAsia="Candara" w:hAnsi="Candara" w:cs="Candara"/>
          <w:sz w:val="24"/>
          <w:szCs w:val="24"/>
        </w:rPr>
        <w:t>vor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9758B">
        <w:rPr>
          <w:rFonts w:ascii="Candara" w:eastAsia="Candara" w:hAnsi="Candara" w:cs="Candara"/>
          <w:sz w:val="24"/>
          <w:szCs w:val="24"/>
        </w:rPr>
        <w:t>a</w:t>
      </w:r>
      <w:r w:rsidRPr="0099758B">
        <w:rPr>
          <w:rFonts w:ascii="Candara" w:eastAsia="Candara" w:hAnsi="Candara" w:cs="Candara"/>
          <w:spacing w:val="-3"/>
          <w:sz w:val="24"/>
          <w:szCs w:val="24"/>
        </w:rPr>
        <w:t>v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99758B">
        <w:rPr>
          <w:rFonts w:ascii="Candara" w:eastAsia="Candara" w:hAnsi="Candara" w:cs="Candara"/>
          <w:sz w:val="24"/>
          <w:szCs w:val="24"/>
        </w:rPr>
        <w:t>a ca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99758B">
        <w:rPr>
          <w:rFonts w:ascii="Candara" w:eastAsia="Candara" w:hAnsi="Candara" w:cs="Candara"/>
          <w:sz w:val="24"/>
          <w:szCs w:val="24"/>
        </w:rPr>
        <w:t>act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e</w:t>
      </w:r>
      <w:r w:rsidRPr="0099758B">
        <w:rPr>
          <w:rFonts w:ascii="Candara" w:eastAsia="Candara" w:hAnsi="Candara" w:cs="Candara"/>
          <w:sz w:val="24"/>
          <w:szCs w:val="24"/>
        </w:rPr>
        <w:t xml:space="preserve">r </w:t>
      </w:r>
      <w:r w:rsidRPr="0099758B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99758B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99758B">
        <w:rPr>
          <w:rFonts w:ascii="Candara" w:eastAsia="Candara" w:hAnsi="Candara" w:cs="Candara"/>
          <w:sz w:val="24"/>
          <w:szCs w:val="24"/>
        </w:rPr>
        <w:t>ivat.</w:t>
      </w:r>
    </w:p>
    <w:p w:rsidR="00DB080C" w:rsidRPr="005354C7" w:rsidRDefault="00B47EC3">
      <w:pPr>
        <w:spacing w:before="1" w:line="275" w:lineRule="auto"/>
        <w:ind w:left="1133" w:right="2151"/>
        <w:rPr>
          <w:rFonts w:ascii="Candara" w:eastAsia="Candara" w:hAnsi="Candara" w:cs="Candara"/>
          <w:sz w:val="24"/>
          <w:szCs w:val="24"/>
        </w:rPr>
      </w:pP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4</w:t>
      </w:r>
      <w:r w:rsidRPr="005354C7">
        <w:rPr>
          <w:rFonts w:ascii="Candara" w:eastAsia="Candara" w:hAnsi="Candara" w:cs="Candara"/>
          <w:b/>
          <w:sz w:val="24"/>
          <w:szCs w:val="24"/>
        </w:rPr>
        <w:t>.</w:t>
      </w:r>
      <w:r w:rsidRPr="005354C7">
        <w:rPr>
          <w:rFonts w:ascii="Candara" w:eastAsia="Candara" w:hAnsi="Candara" w:cs="Candara"/>
          <w:b/>
          <w:spacing w:val="-1"/>
          <w:sz w:val="24"/>
          <w:szCs w:val="24"/>
        </w:rPr>
        <w:t>7</w:t>
      </w:r>
      <w:r w:rsidRPr="005354C7">
        <w:rPr>
          <w:rFonts w:ascii="Candara" w:eastAsia="Candara" w:hAnsi="Candara" w:cs="Candara"/>
          <w:b/>
          <w:sz w:val="24"/>
          <w:szCs w:val="24"/>
        </w:rPr>
        <w:t>.</w:t>
      </w:r>
      <w:r w:rsidRPr="005354C7">
        <w:rPr>
          <w:rFonts w:ascii="Candara" w:eastAsia="Candara" w:hAnsi="Candara" w:cs="Candara"/>
          <w:b/>
          <w:spacing w:val="-1"/>
          <w:sz w:val="24"/>
          <w:szCs w:val="24"/>
        </w:rPr>
        <w:t>S</w:t>
      </w:r>
      <w:r w:rsidRPr="005354C7">
        <w:rPr>
          <w:rFonts w:ascii="Candara" w:eastAsia="Candara" w:hAnsi="Candara" w:cs="Candara"/>
          <w:b/>
          <w:sz w:val="24"/>
          <w:szCs w:val="24"/>
        </w:rPr>
        <w:t>O</w:t>
      </w:r>
      <w:r w:rsidRPr="005354C7">
        <w:rPr>
          <w:rFonts w:ascii="Candara" w:eastAsia="Candara" w:hAnsi="Candara" w:cs="Candara"/>
          <w:b/>
          <w:spacing w:val="2"/>
          <w:sz w:val="24"/>
          <w:szCs w:val="24"/>
        </w:rPr>
        <w:t>L</w:t>
      </w:r>
      <w:r w:rsidRPr="005354C7">
        <w:rPr>
          <w:rFonts w:ascii="Candara" w:eastAsia="Candara" w:hAnsi="Candara" w:cs="Candara"/>
          <w:b/>
          <w:sz w:val="24"/>
          <w:szCs w:val="24"/>
        </w:rPr>
        <w:t>U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 w:rsidRPr="005354C7">
        <w:rPr>
          <w:rFonts w:ascii="Candara" w:eastAsia="Candara" w:hAnsi="Candara" w:cs="Candara"/>
          <w:b/>
          <w:sz w:val="24"/>
          <w:szCs w:val="24"/>
        </w:rPr>
        <w:t>II</w:t>
      </w:r>
      <w:r w:rsidRPr="005354C7">
        <w:rPr>
          <w:rFonts w:ascii="Candara" w:eastAsia="Candara" w:hAnsi="Candara" w:cs="Candara"/>
          <w:b/>
          <w:spacing w:val="-1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P</w:t>
      </w:r>
      <w:r w:rsidRPr="005354C7">
        <w:rPr>
          <w:rFonts w:ascii="Candara" w:eastAsia="Candara" w:hAnsi="Candara" w:cs="Candara"/>
          <w:b/>
          <w:sz w:val="24"/>
          <w:szCs w:val="24"/>
        </w:rPr>
        <w:t>E</w:t>
      </w:r>
      <w:r w:rsidRPr="005354C7">
        <w:rPr>
          <w:rFonts w:ascii="Candara" w:eastAsia="Candara" w:hAnsi="Candara" w:cs="Candara"/>
          <w:b/>
          <w:spacing w:val="-1"/>
          <w:sz w:val="24"/>
          <w:szCs w:val="24"/>
        </w:rPr>
        <w:t>N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TR</w:t>
      </w:r>
      <w:r w:rsidRPr="005354C7">
        <w:rPr>
          <w:rFonts w:ascii="Candara" w:eastAsia="Candara" w:hAnsi="Candara" w:cs="Candara"/>
          <w:b/>
          <w:sz w:val="24"/>
          <w:szCs w:val="24"/>
        </w:rPr>
        <w:t>U</w:t>
      </w:r>
      <w:r w:rsidRPr="005354C7">
        <w:rPr>
          <w:rFonts w:ascii="Candara" w:eastAsia="Candara" w:hAnsi="Candara" w:cs="Candara"/>
          <w:b/>
          <w:spacing w:val="-1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5354C7">
        <w:rPr>
          <w:rFonts w:ascii="Candara" w:eastAsia="Candara" w:hAnsi="Candara" w:cs="Candara"/>
          <w:b/>
          <w:spacing w:val="-2"/>
          <w:sz w:val="24"/>
          <w:szCs w:val="24"/>
        </w:rPr>
        <w:t>E</w:t>
      </w:r>
      <w:r w:rsidRPr="005354C7">
        <w:rPr>
          <w:rFonts w:ascii="Candara" w:eastAsia="Candara" w:hAnsi="Candara" w:cs="Candara"/>
          <w:b/>
          <w:sz w:val="24"/>
          <w:szCs w:val="24"/>
        </w:rPr>
        <w:t>AB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IL</w:t>
      </w:r>
      <w:r w:rsidRPr="005354C7">
        <w:rPr>
          <w:rFonts w:ascii="Candara" w:eastAsia="Candara" w:hAnsi="Candara" w:cs="Candara"/>
          <w:b/>
          <w:sz w:val="24"/>
          <w:szCs w:val="24"/>
        </w:rPr>
        <w:t>I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 w:rsidRPr="005354C7">
        <w:rPr>
          <w:rFonts w:ascii="Candara" w:eastAsia="Candara" w:hAnsi="Candara" w:cs="Candara"/>
          <w:b/>
          <w:spacing w:val="-2"/>
          <w:sz w:val="24"/>
          <w:szCs w:val="24"/>
        </w:rPr>
        <w:t>A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5354C7">
        <w:rPr>
          <w:rFonts w:ascii="Candara" w:eastAsia="Candara" w:hAnsi="Candara" w:cs="Candara"/>
          <w:b/>
          <w:sz w:val="24"/>
          <w:szCs w:val="24"/>
        </w:rPr>
        <w:t>EA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b/>
          <w:spacing w:val="-1"/>
          <w:sz w:val="24"/>
          <w:szCs w:val="24"/>
        </w:rPr>
        <w:t>S</w:t>
      </w:r>
      <w:r w:rsidRPr="005354C7">
        <w:rPr>
          <w:rFonts w:ascii="Candara" w:eastAsia="Candara" w:hAnsi="Candara" w:cs="Candara"/>
          <w:b/>
          <w:sz w:val="24"/>
          <w:szCs w:val="24"/>
        </w:rPr>
        <w:t>I</w:t>
      </w:r>
      <w:r w:rsidRPr="005354C7">
        <w:rPr>
          <w:rFonts w:ascii="Candara" w:eastAsia="Candara" w:hAnsi="Candara" w:cs="Candara"/>
          <w:b/>
          <w:spacing w:val="-1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D</w:t>
      </w:r>
      <w:r w:rsidRPr="005354C7">
        <w:rPr>
          <w:rFonts w:ascii="Candara" w:eastAsia="Candara" w:hAnsi="Candara" w:cs="Candara"/>
          <w:b/>
          <w:sz w:val="24"/>
          <w:szCs w:val="24"/>
        </w:rPr>
        <w:t>E</w:t>
      </w:r>
      <w:r w:rsidRPr="005354C7">
        <w:rPr>
          <w:rFonts w:ascii="Candara" w:eastAsia="Candara" w:hAnsi="Candara" w:cs="Candara"/>
          <w:b/>
          <w:spacing w:val="-1"/>
          <w:sz w:val="24"/>
          <w:szCs w:val="24"/>
        </w:rPr>
        <w:t>ZV</w:t>
      </w:r>
      <w:r w:rsidRPr="005354C7">
        <w:rPr>
          <w:rFonts w:ascii="Candara" w:eastAsia="Candara" w:hAnsi="Candara" w:cs="Candara"/>
          <w:b/>
          <w:sz w:val="24"/>
          <w:szCs w:val="24"/>
        </w:rPr>
        <w:t>OLTA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5354C7">
        <w:rPr>
          <w:rFonts w:ascii="Candara" w:eastAsia="Candara" w:hAnsi="Candara" w:cs="Candara"/>
          <w:b/>
          <w:sz w:val="24"/>
          <w:szCs w:val="24"/>
        </w:rPr>
        <w:t>EA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b/>
          <w:spacing w:val="-3"/>
          <w:sz w:val="24"/>
          <w:szCs w:val="24"/>
        </w:rPr>
        <w:t>S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P</w:t>
      </w:r>
      <w:r w:rsidRPr="005354C7">
        <w:rPr>
          <w:rFonts w:ascii="Candara" w:eastAsia="Candara" w:hAnsi="Candara" w:cs="Candara"/>
          <w:b/>
          <w:sz w:val="24"/>
          <w:szCs w:val="24"/>
        </w:rPr>
        <w:t>A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 w:rsidRPr="005354C7">
        <w:rPr>
          <w:rFonts w:ascii="Candara" w:eastAsia="Candara" w:hAnsi="Candara" w:cs="Candara"/>
          <w:b/>
          <w:sz w:val="24"/>
          <w:szCs w:val="24"/>
        </w:rPr>
        <w:t>I</w:t>
      </w:r>
      <w:r w:rsidRPr="005354C7">
        <w:rPr>
          <w:rFonts w:ascii="Candara" w:eastAsia="Candara" w:hAnsi="Candara" w:cs="Candara"/>
          <w:b/>
          <w:spacing w:val="-2"/>
          <w:sz w:val="24"/>
          <w:szCs w:val="24"/>
        </w:rPr>
        <w:t>I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L</w:t>
      </w:r>
      <w:r w:rsidRPr="005354C7">
        <w:rPr>
          <w:rFonts w:ascii="Candara" w:eastAsia="Candara" w:hAnsi="Candara" w:cs="Candara"/>
          <w:b/>
          <w:sz w:val="24"/>
          <w:szCs w:val="24"/>
        </w:rPr>
        <w:t xml:space="preserve">OR </w:t>
      </w:r>
      <w:r w:rsidRPr="005354C7">
        <w:rPr>
          <w:rFonts w:ascii="Candara" w:eastAsia="Candara" w:hAnsi="Candara" w:cs="Candara"/>
          <w:b/>
          <w:spacing w:val="-1"/>
          <w:sz w:val="24"/>
          <w:szCs w:val="24"/>
        </w:rPr>
        <w:t>V</w:t>
      </w:r>
      <w:r w:rsidRPr="005354C7">
        <w:rPr>
          <w:rFonts w:ascii="Candara" w:eastAsia="Candara" w:hAnsi="Candara" w:cs="Candara"/>
          <w:b/>
          <w:sz w:val="24"/>
          <w:szCs w:val="24"/>
        </w:rPr>
        <w:t>E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5354C7">
        <w:rPr>
          <w:rFonts w:ascii="Candara" w:eastAsia="Candara" w:hAnsi="Candara" w:cs="Candara"/>
          <w:b/>
          <w:spacing w:val="-4"/>
          <w:sz w:val="24"/>
          <w:szCs w:val="24"/>
        </w:rPr>
        <w:t>Z</w:t>
      </w:r>
      <w:r w:rsidRPr="005354C7">
        <w:rPr>
          <w:rFonts w:ascii="Candara" w:eastAsia="Candara" w:hAnsi="Candara" w:cs="Candara"/>
          <w:b/>
          <w:sz w:val="24"/>
          <w:szCs w:val="24"/>
        </w:rPr>
        <w:t>I</w:t>
      </w:r>
      <w:r w:rsidRPr="005354C7">
        <w:rPr>
          <w:rFonts w:ascii="Candara" w:eastAsia="Candara" w:hAnsi="Candara" w:cs="Candara"/>
          <w:b/>
          <w:spacing w:val="8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b/>
          <w:sz w:val="24"/>
          <w:szCs w:val="24"/>
        </w:rPr>
        <w:t>A</w:t>
      </w:r>
      <w:r w:rsidRPr="005354C7">
        <w:rPr>
          <w:rFonts w:ascii="Candara" w:eastAsia="Candara" w:hAnsi="Candara" w:cs="Candara"/>
          <w:b/>
          <w:spacing w:val="-1"/>
          <w:sz w:val="24"/>
          <w:szCs w:val="24"/>
        </w:rPr>
        <w:t>M</w:t>
      </w:r>
      <w:r w:rsidRPr="005354C7">
        <w:rPr>
          <w:rFonts w:ascii="Candara" w:eastAsia="Candara" w:hAnsi="Candara" w:cs="Candara"/>
          <w:b/>
          <w:sz w:val="24"/>
          <w:szCs w:val="24"/>
        </w:rPr>
        <w:t>E</w:t>
      </w:r>
      <w:r w:rsidRPr="005354C7">
        <w:rPr>
          <w:rFonts w:ascii="Candara" w:eastAsia="Candara" w:hAnsi="Candara" w:cs="Candara"/>
          <w:b/>
          <w:spacing w:val="-1"/>
          <w:sz w:val="24"/>
          <w:szCs w:val="24"/>
        </w:rPr>
        <w:t>N</w:t>
      </w:r>
      <w:r w:rsidRPr="005354C7">
        <w:rPr>
          <w:rFonts w:ascii="Candara" w:eastAsia="Candara" w:hAnsi="Candara" w:cs="Candara"/>
          <w:b/>
          <w:sz w:val="24"/>
          <w:szCs w:val="24"/>
        </w:rPr>
        <w:t>AJA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5354C7">
        <w:rPr>
          <w:rFonts w:ascii="Candara" w:eastAsia="Candara" w:hAnsi="Candara" w:cs="Candara"/>
          <w:b/>
          <w:sz w:val="24"/>
          <w:szCs w:val="24"/>
        </w:rPr>
        <w:t>I EX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 w:rsidRPr="005354C7">
        <w:rPr>
          <w:rFonts w:ascii="Candara" w:eastAsia="Candara" w:hAnsi="Candara" w:cs="Candara"/>
          <w:b/>
          <w:spacing w:val="-2"/>
          <w:sz w:val="24"/>
          <w:szCs w:val="24"/>
        </w:rPr>
        <w:t>E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5354C7">
        <w:rPr>
          <w:rFonts w:ascii="Candara" w:eastAsia="Candara" w:hAnsi="Candara" w:cs="Candara"/>
          <w:b/>
          <w:sz w:val="24"/>
          <w:szCs w:val="24"/>
        </w:rPr>
        <w:t>I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O</w:t>
      </w:r>
      <w:r w:rsidRPr="005354C7">
        <w:rPr>
          <w:rFonts w:ascii="Candara" w:eastAsia="Candara" w:hAnsi="Candara" w:cs="Candara"/>
          <w:b/>
          <w:sz w:val="24"/>
          <w:szCs w:val="24"/>
        </w:rPr>
        <w:t>A</w:t>
      </w:r>
      <w:r w:rsidRPr="005354C7">
        <w:rPr>
          <w:rFonts w:ascii="Candara" w:eastAsia="Candara" w:hAnsi="Candara" w:cs="Candara"/>
          <w:b/>
          <w:spacing w:val="-1"/>
          <w:sz w:val="24"/>
          <w:szCs w:val="24"/>
        </w:rPr>
        <w:t>R</w:t>
      </w:r>
      <w:r w:rsidRPr="005354C7">
        <w:rPr>
          <w:rFonts w:ascii="Candara" w:eastAsia="Candara" w:hAnsi="Candara" w:cs="Candara"/>
          <w:b/>
          <w:sz w:val="24"/>
          <w:szCs w:val="24"/>
        </w:rPr>
        <w:t>E</w:t>
      </w:r>
    </w:p>
    <w:p w:rsidR="00DB080C" w:rsidRPr="005354C7" w:rsidRDefault="00B47EC3">
      <w:pPr>
        <w:spacing w:line="276" w:lineRule="auto"/>
        <w:ind w:left="1853" w:right="1098"/>
        <w:rPr>
          <w:rFonts w:ascii="Candara" w:eastAsia="Candara" w:hAnsi="Candara" w:cs="Candara"/>
          <w:sz w:val="24"/>
          <w:szCs w:val="24"/>
        </w:rPr>
      </w:pPr>
      <w:r w:rsidRPr="005354C7">
        <w:rPr>
          <w:rFonts w:ascii="Candara" w:eastAsia="Candara" w:hAnsi="Candara" w:cs="Candara"/>
          <w:spacing w:val="1"/>
          <w:sz w:val="24"/>
          <w:szCs w:val="24"/>
        </w:rPr>
        <w:t>A</w:t>
      </w:r>
      <w:r w:rsidRPr="005354C7">
        <w:rPr>
          <w:rFonts w:ascii="Candara" w:eastAsia="Candara" w:hAnsi="Candara" w:cs="Candara"/>
          <w:sz w:val="24"/>
          <w:szCs w:val="24"/>
        </w:rPr>
        <w:t>c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5354C7">
        <w:rPr>
          <w:rFonts w:ascii="Candara" w:eastAsia="Candara" w:hAnsi="Candara" w:cs="Candara"/>
          <w:sz w:val="24"/>
          <w:szCs w:val="24"/>
        </w:rPr>
        <w:t>ste l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5354C7">
        <w:rPr>
          <w:rFonts w:ascii="Candara" w:eastAsia="Candara" w:hAnsi="Candara" w:cs="Candara"/>
          <w:sz w:val="24"/>
          <w:szCs w:val="24"/>
        </w:rPr>
        <w:t>c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5354C7">
        <w:rPr>
          <w:rFonts w:ascii="Candara" w:eastAsia="Candara" w:hAnsi="Candara" w:cs="Candara"/>
          <w:sz w:val="24"/>
          <w:szCs w:val="24"/>
        </w:rPr>
        <w:t>a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5354C7">
        <w:rPr>
          <w:rFonts w:ascii="Candara" w:eastAsia="Candara" w:hAnsi="Candara" w:cs="Candara"/>
          <w:sz w:val="24"/>
          <w:szCs w:val="24"/>
        </w:rPr>
        <w:t>i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z w:val="24"/>
          <w:szCs w:val="24"/>
        </w:rPr>
        <w:t>constau</w:t>
      </w:r>
      <w:r w:rsidRPr="005354C7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pacing w:val="-2"/>
          <w:sz w:val="24"/>
          <w:szCs w:val="24"/>
        </w:rPr>
        <w:t>i</w:t>
      </w:r>
      <w:r w:rsidRPr="005354C7">
        <w:rPr>
          <w:rFonts w:ascii="Candara" w:eastAsia="Candara" w:hAnsi="Candara" w:cs="Candara"/>
          <w:sz w:val="24"/>
          <w:szCs w:val="24"/>
        </w:rPr>
        <w:t>n</w:t>
      </w:r>
      <w:r w:rsidRPr="005354C7">
        <w:rPr>
          <w:rFonts w:ascii="Candara" w:eastAsia="Candara" w:hAnsi="Candara" w:cs="Candara"/>
          <w:spacing w:val="3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z w:val="24"/>
          <w:szCs w:val="24"/>
        </w:rPr>
        <w:t>ame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5354C7">
        <w:rPr>
          <w:rFonts w:ascii="Candara" w:eastAsia="Candara" w:hAnsi="Candara" w:cs="Candara"/>
          <w:sz w:val="24"/>
          <w:szCs w:val="24"/>
        </w:rPr>
        <w:t>aja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5354C7">
        <w:rPr>
          <w:rFonts w:ascii="Candara" w:eastAsia="Candara" w:hAnsi="Candara" w:cs="Candara"/>
          <w:sz w:val="24"/>
          <w:szCs w:val="24"/>
        </w:rPr>
        <w:t>a si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z w:val="24"/>
          <w:szCs w:val="24"/>
        </w:rPr>
        <w:t>am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5354C7">
        <w:rPr>
          <w:rFonts w:ascii="Candara" w:eastAsia="Candara" w:hAnsi="Candara" w:cs="Candara"/>
          <w:sz w:val="24"/>
          <w:szCs w:val="24"/>
        </w:rPr>
        <w:t>ie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5354C7">
        <w:rPr>
          <w:rFonts w:ascii="Candara" w:eastAsia="Candara" w:hAnsi="Candara" w:cs="Candara"/>
          <w:sz w:val="24"/>
          <w:szCs w:val="24"/>
        </w:rPr>
        <w:t>ta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5354C7">
        <w:rPr>
          <w:rFonts w:ascii="Candara" w:eastAsia="Candara" w:hAnsi="Candara" w:cs="Candara"/>
          <w:sz w:val="24"/>
          <w:szCs w:val="24"/>
        </w:rPr>
        <w:t>a</w:t>
      </w:r>
      <w:r w:rsidRPr="005354C7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z w:val="24"/>
          <w:szCs w:val="24"/>
        </w:rPr>
        <w:t>i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m</w:t>
      </w:r>
      <w:r w:rsidRPr="005354C7">
        <w:rPr>
          <w:rFonts w:ascii="Candara" w:eastAsia="Candara" w:hAnsi="Candara" w:cs="Candara"/>
          <w:sz w:val="24"/>
          <w:szCs w:val="24"/>
        </w:rPr>
        <w:t>o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5354C7">
        <w:rPr>
          <w:rFonts w:ascii="Candara" w:eastAsia="Candara" w:hAnsi="Candara" w:cs="Candara"/>
          <w:sz w:val="24"/>
          <w:szCs w:val="24"/>
        </w:rPr>
        <w:t>i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l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5354C7">
        <w:rPr>
          <w:rFonts w:ascii="Candara" w:eastAsia="Candara" w:hAnsi="Candara" w:cs="Candara"/>
          <w:sz w:val="24"/>
          <w:szCs w:val="24"/>
        </w:rPr>
        <w:t>lor ce fac</w:t>
      </w:r>
      <w:r w:rsidRPr="005354C7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pacing w:val="-2"/>
          <w:sz w:val="24"/>
          <w:szCs w:val="24"/>
        </w:rPr>
        <w:t>o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5354C7">
        <w:rPr>
          <w:rFonts w:ascii="Candara" w:eastAsia="Candara" w:hAnsi="Candara" w:cs="Candara"/>
          <w:sz w:val="24"/>
          <w:szCs w:val="24"/>
        </w:rPr>
        <w:t>iectul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z w:val="24"/>
          <w:szCs w:val="24"/>
        </w:rPr>
        <w:t>PUZ-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5354C7">
        <w:rPr>
          <w:rFonts w:ascii="Candara" w:eastAsia="Candara" w:hAnsi="Candara" w:cs="Candara"/>
          <w:sz w:val="24"/>
          <w:szCs w:val="24"/>
        </w:rPr>
        <w:t>l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u</w:t>
      </w:r>
      <w:r w:rsidRPr="005354C7">
        <w:rPr>
          <w:rFonts w:ascii="Candara" w:eastAsia="Candara" w:hAnsi="Candara" w:cs="Candara"/>
          <w:sz w:val="24"/>
          <w:szCs w:val="24"/>
        </w:rPr>
        <w:t xml:space="preserve">i 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5354C7">
        <w:rPr>
          <w:rFonts w:ascii="Candara" w:eastAsia="Candara" w:hAnsi="Candara" w:cs="Candara"/>
          <w:sz w:val="24"/>
          <w:szCs w:val="24"/>
        </w:rPr>
        <w:t>in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 xml:space="preserve"> p</w:t>
      </w:r>
      <w:r w:rsidRPr="005354C7">
        <w:rPr>
          <w:rFonts w:ascii="Candara" w:eastAsia="Candara" w:hAnsi="Candara" w:cs="Candara"/>
          <w:sz w:val="24"/>
          <w:szCs w:val="24"/>
        </w:rPr>
        <w:t>lantatii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z w:val="24"/>
          <w:szCs w:val="24"/>
        </w:rPr>
        <w:t>de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 xml:space="preserve"> p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5354C7">
        <w:rPr>
          <w:rFonts w:ascii="Candara" w:eastAsia="Candara" w:hAnsi="Candara" w:cs="Candara"/>
          <w:sz w:val="24"/>
          <w:szCs w:val="24"/>
        </w:rPr>
        <w:t>otect</w:t>
      </w:r>
      <w:r w:rsidRPr="005354C7">
        <w:rPr>
          <w:rFonts w:ascii="Candara" w:eastAsia="Candara" w:hAnsi="Candara" w:cs="Candara"/>
          <w:spacing w:val="-2"/>
          <w:sz w:val="24"/>
          <w:szCs w:val="24"/>
        </w:rPr>
        <w:t>i</w:t>
      </w:r>
      <w:r w:rsidRPr="005354C7">
        <w:rPr>
          <w:rFonts w:ascii="Candara" w:eastAsia="Candara" w:hAnsi="Candara" w:cs="Candara"/>
          <w:sz w:val="24"/>
          <w:szCs w:val="24"/>
        </w:rPr>
        <w:t>e vi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zu</w:t>
      </w:r>
      <w:r w:rsidRPr="005354C7">
        <w:rPr>
          <w:rFonts w:ascii="Candara" w:eastAsia="Candara" w:hAnsi="Candara" w:cs="Candara"/>
          <w:sz w:val="24"/>
          <w:szCs w:val="24"/>
        </w:rPr>
        <w:t>ala</w:t>
      </w:r>
      <w:r w:rsidRPr="005354C7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z w:val="24"/>
          <w:szCs w:val="24"/>
        </w:rPr>
        <w:t>atat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5354C7">
        <w:rPr>
          <w:rFonts w:ascii="Candara" w:eastAsia="Candara" w:hAnsi="Candara" w:cs="Candara"/>
          <w:sz w:val="24"/>
          <w:szCs w:val="24"/>
        </w:rPr>
        <w:t>e cont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5354C7">
        <w:rPr>
          <w:rFonts w:ascii="Candara" w:eastAsia="Candara" w:hAnsi="Candara" w:cs="Candara"/>
          <w:spacing w:val="-3"/>
          <w:sz w:val="24"/>
          <w:szCs w:val="24"/>
        </w:rPr>
        <w:t>r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5354C7">
        <w:rPr>
          <w:rFonts w:ascii="Candara" w:eastAsia="Candara" w:hAnsi="Candara" w:cs="Candara"/>
          <w:sz w:val="24"/>
          <w:szCs w:val="24"/>
        </w:rPr>
        <w:t>l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z w:val="24"/>
          <w:szCs w:val="24"/>
        </w:rPr>
        <w:t>te</w:t>
      </w:r>
      <w:r w:rsidRPr="005354C7">
        <w:rPr>
          <w:rFonts w:ascii="Candara" w:eastAsia="Candara" w:hAnsi="Candara" w:cs="Candara"/>
          <w:spacing w:val="-2"/>
          <w:sz w:val="24"/>
          <w:szCs w:val="24"/>
        </w:rPr>
        <w:t>r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5354C7">
        <w:rPr>
          <w:rFonts w:ascii="Candara" w:eastAsia="Candara" w:hAnsi="Candara" w:cs="Candara"/>
          <w:sz w:val="24"/>
          <w:szCs w:val="24"/>
        </w:rPr>
        <w:t>n</w:t>
      </w:r>
      <w:r w:rsidRPr="005354C7">
        <w:rPr>
          <w:rFonts w:ascii="Candara" w:eastAsia="Candara" w:hAnsi="Candara" w:cs="Candara"/>
          <w:spacing w:val="2"/>
          <w:sz w:val="24"/>
          <w:szCs w:val="24"/>
        </w:rPr>
        <w:t>u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5354C7">
        <w:rPr>
          <w:rFonts w:ascii="Candara" w:eastAsia="Candara" w:hAnsi="Candara" w:cs="Candara"/>
          <w:sz w:val="24"/>
          <w:szCs w:val="24"/>
        </w:rPr>
        <w:t>i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l</w:t>
      </w:r>
      <w:r w:rsidRPr="005354C7">
        <w:rPr>
          <w:rFonts w:ascii="Candara" w:eastAsia="Candara" w:hAnsi="Candara" w:cs="Candara"/>
          <w:sz w:val="24"/>
          <w:szCs w:val="24"/>
        </w:rPr>
        <w:t>or cat si</w:t>
      </w:r>
      <w:r w:rsidRPr="005354C7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z w:val="24"/>
          <w:szCs w:val="24"/>
        </w:rPr>
        <w:t>in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z w:val="24"/>
          <w:szCs w:val="24"/>
        </w:rPr>
        <w:t>in</w:t>
      </w:r>
      <w:r w:rsidRPr="005354C7">
        <w:rPr>
          <w:rFonts w:ascii="Candara" w:eastAsia="Candara" w:hAnsi="Candara" w:cs="Candara"/>
          <w:spacing w:val="-2"/>
          <w:sz w:val="24"/>
          <w:szCs w:val="24"/>
        </w:rPr>
        <w:t>t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er</w:t>
      </w:r>
      <w:r w:rsidRPr="005354C7">
        <w:rPr>
          <w:rFonts w:ascii="Candara" w:eastAsia="Candara" w:hAnsi="Candara" w:cs="Candara"/>
          <w:sz w:val="24"/>
          <w:szCs w:val="24"/>
        </w:rPr>
        <w:t>iorul</w:t>
      </w:r>
      <w:r w:rsidRPr="005354C7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z w:val="24"/>
          <w:szCs w:val="24"/>
        </w:rPr>
        <w:t>ac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5354C7">
        <w:rPr>
          <w:rFonts w:ascii="Candara" w:eastAsia="Candara" w:hAnsi="Candara" w:cs="Candara"/>
          <w:sz w:val="24"/>
          <w:szCs w:val="24"/>
        </w:rPr>
        <w:t>s</w:t>
      </w:r>
      <w:r w:rsidRPr="005354C7">
        <w:rPr>
          <w:rFonts w:ascii="Candara" w:eastAsia="Candara" w:hAnsi="Candara" w:cs="Candara"/>
          <w:spacing w:val="2"/>
          <w:sz w:val="24"/>
          <w:szCs w:val="24"/>
        </w:rPr>
        <w:t>t</w:t>
      </w:r>
      <w:r w:rsidRPr="005354C7">
        <w:rPr>
          <w:rFonts w:ascii="Candara" w:eastAsia="Candara" w:hAnsi="Candara" w:cs="Candara"/>
          <w:sz w:val="24"/>
          <w:szCs w:val="24"/>
        </w:rPr>
        <w:t>o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5354C7">
        <w:rPr>
          <w:rFonts w:ascii="Candara" w:eastAsia="Candara" w:hAnsi="Candara" w:cs="Candara"/>
          <w:sz w:val="24"/>
          <w:szCs w:val="24"/>
        </w:rPr>
        <w:t xml:space="preserve">a. Se 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5354C7">
        <w:rPr>
          <w:rFonts w:ascii="Candara" w:eastAsia="Candara" w:hAnsi="Candara" w:cs="Candara"/>
          <w:sz w:val="24"/>
          <w:szCs w:val="24"/>
        </w:rPr>
        <w:t xml:space="preserve">vad 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5354C7">
        <w:rPr>
          <w:rFonts w:ascii="Candara" w:eastAsia="Candara" w:hAnsi="Candara" w:cs="Candara"/>
          <w:sz w:val="24"/>
          <w:szCs w:val="24"/>
        </w:rPr>
        <w:t>lanta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5354C7">
        <w:rPr>
          <w:rFonts w:ascii="Candara" w:eastAsia="Candara" w:hAnsi="Candara" w:cs="Candara"/>
          <w:sz w:val="24"/>
          <w:szCs w:val="24"/>
        </w:rPr>
        <w:t>i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z w:val="24"/>
          <w:szCs w:val="24"/>
        </w:rPr>
        <w:t>fl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o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5354C7">
        <w:rPr>
          <w:rFonts w:ascii="Candara" w:eastAsia="Candara" w:hAnsi="Candara" w:cs="Candara"/>
          <w:sz w:val="24"/>
          <w:szCs w:val="24"/>
        </w:rPr>
        <w:t>al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5354C7">
        <w:rPr>
          <w:rFonts w:ascii="Candara" w:eastAsia="Candara" w:hAnsi="Candara" w:cs="Candara"/>
          <w:sz w:val="24"/>
          <w:szCs w:val="24"/>
        </w:rPr>
        <w:t>, a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bu</w:t>
      </w:r>
      <w:r w:rsidRPr="005354C7">
        <w:rPr>
          <w:rFonts w:ascii="Candara" w:eastAsia="Candara" w:hAnsi="Candara" w:cs="Candara"/>
          <w:sz w:val="24"/>
          <w:szCs w:val="24"/>
        </w:rPr>
        <w:t>sti</w:t>
      </w:r>
      <w:r w:rsidRPr="005354C7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z w:val="24"/>
          <w:szCs w:val="24"/>
        </w:rPr>
        <w:t>d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5354C7">
        <w:rPr>
          <w:rFonts w:ascii="Candara" w:eastAsia="Candara" w:hAnsi="Candara" w:cs="Candara"/>
          <w:sz w:val="24"/>
          <w:szCs w:val="24"/>
        </w:rPr>
        <w:t>co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5354C7">
        <w:rPr>
          <w:rFonts w:ascii="Candara" w:eastAsia="Candara" w:hAnsi="Candara" w:cs="Candara"/>
          <w:sz w:val="24"/>
          <w:szCs w:val="24"/>
        </w:rPr>
        <w:t>ativi</w:t>
      </w:r>
      <w:r w:rsidRPr="005354C7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z w:val="24"/>
          <w:szCs w:val="24"/>
        </w:rPr>
        <w:t>si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pacing w:val="-2"/>
          <w:sz w:val="24"/>
          <w:szCs w:val="24"/>
        </w:rPr>
        <w:t>o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5354C7">
        <w:rPr>
          <w:rFonts w:ascii="Candara" w:eastAsia="Candara" w:hAnsi="Candara" w:cs="Candara"/>
          <w:sz w:val="24"/>
          <w:szCs w:val="24"/>
        </w:rPr>
        <w:t>iecte de mo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5354C7">
        <w:rPr>
          <w:rFonts w:ascii="Candara" w:eastAsia="Candara" w:hAnsi="Candara" w:cs="Candara"/>
          <w:sz w:val="24"/>
          <w:szCs w:val="24"/>
        </w:rPr>
        <w:t>i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l</w:t>
      </w:r>
      <w:r w:rsidRPr="005354C7">
        <w:rPr>
          <w:rFonts w:ascii="Candara" w:eastAsia="Candara" w:hAnsi="Candara" w:cs="Candara"/>
          <w:sz w:val="24"/>
          <w:szCs w:val="24"/>
        </w:rPr>
        <w:t>ier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5354C7">
        <w:rPr>
          <w:rFonts w:ascii="Candara" w:eastAsia="Candara" w:hAnsi="Candara" w:cs="Candara"/>
          <w:spacing w:val="-3"/>
          <w:sz w:val="24"/>
          <w:szCs w:val="24"/>
        </w:rPr>
        <w:t>a</w:t>
      </w:r>
      <w:r w:rsidRPr="005354C7">
        <w:rPr>
          <w:rFonts w:ascii="Candara" w:eastAsia="Candara" w:hAnsi="Candara" w:cs="Candara"/>
          <w:spacing w:val="6"/>
          <w:sz w:val="24"/>
          <w:szCs w:val="24"/>
        </w:rPr>
        <w:t>n</w:t>
      </w:r>
      <w:r w:rsidRPr="005354C7">
        <w:rPr>
          <w:rFonts w:ascii="Candara" w:eastAsia="Candara" w:hAnsi="Candara" w:cs="Candara"/>
          <w:sz w:val="24"/>
          <w:szCs w:val="24"/>
        </w:rPr>
        <w:t>.</w:t>
      </w:r>
    </w:p>
    <w:p w:rsidR="00DB080C" w:rsidRPr="005354C7" w:rsidRDefault="00B47EC3">
      <w:pPr>
        <w:spacing w:line="280" w:lineRule="exact"/>
        <w:ind w:left="1133"/>
        <w:rPr>
          <w:rFonts w:ascii="Candara" w:eastAsia="Candara" w:hAnsi="Candara" w:cs="Candara"/>
          <w:sz w:val="24"/>
          <w:szCs w:val="24"/>
        </w:rPr>
      </w:pPr>
      <w:r w:rsidRPr="005354C7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4</w:t>
      </w:r>
      <w:r w:rsidRPr="005354C7">
        <w:rPr>
          <w:rFonts w:ascii="Candara" w:eastAsia="Candara" w:hAnsi="Candara" w:cs="Candara"/>
          <w:b/>
          <w:position w:val="1"/>
          <w:sz w:val="24"/>
          <w:szCs w:val="24"/>
        </w:rPr>
        <w:t>.</w:t>
      </w:r>
      <w:r w:rsidRPr="005354C7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8</w:t>
      </w:r>
      <w:r w:rsidRPr="005354C7">
        <w:rPr>
          <w:rFonts w:ascii="Candara" w:eastAsia="Candara" w:hAnsi="Candara" w:cs="Candara"/>
          <w:b/>
          <w:position w:val="1"/>
          <w:sz w:val="24"/>
          <w:szCs w:val="24"/>
        </w:rPr>
        <w:t>.R</w:t>
      </w:r>
      <w:r w:rsidRPr="005354C7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E</w:t>
      </w:r>
      <w:r w:rsidRPr="005354C7">
        <w:rPr>
          <w:rFonts w:ascii="Candara" w:eastAsia="Candara" w:hAnsi="Candara" w:cs="Candara"/>
          <w:b/>
          <w:position w:val="1"/>
          <w:sz w:val="24"/>
          <w:szCs w:val="24"/>
        </w:rPr>
        <w:t>GI</w:t>
      </w:r>
      <w:r w:rsidRPr="005354C7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M</w:t>
      </w:r>
      <w:r w:rsidRPr="005354C7">
        <w:rPr>
          <w:rFonts w:ascii="Candara" w:eastAsia="Candara" w:hAnsi="Candara" w:cs="Candara"/>
          <w:b/>
          <w:position w:val="1"/>
          <w:sz w:val="24"/>
          <w:szCs w:val="24"/>
        </w:rPr>
        <w:t xml:space="preserve">UL </w:t>
      </w:r>
      <w:r w:rsidRPr="005354C7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D</w:t>
      </w:r>
      <w:r w:rsidRPr="005354C7">
        <w:rPr>
          <w:rFonts w:ascii="Candara" w:eastAsia="Candara" w:hAnsi="Candara" w:cs="Candara"/>
          <w:b/>
          <w:position w:val="1"/>
          <w:sz w:val="24"/>
          <w:szCs w:val="24"/>
        </w:rPr>
        <w:t>E</w:t>
      </w:r>
      <w:r w:rsidRPr="005354C7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b/>
          <w:position w:val="1"/>
          <w:sz w:val="24"/>
          <w:szCs w:val="24"/>
        </w:rPr>
        <w:t>CO</w:t>
      </w:r>
      <w:r w:rsidRPr="005354C7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NS</w:t>
      </w:r>
      <w:r w:rsidRPr="005354C7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T</w:t>
      </w:r>
      <w:r w:rsidRPr="005354C7">
        <w:rPr>
          <w:rFonts w:ascii="Candara" w:eastAsia="Candara" w:hAnsi="Candara" w:cs="Candara"/>
          <w:b/>
          <w:spacing w:val="2"/>
          <w:position w:val="1"/>
          <w:sz w:val="24"/>
          <w:szCs w:val="24"/>
        </w:rPr>
        <w:t>R</w:t>
      </w:r>
      <w:r w:rsidRPr="005354C7">
        <w:rPr>
          <w:rFonts w:ascii="Candara" w:eastAsia="Candara" w:hAnsi="Candara" w:cs="Candara"/>
          <w:b/>
          <w:position w:val="1"/>
          <w:sz w:val="24"/>
          <w:szCs w:val="24"/>
        </w:rPr>
        <w:t>UI</w:t>
      </w:r>
      <w:r w:rsidRPr="005354C7">
        <w:rPr>
          <w:rFonts w:ascii="Candara" w:eastAsia="Candara" w:hAnsi="Candara" w:cs="Candara"/>
          <w:b/>
          <w:spacing w:val="2"/>
          <w:position w:val="1"/>
          <w:sz w:val="24"/>
          <w:szCs w:val="24"/>
        </w:rPr>
        <w:t>R</w:t>
      </w:r>
      <w:r w:rsidRPr="005354C7">
        <w:rPr>
          <w:rFonts w:ascii="Candara" w:eastAsia="Candara" w:hAnsi="Candara" w:cs="Candara"/>
          <w:b/>
          <w:position w:val="1"/>
          <w:sz w:val="24"/>
          <w:szCs w:val="24"/>
        </w:rPr>
        <w:t>E</w:t>
      </w:r>
    </w:p>
    <w:p w:rsidR="00DB080C" w:rsidRPr="005354C7" w:rsidRDefault="00B47EC3">
      <w:pPr>
        <w:spacing w:before="45"/>
        <w:ind w:left="1133"/>
        <w:rPr>
          <w:rFonts w:ascii="Candara" w:eastAsia="Candara" w:hAnsi="Candara" w:cs="Candara"/>
          <w:sz w:val="24"/>
          <w:szCs w:val="24"/>
        </w:rPr>
      </w:pPr>
      <w:r w:rsidRPr="005354C7">
        <w:rPr>
          <w:rFonts w:ascii="Candara" w:eastAsia="Candara" w:hAnsi="Candara" w:cs="Candara"/>
          <w:b/>
          <w:sz w:val="24"/>
          <w:szCs w:val="24"/>
        </w:rPr>
        <w:t>A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L</w:t>
      </w:r>
      <w:r w:rsidRPr="005354C7">
        <w:rPr>
          <w:rFonts w:ascii="Candara" w:eastAsia="Candara" w:hAnsi="Candara" w:cs="Candara"/>
          <w:b/>
          <w:sz w:val="24"/>
          <w:szCs w:val="24"/>
        </w:rPr>
        <w:t>I</w:t>
      </w:r>
      <w:r w:rsidRPr="005354C7">
        <w:rPr>
          <w:rFonts w:ascii="Candara" w:eastAsia="Candara" w:hAnsi="Candara" w:cs="Candara"/>
          <w:b/>
          <w:spacing w:val="-1"/>
          <w:sz w:val="24"/>
          <w:szCs w:val="24"/>
        </w:rPr>
        <w:t>N</w:t>
      </w:r>
      <w:r w:rsidRPr="005354C7">
        <w:rPr>
          <w:rFonts w:ascii="Candara" w:eastAsia="Candara" w:hAnsi="Candara" w:cs="Candara"/>
          <w:b/>
          <w:sz w:val="24"/>
          <w:szCs w:val="24"/>
        </w:rPr>
        <w:t>I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ER</w:t>
      </w:r>
      <w:r w:rsidRPr="005354C7">
        <w:rPr>
          <w:rFonts w:ascii="Candara" w:eastAsia="Candara" w:hAnsi="Candara" w:cs="Candara"/>
          <w:b/>
          <w:sz w:val="24"/>
          <w:szCs w:val="24"/>
        </w:rPr>
        <w:t>EA</w:t>
      </w:r>
      <w:r w:rsidRPr="005354C7">
        <w:rPr>
          <w:rFonts w:ascii="Candara" w:eastAsia="Candara" w:hAnsi="Candara" w:cs="Candara"/>
          <w:b/>
          <w:spacing w:val="-2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b/>
          <w:sz w:val="24"/>
          <w:szCs w:val="24"/>
        </w:rPr>
        <w:t>CO</w:t>
      </w:r>
      <w:r w:rsidRPr="005354C7">
        <w:rPr>
          <w:rFonts w:ascii="Candara" w:eastAsia="Candara" w:hAnsi="Candara" w:cs="Candara"/>
          <w:b/>
          <w:spacing w:val="-1"/>
          <w:sz w:val="24"/>
          <w:szCs w:val="24"/>
        </w:rPr>
        <w:t>NS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TR</w:t>
      </w:r>
      <w:r w:rsidRPr="005354C7">
        <w:rPr>
          <w:rFonts w:ascii="Candara" w:eastAsia="Candara" w:hAnsi="Candara" w:cs="Candara"/>
          <w:b/>
          <w:sz w:val="24"/>
          <w:szCs w:val="24"/>
        </w:rPr>
        <w:t>UC</w:t>
      </w:r>
      <w:r w:rsidRPr="005354C7">
        <w:rPr>
          <w:rFonts w:ascii="Candara" w:eastAsia="Candara" w:hAnsi="Candara" w:cs="Candara"/>
          <w:b/>
          <w:spacing w:val="-1"/>
          <w:sz w:val="24"/>
          <w:szCs w:val="24"/>
        </w:rPr>
        <w:t>T</w:t>
      </w:r>
      <w:r w:rsidRPr="005354C7">
        <w:rPr>
          <w:rFonts w:ascii="Candara" w:eastAsia="Candara" w:hAnsi="Candara" w:cs="Candara"/>
          <w:b/>
          <w:sz w:val="24"/>
          <w:szCs w:val="24"/>
        </w:rPr>
        <w:t>II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L</w:t>
      </w:r>
      <w:r w:rsidRPr="005354C7">
        <w:rPr>
          <w:rFonts w:ascii="Candara" w:eastAsia="Candara" w:hAnsi="Candara" w:cs="Candara"/>
          <w:b/>
          <w:sz w:val="24"/>
          <w:szCs w:val="24"/>
        </w:rPr>
        <w:t>OR</w:t>
      </w:r>
    </w:p>
    <w:p w:rsidR="00DB080C" w:rsidRPr="005354C7" w:rsidRDefault="00B47EC3">
      <w:pPr>
        <w:spacing w:before="43" w:line="276" w:lineRule="auto"/>
        <w:ind w:left="1853" w:right="1141"/>
        <w:rPr>
          <w:rFonts w:ascii="Candara" w:eastAsia="Candara" w:hAnsi="Candara" w:cs="Candara"/>
          <w:sz w:val="24"/>
          <w:szCs w:val="24"/>
        </w:rPr>
      </w:pPr>
      <w:r w:rsidRPr="005354C7">
        <w:rPr>
          <w:rFonts w:ascii="Candara" w:eastAsia="Candara" w:hAnsi="Candara" w:cs="Candara"/>
          <w:sz w:val="24"/>
          <w:szCs w:val="24"/>
        </w:rPr>
        <w:t>Li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m</w:t>
      </w:r>
      <w:r w:rsidRPr="005354C7">
        <w:rPr>
          <w:rFonts w:ascii="Candara" w:eastAsia="Candara" w:hAnsi="Candara" w:cs="Candara"/>
          <w:sz w:val="24"/>
          <w:szCs w:val="24"/>
        </w:rPr>
        <w:t>i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t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5354C7">
        <w:rPr>
          <w:rFonts w:ascii="Candara" w:eastAsia="Candara" w:hAnsi="Candara" w:cs="Candara"/>
          <w:sz w:val="24"/>
          <w:szCs w:val="24"/>
        </w:rPr>
        <w:t>le te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5354C7">
        <w:rPr>
          <w:rFonts w:ascii="Candara" w:eastAsia="Candara" w:hAnsi="Candara" w:cs="Candara"/>
          <w:sz w:val="24"/>
          <w:szCs w:val="24"/>
        </w:rPr>
        <w:t>n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5354C7">
        <w:rPr>
          <w:rFonts w:ascii="Candara" w:eastAsia="Candara" w:hAnsi="Candara" w:cs="Candara"/>
          <w:sz w:val="24"/>
          <w:szCs w:val="24"/>
        </w:rPr>
        <w:t>i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l</w:t>
      </w:r>
      <w:r w:rsidRPr="005354C7">
        <w:rPr>
          <w:rFonts w:ascii="Candara" w:eastAsia="Candara" w:hAnsi="Candara" w:cs="Candara"/>
          <w:sz w:val="24"/>
          <w:szCs w:val="24"/>
        </w:rPr>
        <w:t>or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 xml:space="preserve"> p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5354C7">
        <w:rPr>
          <w:rFonts w:ascii="Candara" w:eastAsia="Candara" w:hAnsi="Candara" w:cs="Candara"/>
          <w:sz w:val="24"/>
          <w:szCs w:val="24"/>
        </w:rPr>
        <w:t>o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pus</w:t>
      </w:r>
      <w:r w:rsidRPr="005354C7">
        <w:rPr>
          <w:rFonts w:ascii="Candara" w:eastAsia="Candara" w:hAnsi="Candara" w:cs="Candara"/>
          <w:sz w:val="24"/>
          <w:szCs w:val="24"/>
        </w:rPr>
        <w:t xml:space="preserve">e 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5354C7">
        <w:rPr>
          <w:rFonts w:ascii="Candara" w:eastAsia="Candara" w:hAnsi="Candara" w:cs="Candara"/>
          <w:sz w:val="24"/>
          <w:szCs w:val="24"/>
        </w:rPr>
        <w:t>nt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5354C7">
        <w:rPr>
          <w:rFonts w:ascii="Candara" w:eastAsia="Candara" w:hAnsi="Candara" w:cs="Candara"/>
          <w:sz w:val="24"/>
          <w:szCs w:val="24"/>
        </w:rPr>
        <w:t>u</w:t>
      </w:r>
      <w:r w:rsidRPr="005354C7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5354C7">
        <w:rPr>
          <w:rFonts w:ascii="Candara" w:eastAsia="Candara" w:hAnsi="Candara" w:cs="Candara"/>
          <w:sz w:val="24"/>
          <w:szCs w:val="24"/>
        </w:rPr>
        <w:t>ali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z</w:t>
      </w:r>
      <w:r w:rsidRPr="005354C7">
        <w:rPr>
          <w:rFonts w:ascii="Candara" w:eastAsia="Candara" w:hAnsi="Candara" w:cs="Candara"/>
          <w:sz w:val="24"/>
          <w:szCs w:val="24"/>
        </w:rPr>
        <w:t>a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5354C7">
        <w:rPr>
          <w:rFonts w:ascii="Candara" w:eastAsia="Candara" w:hAnsi="Candara" w:cs="Candara"/>
          <w:sz w:val="24"/>
          <w:szCs w:val="24"/>
        </w:rPr>
        <w:t xml:space="preserve">a 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i</w:t>
      </w:r>
      <w:r w:rsidRPr="005354C7">
        <w:rPr>
          <w:rFonts w:ascii="Candara" w:eastAsia="Candara" w:hAnsi="Candara" w:cs="Candara"/>
          <w:sz w:val="24"/>
          <w:szCs w:val="24"/>
        </w:rPr>
        <w:t>nv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5354C7">
        <w:rPr>
          <w:rFonts w:ascii="Candara" w:eastAsia="Candara" w:hAnsi="Candara" w:cs="Candara"/>
          <w:sz w:val="24"/>
          <w:szCs w:val="24"/>
        </w:rPr>
        <w:t>st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5354C7">
        <w:rPr>
          <w:rFonts w:ascii="Candara" w:eastAsia="Candara" w:hAnsi="Candara" w:cs="Candara"/>
          <w:sz w:val="24"/>
          <w:szCs w:val="24"/>
        </w:rPr>
        <w:t>t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5354C7">
        <w:rPr>
          <w:rFonts w:ascii="Candara" w:eastAsia="Candara" w:hAnsi="Candara" w:cs="Candara"/>
          <w:sz w:val="24"/>
          <w:szCs w:val="24"/>
        </w:rPr>
        <w:t>i</w:t>
      </w:r>
      <w:r w:rsidRPr="005354C7">
        <w:rPr>
          <w:rFonts w:ascii="Candara" w:eastAsia="Candara" w:hAnsi="Candara" w:cs="Candara"/>
          <w:spacing w:val="3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z w:val="24"/>
          <w:szCs w:val="24"/>
        </w:rPr>
        <w:t>s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5354C7">
        <w:rPr>
          <w:rFonts w:ascii="Candara" w:eastAsia="Candara" w:hAnsi="Candara" w:cs="Candara"/>
          <w:sz w:val="24"/>
          <w:szCs w:val="24"/>
        </w:rPr>
        <w:t>nt l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5354C7">
        <w:rPr>
          <w:rFonts w:ascii="Candara" w:eastAsia="Candara" w:hAnsi="Candara" w:cs="Candara"/>
          <w:sz w:val="24"/>
          <w:szCs w:val="24"/>
        </w:rPr>
        <w:t>m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5354C7">
        <w:rPr>
          <w:rFonts w:ascii="Candara" w:eastAsia="Candara" w:hAnsi="Candara" w:cs="Candara"/>
          <w:sz w:val="24"/>
          <w:szCs w:val="24"/>
        </w:rPr>
        <w:t xml:space="preserve">tele de 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5354C7">
        <w:rPr>
          <w:rFonts w:ascii="Candara" w:eastAsia="Candara" w:hAnsi="Candara" w:cs="Candara"/>
          <w:sz w:val="24"/>
          <w:szCs w:val="24"/>
        </w:rPr>
        <w:t>o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5354C7">
        <w:rPr>
          <w:rFonts w:ascii="Candara" w:eastAsia="Candara" w:hAnsi="Candara" w:cs="Candara"/>
          <w:sz w:val="24"/>
          <w:szCs w:val="24"/>
        </w:rPr>
        <w:t>ietat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5354C7">
        <w:rPr>
          <w:rFonts w:ascii="Candara" w:eastAsia="Candara" w:hAnsi="Candara" w:cs="Candara"/>
          <w:sz w:val="24"/>
          <w:szCs w:val="24"/>
        </w:rPr>
        <w:t>, confo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5354C7">
        <w:rPr>
          <w:rFonts w:ascii="Candara" w:eastAsia="Candara" w:hAnsi="Candara" w:cs="Candara"/>
          <w:sz w:val="24"/>
          <w:szCs w:val="24"/>
        </w:rPr>
        <w:t>m</w:t>
      </w:r>
      <w:r w:rsidRPr="005354C7">
        <w:rPr>
          <w:rFonts w:ascii="Candara" w:eastAsia="Candara" w:hAnsi="Candara" w:cs="Candara"/>
          <w:spacing w:val="3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5354C7">
        <w:rPr>
          <w:rFonts w:ascii="Candara" w:eastAsia="Candara" w:hAnsi="Candara" w:cs="Candara"/>
          <w:sz w:val="24"/>
          <w:szCs w:val="24"/>
        </w:rPr>
        <w:t>lanului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z w:val="24"/>
          <w:szCs w:val="24"/>
        </w:rPr>
        <w:t>de s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5354C7">
        <w:rPr>
          <w:rFonts w:ascii="Candara" w:eastAsia="Candara" w:hAnsi="Candara" w:cs="Candara"/>
          <w:spacing w:val="-2"/>
          <w:sz w:val="24"/>
          <w:szCs w:val="24"/>
        </w:rPr>
        <w:t>t</w:t>
      </w:r>
      <w:r w:rsidRPr="005354C7">
        <w:rPr>
          <w:rFonts w:ascii="Candara" w:eastAsia="Candara" w:hAnsi="Candara" w:cs="Candara"/>
          <w:sz w:val="24"/>
          <w:szCs w:val="24"/>
        </w:rPr>
        <w:t xml:space="preserve">uatie. 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5354C7">
        <w:rPr>
          <w:rFonts w:ascii="Candara" w:eastAsia="Candara" w:hAnsi="Candara" w:cs="Candara"/>
          <w:sz w:val="24"/>
          <w:szCs w:val="24"/>
        </w:rPr>
        <w:t>m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5354C7">
        <w:rPr>
          <w:rFonts w:ascii="Candara" w:eastAsia="Candara" w:hAnsi="Candara" w:cs="Candara"/>
          <w:sz w:val="24"/>
          <w:szCs w:val="24"/>
        </w:rPr>
        <w:t>lanta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5354C7">
        <w:rPr>
          <w:rFonts w:ascii="Candara" w:eastAsia="Candara" w:hAnsi="Candara" w:cs="Candara"/>
          <w:sz w:val="24"/>
          <w:szCs w:val="24"/>
        </w:rPr>
        <w:t>a constr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5354C7">
        <w:rPr>
          <w:rFonts w:ascii="Candara" w:eastAsia="Candara" w:hAnsi="Candara" w:cs="Candara"/>
          <w:sz w:val="24"/>
          <w:szCs w:val="24"/>
        </w:rPr>
        <w:t>ct</w:t>
      </w:r>
      <w:r w:rsidRPr="005354C7">
        <w:rPr>
          <w:rFonts w:ascii="Candara" w:eastAsia="Candara" w:hAnsi="Candara" w:cs="Candara"/>
          <w:spacing w:val="2"/>
          <w:sz w:val="24"/>
          <w:szCs w:val="24"/>
        </w:rPr>
        <w:t>i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5354C7">
        <w:rPr>
          <w:rFonts w:ascii="Candara" w:eastAsia="Candara" w:hAnsi="Candara" w:cs="Candara"/>
          <w:sz w:val="24"/>
          <w:szCs w:val="24"/>
        </w:rPr>
        <w:t xml:space="preserve">lor se va face 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5354C7">
        <w:rPr>
          <w:rFonts w:ascii="Candara" w:eastAsia="Candara" w:hAnsi="Candara" w:cs="Candara"/>
          <w:sz w:val="24"/>
          <w:szCs w:val="24"/>
        </w:rPr>
        <w:t>e te</w:t>
      </w:r>
      <w:r w:rsidRPr="005354C7">
        <w:rPr>
          <w:rFonts w:ascii="Candara" w:eastAsia="Candara" w:hAnsi="Candara" w:cs="Candara"/>
          <w:spacing w:val="-2"/>
          <w:sz w:val="24"/>
          <w:szCs w:val="24"/>
        </w:rPr>
        <w:t>r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5354C7">
        <w:rPr>
          <w:rFonts w:ascii="Candara" w:eastAsia="Candara" w:hAnsi="Candara" w:cs="Candara"/>
          <w:sz w:val="24"/>
          <w:szCs w:val="24"/>
        </w:rPr>
        <w:t>nuri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l</w:t>
      </w:r>
      <w:r w:rsidRPr="005354C7">
        <w:rPr>
          <w:rFonts w:ascii="Candara" w:eastAsia="Candara" w:hAnsi="Candara" w:cs="Candara"/>
          <w:sz w:val="24"/>
          <w:szCs w:val="24"/>
        </w:rPr>
        <w:t xml:space="preserve">e 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5354C7">
        <w:rPr>
          <w:rFonts w:ascii="Candara" w:eastAsia="Candara" w:hAnsi="Candara" w:cs="Candara"/>
          <w:sz w:val="24"/>
          <w:szCs w:val="24"/>
        </w:rPr>
        <w:t>n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5354C7">
        <w:rPr>
          <w:rFonts w:ascii="Candara" w:eastAsia="Candara" w:hAnsi="Candara" w:cs="Candara"/>
          <w:spacing w:val="2"/>
          <w:sz w:val="24"/>
          <w:szCs w:val="24"/>
        </w:rPr>
        <w:t>f</w:t>
      </w:r>
      <w:r w:rsidRPr="005354C7">
        <w:rPr>
          <w:rFonts w:ascii="Candara" w:eastAsia="Candara" w:hAnsi="Candara" w:cs="Candara"/>
          <w:sz w:val="24"/>
          <w:szCs w:val="24"/>
        </w:rPr>
        <w:t>icia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5354C7">
        <w:rPr>
          <w:rFonts w:ascii="Candara" w:eastAsia="Candara" w:hAnsi="Candara" w:cs="Candara"/>
          <w:sz w:val="24"/>
          <w:szCs w:val="24"/>
        </w:rPr>
        <w:t>i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l</w:t>
      </w:r>
      <w:r w:rsidRPr="005354C7">
        <w:rPr>
          <w:rFonts w:ascii="Candara" w:eastAsia="Candara" w:hAnsi="Candara" w:cs="Candara"/>
          <w:sz w:val="24"/>
          <w:szCs w:val="24"/>
        </w:rPr>
        <w:t>o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5354C7">
        <w:rPr>
          <w:rFonts w:ascii="Candara" w:eastAsia="Candara" w:hAnsi="Candara" w:cs="Candara"/>
          <w:sz w:val="24"/>
          <w:szCs w:val="24"/>
        </w:rPr>
        <w:t>,</w:t>
      </w:r>
      <w:r w:rsidRPr="005354C7">
        <w:rPr>
          <w:rFonts w:ascii="Candara" w:eastAsia="Candara" w:hAnsi="Candara" w:cs="Candara"/>
          <w:spacing w:val="3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z w:val="24"/>
          <w:szCs w:val="24"/>
        </w:rPr>
        <w:t>in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 xml:space="preserve"> b</w:t>
      </w:r>
      <w:r w:rsidRPr="005354C7">
        <w:rPr>
          <w:rFonts w:ascii="Candara" w:eastAsia="Candara" w:hAnsi="Candara" w:cs="Candara"/>
          <w:sz w:val="24"/>
          <w:szCs w:val="24"/>
        </w:rPr>
        <w:t>aza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5354C7">
        <w:rPr>
          <w:rFonts w:ascii="Candara" w:eastAsia="Candara" w:hAnsi="Candara" w:cs="Candara"/>
          <w:sz w:val="24"/>
          <w:szCs w:val="24"/>
        </w:rPr>
        <w:t>nui c</w:t>
      </w:r>
      <w:r w:rsidRPr="005354C7">
        <w:rPr>
          <w:rFonts w:ascii="Candara" w:eastAsia="Candara" w:hAnsi="Candara" w:cs="Candara"/>
          <w:spacing w:val="-2"/>
          <w:sz w:val="24"/>
          <w:szCs w:val="24"/>
        </w:rPr>
        <w:t>o</w:t>
      </w:r>
      <w:r w:rsidRPr="005354C7">
        <w:rPr>
          <w:rFonts w:ascii="Candara" w:eastAsia="Candara" w:hAnsi="Candara" w:cs="Candara"/>
          <w:sz w:val="24"/>
          <w:szCs w:val="24"/>
        </w:rPr>
        <w:t>n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ce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5354C7">
        <w:rPr>
          <w:rFonts w:ascii="Candara" w:eastAsia="Candara" w:hAnsi="Candara" w:cs="Candara"/>
          <w:sz w:val="24"/>
          <w:szCs w:val="24"/>
        </w:rPr>
        <w:t>t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z w:val="24"/>
          <w:szCs w:val="24"/>
        </w:rPr>
        <w:t>de i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lu</w:t>
      </w:r>
      <w:r w:rsidRPr="005354C7">
        <w:rPr>
          <w:rFonts w:ascii="Candara" w:eastAsia="Candara" w:hAnsi="Candara" w:cs="Candara"/>
          <w:sz w:val="24"/>
          <w:szCs w:val="24"/>
        </w:rPr>
        <w:t>st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5354C7">
        <w:rPr>
          <w:rFonts w:ascii="Candara" w:eastAsia="Candara" w:hAnsi="Candara" w:cs="Candara"/>
          <w:sz w:val="24"/>
          <w:szCs w:val="24"/>
        </w:rPr>
        <w:t>a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5354C7">
        <w:rPr>
          <w:rFonts w:ascii="Candara" w:eastAsia="Candara" w:hAnsi="Candara" w:cs="Candara"/>
          <w:sz w:val="24"/>
          <w:szCs w:val="24"/>
        </w:rPr>
        <w:t xml:space="preserve">e 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5354C7">
        <w:rPr>
          <w:rFonts w:ascii="Candara" w:eastAsia="Candara" w:hAnsi="Candara" w:cs="Candara"/>
          <w:sz w:val="24"/>
          <w:szCs w:val="24"/>
        </w:rPr>
        <w:t>a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5354C7">
        <w:rPr>
          <w:rFonts w:ascii="Candara" w:eastAsia="Candara" w:hAnsi="Candara" w:cs="Candara"/>
          <w:sz w:val="24"/>
          <w:szCs w:val="24"/>
        </w:rPr>
        <w:t>i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s</w:t>
      </w:r>
      <w:r w:rsidRPr="005354C7">
        <w:rPr>
          <w:rFonts w:ascii="Candara" w:eastAsia="Candara" w:hAnsi="Candara" w:cs="Candara"/>
          <w:sz w:val="24"/>
          <w:szCs w:val="24"/>
        </w:rPr>
        <w:t>t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5354C7">
        <w:rPr>
          <w:rFonts w:ascii="Candara" w:eastAsia="Candara" w:hAnsi="Candara" w:cs="Candara"/>
          <w:sz w:val="24"/>
          <w:szCs w:val="24"/>
        </w:rPr>
        <w:t>c</w:t>
      </w:r>
      <w:r w:rsidRPr="005354C7">
        <w:rPr>
          <w:rFonts w:ascii="Candara" w:eastAsia="Candara" w:hAnsi="Candara" w:cs="Candara"/>
          <w:spacing w:val="4"/>
          <w:sz w:val="24"/>
          <w:szCs w:val="24"/>
        </w:rPr>
        <w:t>a</w:t>
      </w:r>
      <w:r w:rsidRPr="005354C7">
        <w:rPr>
          <w:rFonts w:ascii="Candara" w:eastAsia="Candara" w:hAnsi="Candara" w:cs="Candara"/>
          <w:sz w:val="24"/>
          <w:szCs w:val="24"/>
        </w:rPr>
        <w:t>. P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5354C7">
        <w:rPr>
          <w:rFonts w:ascii="Candara" w:eastAsia="Candara" w:hAnsi="Candara" w:cs="Candara"/>
          <w:sz w:val="24"/>
          <w:szCs w:val="24"/>
        </w:rPr>
        <w:t>nt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5354C7">
        <w:rPr>
          <w:rFonts w:ascii="Candara" w:eastAsia="Candara" w:hAnsi="Candara" w:cs="Candara"/>
          <w:sz w:val="24"/>
          <w:szCs w:val="24"/>
        </w:rPr>
        <w:t>u conc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5354C7">
        <w:rPr>
          <w:rFonts w:ascii="Candara" w:eastAsia="Candara" w:hAnsi="Candara" w:cs="Candara"/>
          <w:sz w:val="24"/>
          <w:szCs w:val="24"/>
        </w:rPr>
        <w:t>s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iu</w:t>
      </w:r>
      <w:r w:rsidRPr="005354C7">
        <w:rPr>
          <w:rFonts w:ascii="Candara" w:eastAsia="Candara" w:hAnsi="Candara" w:cs="Candara"/>
          <w:sz w:val="24"/>
          <w:szCs w:val="24"/>
        </w:rPr>
        <w:t>n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5354C7">
        <w:rPr>
          <w:rFonts w:ascii="Candara" w:eastAsia="Candara" w:hAnsi="Candara" w:cs="Candara"/>
          <w:sz w:val="24"/>
          <w:szCs w:val="24"/>
        </w:rPr>
        <w:t xml:space="preserve">a 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5354C7">
        <w:rPr>
          <w:rFonts w:ascii="Candara" w:eastAsia="Candara" w:hAnsi="Candara" w:cs="Candara"/>
          <w:sz w:val="24"/>
          <w:szCs w:val="24"/>
        </w:rPr>
        <w:t>mo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5354C7">
        <w:rPr>
          <w:rFonts w:ascii="Candara" w:eastAsia="Candara" w:hAnsi="Candara" w:cs="Candara"/>
          <w:sz w:val="24"/>
          <w:szCs w:val="24"/>
        </w:rPr>
        <w:t>i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l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u</w:t>
      </w:r>
      <w:r w:rsidRPr="005354C7">
        <w:rPr>
          <w:rFonts w:ascii="Candara" w:eastAsia="Candara" w:hAnsi="Candara" w:cs="Candara"/>
          <w:sz w:val="24"/>
          <w:szCs w:val="24"/>
        </w:rPr>
        <w:t>l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5354C7">
        <w:rPr>
          <w:rFonts w:ascii="Candara" w:eastAsia="Candara" w:hAnsi="Candara" w:cs="Candara"/>
          <w:sz w:val="24"/>
          <w:szCs w:val="24"/>
        </w:rPr>
        <w:t>i</w:t>
      </w:r>
      <w:r w:rsidRPr="005354C7">
        <w:rPr>
          <w:rFonts w:ascii="Candara" w:eastAsia="Candara" w:hAnsi="Candara" w:cs="Candara"/>
          <w:spacing w:val="-3"/>
          <w:sz w:val="24"/>
          <w:szCs w:val="24"/>
        </w:rPr>
        <w:t xml:space="preserve"> </w:t>
      </w:r>
      <w:r w:rsidR="005354C7" w:rsidRPr="005354C7">
        <w:rPr>
          <w:rFonts w:ascii="Candara" w:eastAsia="Candara" w:hAnsi="Candara" w:cs="Candara"/>
          <w:spacing w:val="-3"/>
          <w:sz w:val="24"/>
          <w:szCs w:val="24"/>
        </w:rPr>
        <w:t>Torcatori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z w:val="24"/>
          <w:szCs w:val="24"/>
        </w:rPr>
        <w:t>n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5354C7">
        <w:rPr>
          <w:rFonts w:ascii="Candara" w:eastAsia="Candara" w:hAnsi="Candara" w:cs="Candara"/>
          <w:sz w:val="24"/>
          <w:szCs w:val="24"/>
        </w:rPr>
        <w:t xml:space="preserve">. </w:t>
      </w:r>
      <w:r w:rsidR="005354C7" w:rsidRPr="005354C7">
        <w:rPr>
          <w:rFonts w:ascii="Candara" w:eastAsia="Candara" w:hAnsi="Candara" w:cs="Candara"/>
          <w:sz w:val="24"/>
          <w:szCs w:val="24"/>
        </w:rPr>
        <w:t>15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</w:p>
    <w:p w:rsidR="00DB080C" w:rsidRPr="005354C7" w:rsidRDefault="00B47EC3">
      <w:pPr>
        <w:spacing w:line="280" w:lineRule="exact"/>
        <w:ind w:left="1133"/>
        <w:rPr>
          <w:rFonts w:ascii="Candara" w:eastAsia="Candara" w:hAnsi="Candara" w:cs="Candara"/>
          <w:sz w:val="24"/>
          <w:szCs w:val="24"/>
        </w:rPr>
      </w:pPr>
      <w:r w:rsidRPr="005354C7">
        <w:rPr>
          <w:rFonts w:ascii="Candara" w:eastAsia="Candara" w:hAnsi="Candara" w:cs="Candara"/>
          <w:b/>
          <w:position w:val="1"/>
          <w:sz w:val="24"/>
          <w:szCs w:val="24"/>
        </w:rPr>
        <w:t>I</w:t>
      </w:r>
      <w:r w:rsidRPr="005354C7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N</w:t>
      </w:r>
      <w:r w:rsidRPr="005354C7">
        <w:rPr>
          <w:rFonts w:ascii="Candara" w:eastAsia="Candara" w:hAnsi="Candara" w:cs="Candara"/>
          <w:b/>
          <w:position w:val="1"/>
          <w:sz w:val="24"/>
          <w:szCs w:val="24"/>
        </w:rPr>
        <w:t>A</w:t>
      </w:r>
      <w:r w:rsidRPr="005354C7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LT</w:t>
      </w:r>
      <w:r w:rsidRPr="005354C7">
        <w:rPr>
          <w:rFonts w:ascii="Candara" w:eastAsia="Candara" w:hAnsi="Candara" w:cs="Candara"/>
          <w:b/>
          <w:position w:val="1"/>
          <w:sz w:val="24"/>
          <w:szCs w:val="24"/>
        </w:rPr>
        <w:t>I</w:t>
      </w:r>
      <w:r w:rsidRPr="005354C7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M</w:t>
      </w:r>
      <w:r w:rsidRPr="005354C7">
        <w:rPr>
          <w:rFonts w:ascii="Candara" w:eastAsia="Candara" w:hAnsi="Candara" w:cs="Candara"/>
          <w:b/>
          <w:position w:val="1"/>
          <w:sz w:val="24"/>
          <w:szCs w:val="24"/>
        </w:rPr>
        <w:t>EA</w:t>
      </w:r>
      <w:r w:rsidRPr="005354C7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b/>
          <w:position w:val="1"/>
          <w:sz w:val="24"/>
          <w:szCs w:val="24"/>
        </w:rPr>
        <w:t>CO</w:t>
      </w:r>
      <w:r w:rsidRPr="005354C7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NS</w:t>
      </w:r>
      <w:r w:rsidRPr="005354C7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TR</w:t>
      </w:r>
      <w:r w:rsidRPr="005354C7">
        <w:rPr>
          <w:rFonts w:ascii="Candara" w:eastAsia="Candara" w:hAnsi="Candara" w:cs="Candara"/>
          <w:b/>
          <w:position w:val="1"/>
          <w:sz w:val="24"/>
          <w:szCs w:val="24"/>
        </w:rPr>
        <w:t>U</w:t>
      </w:r>
      <w:r w:rsidRPr="005354C7">
        <w:rPr>
          <w:rFonts w:ascii="Candara" w:eastAsia="Candara" w:hAnsi="Candara" w:cs="Candara"/>
          <w:b/>
          <w:spacing w:val="-2"/>
          <w:position w:val="1"/>
          <w:sz w:val="24"/>
          <w:szCs w:val="24"/>
        </w:rPr>
        <w:t>C</w:t>
      </w:r>
      <w:r w:rsidRPr="005354C7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T</w:t>
      </w:r>
      <w:r w:rsidRPr="005354C7">
        <w:rPr>
          <w:rFonts w:ascii="Candara" w:eastAsia="Candara" w:hAnsi="Candara" w:cs="Candara"/>
          <w:b/>
          <w:position w:val="1"/>
          <w:sz w:val="24"/>
          <w:szCs w:val="24"/>
        </w:rPr>
        <w:t>II</w:t>
      </w:r>
      <w:r w:rsidRPr="005354C7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L</w:t>
      </w:r>
      <w:r w:rsidRPr="005354C7">
        <w:rPr>
          <w:rFonts w:ascii="Candara" w:eastAsia="Candara" w:hAnsi="Candara" w:cs="Candara"/>
          <w:b/>
          <w:spacing w:val="-2"/>
          <w:position w:val="1"/>
          <w:sz w:val="24"/>
          <w:szCs w:val="24"/>
        </w:rPr>
        <w:t>O</w:t>
      </w:r>
      <w:r w:rsidRPr="005354C7">
        <w:rPr>
          <w:rFonts w:ascii="Candara" w:eastAsia="Candara" w:hAnsi="Candara" w:cs="Candara"/>
          <w:b/>
          <w:position w:val="1"/>
          <w:sz w:val="24"/>
          <w:szCs w:val="24"/>
        </w:rPr>
        <w:t>R</w:t>
      </w:r>
      <w:r w:rsidR="00FE6BBE" w:rsidRPr="005354C7">
        <w:rPr>
          <w:rFonts w:ascii="Candara" w:eastAsia="Candara" w:hAnsi="Candara" w:cs="Candara"/>
          <w:b/>
          <w:position w:val="1"/>
          <w:sz w:val="24"/>
          <w:szCs w:val="24"/>
        </w:rPr>
        <w:t xml:space="preserve"> PROPUSE</w:t>
      </w:r>
    </w:p>
    <w:p w:rsidR="00DB080C" w:rsidRPr="005354C7" w:rsidRDefault="00B47EC3">
      <w:pPr>
        <w:spacing w:before="45" w:line="275" w:lineRule="auto"/>
        <w:ind w:left="1853" w:right="1174"/>
        <w:jc w:val="both"/>
        <w:rPr>
          <w:rFonts w:ascii="Candara" w:eastAsia="Candara" w:hAnsi="Candara" w:cs="Candara"/>
          <w:sz w:val="24"/>
          <w:szCs w:val="24"/>
        </w:rPr>
      </w:pPr>
      <w:r w:rsidRPr="005354C7">
        <w:rPr>
          <w:rFonts w:ascii="Candara" w:eastAsia="Candara" w:hAnsi="Candara" w:cs="Candara"/>
          <w:spacing w:val="1"/>
          <w:sz w:val="24"/>
          <w:szCs w:val="24"/>
        </w:rPr>
        <w:t>R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5354C7">
        <w:rPr>
          <w:rFonts w:ascii="Candara" w:eastAsia="Candara" w:hAnsi="Candara" w:cs="Candara"/>
          <w:sz w:val="24"/>
          <w:szCs w:val="24"/>
        </w:rPr>
        <w:t>gi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mu</w:t>
      </w:r>
      <w:r w:rsidRPr="005354C7">
        <w:rPr>
          <w:rFonts w:ascii="Candara" w:eastAsia="Candara" w:hAnsi="Candara" w:cs="Candara"/>
          <w:sz w:val="24"/>
          <w:szCs w:val="24"/>
        </w:rPr>
        <w:t>l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z w:val="24"/>
          <w:szCs w:val="24"/>
        </w:rPr>
        <w:t>de</w:t>
      </w:r>
      <w:r w:rsidRPr="005354C7"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z w:val="24"/>
          <w:szCs w:val="24"/>
        </w:rPr>
        <w:t>inalt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5354C7">
        <w:rPr>
          <w:rFonts w:ascii="Candara" w:eastAsia="Candara" w:hAnsi="Candara" w:cs="Candara"/>
          <w:sz w:val="24"/>
          <w:szCs w:val="24"/>
        </w:rPr>
        <w:t xml:space="preserve">me 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5354C7">
        <w:rPr>
          <w:rFonts w:ascii="Candara" w:eastAsia="Candara" w:hAnsi="Candara" w:cs="Candara"/>
          <w:spacing w:val="-2"/>
          <w:sz w:val="24"/>
          <w:szCs w:val="24"/>
        </w:rPr>
        <w:t>o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pu</w:t>
      </w:r>
      <w:r w:rsidRPr="005354C7">
        <w:rPr>
          <w:rFonts w:ascii="Candara" w:eastAsia="Candara" w:hAnsi="Candara" w:cs="Candara"/>
          <w:sz w:val="24"/>
          <w:szCs w:val="24"/>
        </w:rPr>
        <w:t>s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z w:val="24"/>
          <w:szCs w:val="24"/>
        </w:rPr>
        <w:t>va</w:t>
      </w:r>
      <w:r w:rsidRPr="005354C7"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z w:val="24"/>
          <w:szCs w:val="24"/>
        </w:rPr>
        <w:t>fi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pacing w:val="3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P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 xml:space="preserve"> p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5354C7">
        <w:rPr>
          <w:rFonts w:ascii="Candara" w:eastAsia="Candara" w:hAnsi="Candara" w:cs="Candara"/>
          <w:sz w:val="24"/>
          <w:szCs w:val="24"/>
        </w:rPr>
        <w:t>nt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5354C7">
        <w:rPr>
          <w:rFonts w:ascii="Candara" w:eastAsia="Candara" w:hAnsi="Candara" w:cs="Candara"/>
          <w:sz w:val="24"/>
          <w:szCs w:val="24"/>
        </w:rPr>
        <w:t>u</w:t>
      </w:r>
      <w:r w:rsidRPr="005354C7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z w:val="24"/>
          <w:szCs w:val="24"/>
        </w:rPr>
        <w:t>i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m</w:t>
      </w:r>
      <w:r w:rsidRPr="005354C7">
        <w:rPr>
          <w:rFonts w:ascii="Candara" w:eastAsia="Candara" w:hAnsi="Candara" w:cs="Candara"/>
          <w:spacing w:val="-2"/>
          <w:sz w:val="24"/>
          <w:szCs w:val="24"/>
        </w:rPr>
        <w:t>o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5354C7">
        <w:rPr>
          <w:rFonts w:ascii="Candara" w:eastAsia="Candara" w:hAnsi="Candara" w:cs="Candara"/>
          <w:sz w:val="24"/>
          <w:szCs w:val="24"/>
        </w:rPr>
        <w:t>i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lu</w:t>
      </w:r>
      <w:r w:rsidRPr="005354C7">
        <w:rPr>
          <w:rFonts w:ascii="Candara" w:eastAsia="Candara" w:hAnsi="Candara" w:cs="Candara"/>
          <w:sz w:val="24"/>
          <w:szCs w:val="24"/>
        </w:rPr>
        <w:t>l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z w:val="24"/>
          <w:szCs w:val="24"/>
        </w:rPr>
        <w:t>din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="00FE6BBE" w:rsidRPr="005354C7">
        <w:rPr>
          <w:rFonts w:ascii="Candara" w:eastAsia="Candara" w:hAnsi="Candara" w:cs="Candara"/>
          <w:spacing w:val="1"/>
          <w:sz w:val="24"/>
          <w:szCs w:val="24"/>
        </w:rPr>
        <w:t>Torcator</w:t>
      </w:r>
      <w:r w:rsidR="00963D30" w:rsidRPr="005354C7">
        <w:rPr>
          <w:rFonts w:ascii="Candara" w:eastAsia="Candara" w:hAnsi="Candara" w:cs="Candara"/>
          <w:spacing w:val="1"/>
          <w:sz w:val="24"/>
          <w:szCs w:val="24"/>
        </w:rPr>
        <w:t>i</w:t>
      </w:r>
      <w:r w:rsidR="00FE6BBE" w:rsidRPr="005354C7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pacing w:val="-3"/>
          <w:sz w:val="24"/>
          <w:szCs w:val="24"/>
        </w:rPr>
        <w:t>n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5354C7">
        <w:rPr>
          <w:rFonts w:ascii="Candara" w:eastAsia="Candara" w:hAnsi="Candara" w:cs="Candara"/>
          <w:sz w:val="24"/>
          <w:szCs w:val="24"/>
        </w:rPr>
        <w:t xml:space="preserve">. </w:t>
      </w:r>
      <w:r w:rsidR="00FE6BBE" w:rsidRPr="005354C7">
        <w:rPr>
          <w:rFonts w:ascii="Candara" w:eastAsia="Candara" w:hAnsi="Candara" w:cs="Candara"/>
          <w:sz w:val="24"/>
          <w:szCs w:val="24"/>
        </w:rPr>
        <w:t>1</w:t>
      </w:r>
      <w:r w:rsidRPr="005354C7">
        <w:rPr>
          <w:rFonts w:ascii="Candara" w:eastAsia="Candara" w:hAnsi="Candara" w:cs="Candara"/>
          <w:sz w:val="24"/>
          <w:szCs w:val="24"/>
        </w:rPr>
        <w:t xml:space="preserve">5, </w:t>
      </w:r>
    </w:p>
    <w:p w:rsidR="00DB080C" w:rsidRPr="005354C7" w:rsidRDefault="00B47EC3">
      <w:pPr>
        <w:spacing w:before="2" w:line="275" w:lineRule="auto"/>
        <w:ind w:left="1853" w:right="1238"/>
        <w:rPr>
          <w:rFonts w:ascii="Candara" w:eastAsia="Candara" w:hAnsi="Candara" w:cs="Candara"/>
          <w:sz w:val="24"/>
          <w:szCs w:val="24"/>
        </w:rPr>
      </w:pPr>
      <w:r w:rsidRPr="005354C7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5354C7">
        <w:rPr>
          <w:rFonts w:ascii="Candara" w:eastAsia="Candara" w:hAnsi="Candara" w:cs="Candara"/>
          <w:sz w:val="24"/>
          <w:szCs w:val="24"/>
        </w:rPr>
        <w:t>n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a</w:t>
      </w:r>
      <w:r w:rsidRPr="005354C7">
        <w:rPr>
          <w:rFonts w:ascii="Candara" w:eastAsia="Candara" w:hAnsi="Candara" w:cs="Candara"/>
          <w:sz w:val="24"/>
          <w:szCs w:val="24"/>
        </w:rPr>
        <w:t>lt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5354C7">
        <w:rPr>
          <w:rFonts w:ascii="Candara" w:eastAsia="Candara" w:hAnsi="Candara" w:cs="Candara"/>
          <w:sz w:val="24"/>
          <w:szCs w:val="24"/>
        </w:rPr>
        <w:t>mea ma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x</w:t>
      </w:r>
      <w:r w:rsidRPr="005354C7">
        <w:rPr>
          <w:rFonts w:ascii="Candara" w:eastAsia="Candara" w:hAnsi="Candara" w:cs="Candara"/>
          <w:sz w:val="24"/>
          <w:szCs w:val="24"/>
        </w:rPr>
        <w:t>i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m</w:t>
      </w:r>
      <w:r w:rsidRPr="005354C7">
        <w:rPr>
          <w:rFonts w:ascii="Candara" w:eastAsia="Candara" w:hAnsi="Candara" w:cs="Candara"/>
          <w:sz w:val="24"/>
          <w:szCs w:val="24"/>
        </w:rPr>
        <w:t>a a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z w:val="24"/>
          <w:szCs w:val="24"/>
        </w:rPr>
        <w:t>vo</w:t>
      </w:r>
      <w:r w:rsidRPr="005354C7">
        <w:rPr>
          <w:rFonts w:ascii="Candara" w:eastAsia="Candara" w:hAnsi="Candara" w:cs="Candara"/>
          <w:spacing w:val="-2"/>
          <w:sz w:val="24"/>
          <w:szCs w:val="24"/>
        </w:rPr>
        <w:t>l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u</w:t>
      </w:r>
      <w:r w:rsidRPr="005354C7">
        <w:rPr>
          <w:rFonts w:ascii="Candara" w:eastAsia="Candara" w:hAnsi="Candara" w:cs="Candara"/>
          <w:spacing w:val="2"/>
          <w:sz w:val="24"/>
          <w:szCs w:val="24"/>
        </w:rPr>
        <w:t>m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5354C7">
        <w:rPr>
          <w:rFonts w:ascii="Candara" w:eastAsia="Candara" w:hAnsi="Candara" w:cs="Candara"/>
          <w:sz w:val="24"/>
          <w:szCs w:val="24"/>
        </w:rPr>
        <w:t>lor const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5354C7">
        <w:rPr>
          <w:rFonts w:ascii="Candara" w:eastAsia="Candara" w:hAnsi="Candara" w:cs="Candara"/>
          <w:sz w:val="24"/>
          <w:szCs w:val="24"/>
        </w:rPr>
        <w:t>i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t</w:t>
      </w:r>
      <w:r w:rsidRPr="005354C7">
        <w:rPr>
          <w:rFonts w:ascii="Candara" w:eastAsia="Candara" w:hAnsi="Candara" w:cs="Candara"/>
          <w:sz w:val="24"/>
          <w:szCs w:val="24"/>
        </w:rPr>
        <w:t>e nu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z w:val="24"/>
          <w:szCs w:val="24"/>
        </w:rPr>
        <w:t>va</w:t>
      </w:r>
      <w:r w:rsidRPr="005354C7"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sz w:val="24"/>
          <w:szCs w:val="24"/>
        </w:rPr>
        <w:t>d</w:t>
      </w:r>
      <w:r w:rsidRPr="005354C7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5354C7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5354C7">
        <w:rPr>
          <w:rFonts w:ascii="Candara" w:eastAsia="Candara" w:hAnsi="Candara" w:cs="Candara"/>
          <w:sz w:val="24"/>
          <w:szCs w:val="24"/>
        </w:rPr>
        <w:t>asi</w:t>
      </w:r>
      <w:r w:rsidRPr="005354C7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="00963D30" w:rsidRPr="005354C7">
        <w:rPr>
          <w:rFonts w:ascii="Candara" w:eastAsia="Candara" w:hAnsi="Candara" w:cs="Candara"/>
          <w:sz w:val="24"/>
          <w:szCs w:val="24"/>
        </w:rPr>
        <w:t>6</w:t>
      </w:r>
      <w:r w:rsidR="005354C7" w:rsidRPr="005354C7">
        <w:rPr>
          <w:rFonts w:ascii="Candara" w:eastAsia="Candara" w:hAnsi="Candara" w:cs="Candara"/>
          <w:sz w:val="24"/>
          <w:szCs w:val="24"/>
        </w:rPr>
        <w:t>,5 ml-</w:t>
      </w:r>
    </w:p>
    <w:p w:rsidR="00DB080C" w:rsidRPr="005354C7" w:rsidRDefault="00B47EC3">
      <w:pPr>
        <w:spacing w:before="2"/>
        <w:ind w:left="1133"/>
        <w:rPr>
          <w:rFonts w:ascii="Candara" w:eastAsia="Candara" w:hAnsi="Candara" w:cs="Candara"/>
          <w:sz w:val="24"/>
          <w:szCs w:val="24"/>
        </w:rPr>
      </w:pPr>
      <w:r w:rsidRPr="005354C7">
        <w:rPr>
          <w:rFonts w:ascii="Candara" w:eastAsia="Candara" w:hAnsi="Candara" w:cs="Candara"/>
          <w:b/>
          <w:sz w:val="24"/>
          <w:szCs w:val="24"/>
        </w:rPr>
        <w:t>U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 w:rsidRPr="005354C7">
        <w:rPr>
          <w:rFonts w:ascii="Candara" w:eastAsia="Candara" w:hAnsi="Candara" w:cs="Candara"/>
          <w:b/>
          <w:sz w:val="24"/>
          <w:szCs w:val="24"/>
        </w:rPr>
        <w:t>I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L</w:t>
      </w:r>
      <w:r w:rsidRPr="005354C7">
        <w:rPr>
          <w:rFonts w:ascii="Candara" w:eastAsia="Candara" w:hAnsi="Candara" w:cs="Candara"/>
          <w:b/>
          <w:sz w:val="24"/>
          <w:szCs w:val="24"/>
        </w:rPr>
        <w:t>I</w:t>
      </w:r>
      <w:r w:rsidRPr="005354C7">
        <w:rPr>
          <w:rFonts w:ascii="Candara" w:eastAsia="Candara" w:hAnsi="Candara" w:cs="Candara"/>
          <w:b/>
          <w:spacing w:val="-1"/>
          <w:sz w:val="24"/>
          <w:szCs w:val="24"/>
        </w:rPr>
        <w:t>Z</w:t>
      </w:r>
      <w:r w:rsidRPr="005354C7">
        <w:rPr>
          <w:rFonts w:ascii="Candara" w:eastAsia="Candara" w:hAnsi="Candara" w:cs="Candara"/>
          <w:b/>
          <w:sz w:val="24"/>
          <w:szCs w:val="24"/>
        </w:rPr>
        <w:t>A</w:t>
      </w:r>
      <w:r w:rsidRPr="005354C7">
        <w:rPr>
          <w:rFonts w:ascii="Candara" w:eastAsia="Candara" w:hAnsi="Candara" w:cs="Candara"/>
          <w:b/>
          <w:spacing w:val="-1"/>
          <w:sz w:val="24"/>
          <w:szCs w:val="24"/>
        </w:rPr>
        <w:t>R</w:t>
      </w:r>
      <w:r w:rsidRPr="005354C7">
        <w:rPr>
          <w:rFonts w:ascii="Candara" w:eastAsia="Candara" w:hAnsi="Candara" w:cs="Candara"/>
          <w:b/>
          <w:sz w:val="24"/>
          <w:szCs w:val="24"/>
        </w:rPr>
        <w:t>EA</w:t>
      </w:r>
      <w:r w:rsidRPr="005354C7">
        <w:rPr>
          <w:rFonts w:ascii="Candara" w:eastAsia="Candara" w:hAnsi="Candara" w:cs="Candara"/>
          <w:b/>
          <w:spacing w:val="2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b/>
          <w:spacing w:val="-1"/>
          <w:sz w:val="24"/>
          <w:szCs w:val="24"/>
        </w:rPr>
        <w:t>T</w:t>
      </w:r>
      <w:r w:rsidRPr="005354C7">
        <w:rPr>
          <w:rFonts w:ascii="Candara" w:eastAsia="Candara" w:hAnsi="Candara" w:cs="Candara"/>
          <w:b/>
          <w:sz w:val="24"/>
          <w:szCs w:val="24"/>
        </w:rPr>
        <w:t>E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5354C7">
        <w:rPr>
          <w:rFonts w:ascii="Candara" w:eastAsia="Candara" w:hAnsi="Candara" w:cs="Candara"/>
          <w:b/>
          <w:sz w:val="24"/>
          <w:szCs w:val="24"/>
        </w:rPr>
        <w:t>E</w:t>
      </w:r>
      <w:r w:rsidRPr="005354C7">
        <w:rPr>
          <w:rFonts w:ascii="Candara" w:eastAsia="Candara" w:hAnsi="Candara" w:cs="Candara"/>
          <w:b/>
          <w:spacing w:val="-1"/>
          <w:sz w:val="24"/>
          <w:szCs w:val="24"/>
        </w:rPr>
        <w:t>N</w:t>
      </w:r>
      <w:r w:rsidRPr="005354C7">
        <w:rPr>
          <w:rFonts w:ascii="Candara" w:eastAsia="Candara" w:hAnsi="Candara" w:cs="Candara"/>
          <w:b/>
          <w:sz w:val="24"/>
          <w:szCs w:val="24"/>
        </w:rPr>
        <w:t>U</w:t>
      </w:r>
      <w:r w:rsidRPr="005354C7">
        <w:rPr>
          <w:rFonts w:ascii="Candara" w:eastAsia="Candara" w:hAnsi="Candara" w:cs="Candara"/>
          <w:b/>
          <w:spacing w:val="-1"/>
          <w:sz w:val="24"/>
          <w:szCs w:val="24"/>
        </w:rPr>
        <w:t>R</w:t>
      </w:r>
      <w:r w:rsidRPr="005354C7">
        <w:rPr>
          <w:rFonts w:ascii="Candara" w:eastAsia="Candara" w:hAnsi="Candara" w:cs="Candara"/>
          <w:b/>
          <w:sz w:val="24"/>
          <w:szCs w:val="24"/>
        </w:rPr>
        <w:t>I</w:t>
      </w:r>
      <w:r w:rsidRPr="005354C7">
        <w:rPr>
          <w:rFonts w:ascii="Candara" w:eastAsia="Candara" w:hAnsi="Candara" w:cs="Candara"/>
          <w:b/>
          <w:spacing w:val="-1"/>
          <w:sz w:val="24"/>
          <w:szCs w:val="24"/>
        </w:rPr>
        <w:t>L</w:t>
      </w:r>
      <w:r w:rsidRPr="005354C7">
        <w:rPr>
          <w:rFonts w:ascii="Candara" w:eastAsia="Candara" w:hAnsi="Candara" w:cs="Candara"/>
          <w:b/>
          <w:sz w:val="24"/>
          <w:szCs w:val="24"/>
        </w:rPr>
        <w:t>OR</w:t>
      </w:r>
    </w:p>
    <w:p w:rsidR="00DB080C" w:rsidRPr="00963D30" w:rsidRDefault="00B47EC3">
      <w:pPr>
        <w:spacing w:before="43" w:line="276" w:lineRule="auto"/>
        <w:ind w:left="1853" w:right="1205"/>
        <w:rPr>
          <w:rFonts w:ascii="Candara" w:eastAsia="Candara" w:hAnsi="Candara" w:cs="Candara"/>
          <w:sz w:val="24"/>
          <w:szCs w:val="24"/>
        </w:rPr>
      </w:pPr>
      <w:r w:rsidRPr="00963D30">
        <w:rPr>
          <w:rFonts w:ascii="Candara" w:eastAsia="Candara" w:hAnsi="Candara" w:cs="Candara"/>
          <w:sz w:val="24"/>
          <w:szCs w:val="24"/>
        </w:rPr>
        <w:t>P</w:t>
      </w:r>
      <w:r w:rsidRPr="00963D30">
        <w:rPr>
          <w:rFonts w:ascii="Candara" w:eastAsia="Candara" w:hAnsi="Candara" w:cs="Candara"/>
          <w:spacing w:val="-2"/>
          <w:sz w:val="24"/>
          <w:szCs w:val="24"/>
        </w:rPr>
        <w:t>r</w:t>
      </w:r>
      <w:r w:rsidRPr="00963D30">
        <w:rPr>
          <w:rFonts w:ascii="Candara" w:eastAsia="Candara" w:hAnsi="Candara" w:cs="Candara"/>
          <w:sz w:val="24"/>
          <w:szCs w:val="24"/>
        </w:rPr>
        <w:t>in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z w:val="24"/>
          <w:szCs w:val="24"/>
        </w:rPr>
        <w:t>P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U</w:t>
      </w:r>
      <w:r w:rsidRPr="00963D30">
        <w:rPr>
          <w:rFonts w:ascii="Candara" w:eastAsia="Candara" w:hAnsi="Candara" w:cs="Candara"/>
          <w:sz w:val="24"/>
          <w:szCs w:val="24"/>
        </w:rPr>
        <w:t>Z-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963D30">
        <w:rPr>
          <w:rFonts w:ascii="Candara" w:eastAsia="Candara" w:hAnsi="Candara" w:cs="Candara"/>
          <w:sz w:val="24"/>
          <w:szCs w:val="24"/>
        </w:rPr>
        <w:t>l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 xml:space="preserve"> p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963D30">
        <w:rPr>
          <w:rFonts w:ascii="Candara" w:eastAsia="Candara" w:hAnsi="Candara" w:cs="Candara"/>
          <w:sz w:val="24"/>
          <w:szCs w:val="24"/>
        </w:rPr>
        <w:t>o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pu</w:t>
      </w:r>
      <w:r w:rsidRPr="00963D30">
        <w:rPr>
          <w:rFonts w:ascii="Candara" w:eastAsia="Candara" w:hAnsi="Candara" w:cs="Candara"/>
          <w:sz w:val="24"/>
          <w:szCs w:val="24"/>
        </w:rPr>
        <w:t>s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z w:val="24"/>
          <w:szCs w:val="24"/>
        </w:rPr>
        <w:t>se</w:t>
      </w:r>
      <w:r w:rsidRPr="00963D30"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z w:val="24"/>
          <w:szCs w:val="24"/>
        </w:rPr>
        <w:t>inte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963D30">
        <w:rPr>
          <w:rFonts w:ascii="Candara" w:eastAsia="Candara" w:hAnsi="Candara" w:cs="Candara"/>
          <w:sz w:val="24"/>
          <w:szCs w:val="24"/>
        </w:rPr>
        <w:t>t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963D30">
        <w:rPr>
          <w:rFonts w:ascii="Candara" w:eastAsia="Candara" w:hAnsi="Candara" w:cs="Candara"/>
          <w:sz w:val="24"/>
          <w:szCs w:val="24"/>
        </w:rPr>
        <w:t>on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963D30">
        <w:rPr>
          <w:rFonts w:ascii="Candara" w:eastAsia="Candara" w:hAnsi="Candara" w:cs="Candara"/>
          <w:sz w:val="24"/>
          <w:szCs w:val="24"/>
        </w:rPr>
        <w:t>aza</w:t>
      </w:r>
      <w:r w:rsidRPr="00963D30">
        <w:rPr>
          <w:rFonts w:ascii="Candara" w:eastAsia="Candara" w:hAnsi="Candara" w:cs="Candara"/>
          <w:spacing w:val="4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z w:val="24"/>
          <w:szCs w:val="24"/>
        </w:rPr>
        <w:t>mod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963D30">
        <w:rPr>
          <w:rFonts w:ascii="Candara" w:eastAsia="Candara" w:hAnsi="Candara" w:cs="Candara"/>
          <w:sz w:val="24"/>
          <w:szCs w:val="24"/>
        </w:rPr>
        <w:t>f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963D30">
        <w:rPr>
          <w:rFonts w:ascii="Candara" w:eastAsia="Candara" w:hAnsi="Candara" w:cs="Candara"/>
          <w:sz w:val="24"/>
          <w:szCs w:val="24"/>
        </w:rPr>
        <w:t>ca</w:t>
      </w:r>
      <w:r w:rsidRPr="00963D30">
        <w:rPr>
          <w:rFonts w:ascii="Candara" w:eastAsia="Candara" w:hAnsi="Candara" w:cs="Candara"/>
          <w:spacing w:val="-2"/>
          <w:sz w:val="24"/>
          <w:szCs w:val="24"/>
        </w:rPr>
        <w:t>r</w:t>
      </w:r>
      <w:r w:rsidRPr="00963D30">
        <w:rPr>
          <w:rFonts w:ascii="Candara" w:eastAsia="Candara" w:hAnsi="Candara" w:cs="Candara"/>
          <w:sz w:val="24"/>
          <w:szCs w:val="24"/>
        </w:rPr>
        <w:t>e f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963D30">
        <w:rPr>
          <w:rFonts w:ascii="Candara" w:eastAsia="Candara" w:hAnsi="Candara" w:cs="Candara"/>
          <w:sz w:val="24"/>
          <w:szCs w:val="24"/>
        </w:rPr>
        <w:t>n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c</w:t>
      </w:r>
      <w:r w:rsidRPr="00963D30">
        <w:rPr>
          <w:rFonts w:ascii="Candara" w:eastAsia="Candara" w:hAnsi="Candara" w:cs="Candara"/>
          <w:sz w:val="24"/>
          <w:szCs w:val="24"/>
        </w:rPr>
        <w:t>t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963D30">
        <w:rPr>
          <w:rFonts w:ascii="Candara" w:eastAsia="Candara" w:hAnsi="Candara" w:cs="Candara"/>
          <w:sz w:val="24"/>
          <w:szCs w:val="24"/>
        </w:rPr>
        <w:t>onala</w:t>
      </w:r>
      <w:r w:rsidRPr="00963D30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z w:val="24"/>
          <w:szCs w:val="24"/>
        </w:rPr>
        <w:t>in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z</w:t>
      </w:r>
      <w:r w:rsidRPr="00963D30">
        <w:rPr>
          <w:rFonts w:ascii="Candara" w:eastAsia="Candara" w:hAnsi="Candara" w:cs="Candara"/>
          <w:sz w:val="24"/>
          <w:szCs w:val="24"/>
        </w:rPr>
        <w:t>ona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z w:val="24"/>
          <w:szCs w:val="24"/>
        </w:rPr>
        <w:t xml:space="preserve">doar 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963D30">
        <w:rPr>
          <w:rFonts w:ascii="Candara" w:eastAsia="Candara" w:hAnsi="Candara" w:cs="Candara"/>
          <w:sz w:val="24"/>
          <w:szCs w:val="24"/>
        </w:rPr>
        <w:t>nt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963D30">
        <w:rPr>
          <w:rFonts w:ascii="Candara" w:eastAsia="Candara" w:hAnsi="Candara" w:cs="Candara"/>
          <w:sz w:val="24"/>
          <w:szCs w:val="24"/>
        </w:rPr>
        <w:t>u</w:t>
      </w:r>
      <w:r w:rsidRPr="00963D30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z</w:t>
      </w:r>
      <w:r w:rsidRPr="00963D30">
        <w:rPr>
          <w:rFonts w:ascii="Candara" w:eastAsia="Candara" w:hAnsi="Candara" w:cs="Candara"/>
          <w:sz w:val="24"/>
          <w:szCs w:val="24"/>
        </w:rPr>
        <w:t>ona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pacing w:val="-3"/>
          <w:sz w:val="24"/>
          <w:szCs w:val="24"/>
        </w:rPr>
        <w:t>c</w:t>
      </w:r>
      <w:r w:rsidRPr="00963D30">
        <w:rPr>
          <w:rFonts w:ascii="Candara" w:eastAsia="Candara" w:hAnsi="Candara" w:cs="Candara"/>
          <w:sz w:val="24"/>
          <w:szCs w:val="24"/>
        </w:rPr>
        <w:t>u d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963D30">
        <w:rPr>
          <w:rFonts w:ascii="Candara" w:eastAsia="Candara" w:hAnsi="Candara" w:cs="Candara"/>
          <w:sz w:val="24"/>
          <w:szCs w:val="24"/>
        </w:rPr>
        <w:t>st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963D30">
        <w:rPr>
          <w:rFonts w:ascii="Candara" w:eastAsia="Candara" w:hAnsi="Candara" w:cs="Candara"/>
          <w:sz w:val="24"/>
          <w:szCs w:val="24"/>
        </w:rPr>
        <w:t>n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a</w:t>
      </w:r>
      <w:r w:rsidRPr="00963D30">
        <w:rPr>
          <w:rFonts w:ascii="Candara" w:eastAsia="Candara" w:hAnsi="Candara" w:cs="Candara"/>
          <w:sz w:val="24"/>
          <w:szCs w:val="24"/>
        </w:rPr>
        <w:t>t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963D30">
        <w:rPr>
          <w:rFonts w:ascii="Candara" w:eastAsia="Candara" w:hAnsi="Candara" w:cs="Candara"/>
          <w:sz w:val="24"/>
          <w:szCs w:val="24"/>
        </w:rPr>
        <w:t>e s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963D30">
        <w:rPr>
          <w:rFonts w:ascii="Candara" w:eastAsia="Candara" w:hAnsi="Candara" w:cs="Candara"/>
          <w:sz w:val="24"/>
          <w:szCs w:val="24"/>
        </w:rPr>
        <w:t>ciala, ac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963D30">
        <w:rPr>
          <w:rFonts w:ascii="Candara" w:eastAsia="Candara" w:hAnsi="Candara" w:cs="Candara"/>
          <w:sz w:val="24"/>
          <w:szCs w:val="24"/>
        </w:rPr>
        <w:t>asta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z w:val="24"/>
          <w:szCs w:val="24"/>
        </w:rPr>
        <w:t>l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963D30">
        <w:rPr>
          <w:rFonts w:ascii="Candara" w:eastAsia="Candara" w:hAnsi="Candara" w:cs="Candara"/>
          <w:spacing w:val="2"/>
          <w:sz w:val="24"/>
          <w:szCs w:val="24"/>
        </w:rPr>
        <w:t>m</w:t>
      </w:r>
      <w:r w:rsidRPr="00963D30">
        <w:rPr>
          <w:rFonts w:ascii="Candara" w:eastAsia="Candara" w:hAnsi="Candara" w:cs="Candara"/>
          <w:sz w:val="24"/>
          <w:szCs w:val="24"/>
        </w:rPr>
        <w:t>i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t</w:t>
      </w:r>
      <w:r w:rsidRPr="00963D30">
        <w:rPr>
          <w:rFonts w:ascii="Candara" w:eastAsia="Candara" w:hAnsi="Candara" w:cs="Candara"/>
          <w:sz w:val="24"/>
          <w:szCs w:val="24"/>
        </w:rPr>
        <w:t>a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963D30">
        <w:rPr>
          <w:rFonts w:ascii="Candara" w:eastAsia="Candara" w:hAnsi="Candara" w:cs="Candara"/>
          <w:sz w:val="24"/>
          <w:szCs w:val="24"/>
        </w:rPr>
        <w:t>d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963D30">
        <w:rPr>
          <w:rFonts w:ascii="Candara" w:eastAsia="Candara" w:hAnsi="Candara" w:cs="Candara"/>
          <w:sz w:val="24"/>
          <w:szCs w:val="24"/>
        </w:rPr>
        <w:t>-se doar la</w:t>
      </w:r>
      <w:r w:rsidRPr="00963D30">
        <w:rPr>
          <w:rFonts w:ascii="Candara" w:eastAsia="Candara" w:hAnsi="Candara" w:cs="Candara"/>
          <w:spacing w:val="-2"/>
          <w:sz w:val="24"/>
          <w:szCs w:val="24"/>
        </w:rPr>
        <w:t xml:space="preserve"> i</w:t>
      </w:r>
      <w:r w:rsidRPr="00963D30">
        <w:rPr>
          <w:rFonts w:ascii="Candara" w:eastAsia="Candara" w:hAnsi="Candara" w:cs="Candara"/>
          <w:sz w:val="24"/>
          <w:szCs w:val="24"/>
        </w:rPr>
        <w:t>n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c</w:t>
      </w:r>
      <w:r w:rsidRPr="00963D30">
        <w:rPr>
          <w:rFonts w:ascii="Candara" w:eastAsia="Candara" w:hAnsi="Candara" w:cs="Candara"/>
          <w:sz w:val="24"/>
          <w:szCs w:val="24"/>
        </w:rPr>
        <w:t>inta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ex</w:t>
      </w:r>
      <w:r w:rsidRPr="00963D30">
        <w:rPr>
          <w:rFonts w:ascii="Candara" w:eastAsia="Candara" w:hAnsi="Candara" w:cs="Candara"/>
          <w:sz w:val="24"/>
          <w:szCs w:val="24"/>
        </w:rPr>
        <w:t>i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s</w:t>
      </w:r>
      <w:r w:rsidRPr="00963D30">
        <w:rPr>
          <w:rFonts w:ascii="Candara" w:eastAsia="Candara" w:hAnsi="Candara" w:cs="Candara"/>
          <w:sz w:val="24"/>
          <w:szCs w:val="24"/>
        </w:rPr>
        <w:t>te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963D30">
        <w:rPr>
          <w:rFonts w:ascii="Candara" w:eastAsia="Candara" w:hAnsi="Candara" w:cs="Candara"/>
          <w:sz w:val="24"/>
          <w:szCs w:val="24"/>
        </w:rPr>
        <w:t>ta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z w:val="24"/>
          <w:szCs w:val="24"/>
        </w:rPr>
        <w:t xml:space="preserve">a </w:t>
      </w:r>
      <w:r w:rsidR="00FE6BBE" w:rsidRPr="00963D30">
        <w:rPr>
          <w:rFonts w:ascii="Candara" w:eastAsia="Candara" w:hAnsi="Candara" w:cs="Candara"/>
          <w:sz w:val="24"/>
          <w:szCs w:val="24"/>
        </w:rPr>
        <w:t>Unitatii MIlitare</w:t>
      </w:r>
      <w:r w:rsidRPr="00963D30">
        <w:rPr>
          <w:rFonts w:ascii="Candara" w:eastAsia="Candara" w:hAnsi="Candara" w:cs="Candara"/>
          <w:sz w:val="24"/>
          <w:szCs w:val="24"/>
        </w:rPr>
        <w:t xml:space="preserve"> </w:t>
      </w:r>
    </w:p>
    <w:p w:rsidR="00DB080C" w:rsidRPr="00963D30" w:rsidRDefault="00B47EC3">
      <w:pPr>
        <w:spacing w:line="280" w:lineRule="exact"/>
        <w:ind w:left="1133"/>
        <w:rPr>
          <w:rFonts w:ascii="Candara" w:eastAsia="Candara" w:hAnsi="Candara" w:cs="Candara"/>
          <w:sz w:val="24"/>
          <w:szCs w:val="24"/>
        </w:rPr>
      </w:pPr>
      <w:r w:rsidRPr="00963D30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PR</w:t>
      </w:r>
      <w:r w:rsidRPr="00963D30">
        <w:rPr>
          <w:rFonts w:ascii="Candara" w:eastAsia="Candara" w:hAnsi="Candara" w:cs="Candara"/>
          <w:b/>
          <w:position w:val="1"/>
          <w:sz w:val="24"/>
          <w:szCs w:val="24"/>
        </w:rPr>
        <w:t>OC</w:t>
      </w:r>
      <w:r w:rsidRPr="00963D30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E</w:t>
      </w:r>
      <w:r w:rsidRPr="00963D30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N</w:t>
      </w:r>
      <w:r w:rsidRPr="00963D30">
        <w:rPr>
          <w:rFonts w:ascii="Candara" w:eastAsia="Candara" w:hAnsi="Candara" w:cs="Candara"/>
          <w:b/>
          <w:position w:val="1"/>
          <w:sz w:val="24"/>
          <w:szCs w:val="24"/>
        </w:rPr>
        <w:t>T</w:t>
      </w:r>
      <w:r w:rsidRPr="00963D30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D</w:t>
      </w:r>
      <w:r w:rsidRPr="00963D30">
        <w:rPr>
          <w:rFonts w:ascii="Candara" w:eastAsia="Candara" w:hAnsi="Candara" w:cs="Candara"/>
          <w:b/>
          <w:position w:val="1"/>
          <w:sz w:val="24"/>
          <w:szCs w:val="24"/>
        </w:rPr>
        <w:t>E</w:t>
      </w:r>
      <w:r w:rsidRPr="00963D30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b/>
          <w:position w:val="1"/>
          <w:sz w:val="24"/>
          <w:szCs w:val="24"/>
        </w:rPr>
        <w:t>OCU</w:t>
      </w:r>
      <w:r w:rsidRPr="00963D30">
        <w:rPr>
          <w:rFonts w:ascii="Candara" w:eastAsia="Candara" w:hAnsi="Candara" w:cs="Candara"/>
          <w:b/>
          <w:spacing w:val="2"/>
          <w:position w:val="1"/>
          <w:sz w:val="24"/>
          <w:szCs w:val="24"/>
        </w:rPr>
        <w:t>P</w:t>
      </w:r>
      <w:r w:rsidRPr="00963D30">
        <w:rPr>
          <w:rFonts w:ascii="Candara" w:eastAsia="Candara" w:hAnsi="Candara" w:cs="Candara"/>
          <w:b/>
          <w:spacing w:val="-2"/>
          <w:position w:val="1"/>
          <w:sz w:val="24"/>
          <w:szCs w:val="24"/>
        </w:rPr>
        <w:t>A</w:t>
      </w:r>
      <w:r w:rsidRPr="00963D30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R</w:t>
      </w:r>
      <w:r w:rsidRPr="00963D30">
        <w:rPr>
          <w:rFonts w:ascii="Candara" w:eastAsia="Candara" w:hAnsi="Candara" w:cs="Candara"/>
          <w:b/>
          <w:position w:val="1"/>
          <w:sz w:val="24"/>
          <w:szCs w:val="24"/>
        </w:rPr>
        <w:t>E</w:t>
      </w:r>
    </w:p>
    <w:p w:rsidR="00DB080C" w:rsidRDefault="00B47EC3">
      <w:pPr>
        <w:spacing w:before="43"/>
        <w:ind w:left="1853"/>
        <w:rPr>
          <w:rFonts w:ascii="Candara" w:eastAsia="Candara" w:hAnsi="Candara" w:cs="Candara"/>
          <w:sz w:val="24"/>
          <w:szCs w:val="24"/>
        </w:rPr>
      </w:pPr>
      <w:r w:rsidRPr="00963D30">
        <w:rPr>
          <w:rFonts w:ascii="Candara" w:eastAsia="Candara" w:hAnsi="Candara" w:cs="Candara"/>
          <w:sz w:val="24"/>
          <w:szCs w:val="24"/>
        </w:rPr>
        <w:t>P</w:t>
      </w:r>
      <w:r w:rsidRPr="00963D30">
        <w:rPr>
          <w:rFonts w:ascii="Candara" w:eastAsia="Candara" w:hAnsi="Candara" w:cs="Candara"/>
          <w:spacing w:val="-2"/>
          <w:sz w:val="24"/>
          <w:szCs w:val="24"/>
        </w:rPr>
        <w:t>O</w:t>
      </w:r>
      <w:r w:rsidRPr="00963D30">
        <w:rPr>
          <w:rFonts w:ascii="Candara" w:eastAsia="Candara" w:hAnsi="Candara" w:cs="Candara"/>
          <w:sz w:val="24"/>
          <w:szCs w:val="24"/>
        </w:rPr>
        <w:t>Te</w:t>
      </w:r>
      <w:r w:rsidRPr="00963D30">
        <w:rPr>
          <w:rFonts w:ascii="Candara" w:eastAsia="Candara" w:hAnsi="Candara" w:cs="Candara"/>
          <w:spacing w:val="-2"/>
          <w:sz w:val="24"/>
          <w:szCs w:val="24"/>
        </w:rPr>
        <w:t>x</w:t>
      </w:r>
      <w:r w:rsidRPr="00963D30">
        <w:rPr>
          <w:rFonts w:ascii="Candara" w:eastAsia="Candara" w:hAnsi="Candara" w:cs="Candara"/>
          <w:sz w:val="24"/>
          <w:szCs w:val="24"/>
        </w:rPr>
        <w:t>i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s</w:t>
      </w:r>
      <w:r w:rsidRPr="00963D30">
        <w:rPr>
          <w:rFonts w:ascii="Candara" w:eastAsia="Candara" w:hAnsi="Candara" w:cs="Candara"/>
          <w:sz w:val="24"/>
          <w:szCs w:val="24"/>
        </w:rPr>
        <w:t>te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963D30">
        <w:rPr>
          <w:rFonts w:ascii="Candara" w:eastAsia="Candara" w:hAnsi="Candara" w:cs="Candara"/>
          <w:sz w:val="24"/>
          <w:szCs w:val="24"/>
        </w:rPr>
        <w:t>t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z w:val="24"/>
          <w:szCs w:val="24"/>
        </w:rPr>
        <w:t>= 5</w:t>
      </w:r>
      <w:r w:rsidRPr="00963D30">
        <w:rPr>
          <w:rFonts w:ascii="Candara" w:eastAsia="Candara" w:hAnsi="Candara" w:cs="Candara"/>
          <w:spacing w:val="2"/>
          <w:sz w:val="24"/>
          <w:szCs w:val="24"/>
        </w:rPr>
        <w:t>0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%</w:t>
      </w:r>
      <w:r w:rsidRPr="00963D30">
        <w:rPr>
          <w:rFonts w:ascii="Candara" w:eastAsia="Candara" w:hAnsi="Candara" w:cs="Candara"/>
          <w:sz w:val="24"/>
          <w:szCs w:val="24"/>
        </w:rPr>
        <w:t>;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z w:val="24"/>
          <w:szCs w:val="24"/>
        </w:rPr>
        <w:t>P</w:t>
      </w:r>
      <w:r w:rsidRPr="00963D30">
        <w:rPr>
          <w:rFonts w:ascii="Candara" w:eastAsia="Candara" w:hAnsi="Candara" w:cs="Candara"/>
          <w:spacing w:val="-2"/>
          <w:sz w:val="24"/>
          <w:szCs w:val="24"/>
        </w:rPr>
        <w:t>O</w:t>
      </w:r>
      <w:r w:rsidRPr="00963D30">
        <w:rPr>
          <w:rFonts w:ascii="Candara" w:eastAsia="Candara" w:hAnsi="Candara" w:cs="Candara"/>
          <w:spacing w:val="2"/>
          <w:sz w:val="24"/>
          <w:szCs w:val="24"/>
        </w:rPr>
        <w:t>T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963D30">
        <w:rPr>
          <w:rFonts w:ascii="Candara" w:eastAsia="Candara" w:hAnsi="Candara" w:cs="Candara"/>
          <w:sz w:val="24"/>
          <w:szCs w:val="24"/>
        </w:rPr>
        <w:t>o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pu</w:t>
      </w:r>
      <w:r w:rsidRPr="00963D30">
        <w:rPr>
          <w:rFonts w:ascii="Candara" w:eastAsia="Candara" w:hAnsi="Candara" w:cs="Candara"/>
          <w:sz w:val="24"/>
          <w:szCs w:val="24"/>
        </w:rPr>
        <w:t>s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z w:val="24"/>
          <w:szCs w:val="24"/>
        </w:rPr>
        <w:t>=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z w:val="24"/>
          <w:szCs w:val="24"/>
        </w:rPr>
        <w:t>50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%</w:t>
      </w:r>
      <w:r w:rsidRPr="00963D30">
        <w:rPr>
          <w:rFonts w:ascii="Candara" w:eastAsia="Candara" w:hAnsi="Candara" w:cs="Candara"/>
          <w:sz w:val="24"/>
          <w:szCs w:val="24"/>
        </w:rPr>
        <w:t>.</w:t>
      </w:r>
    </w:p>
    <w:p w:rsidR="006606B3" w:rsidRPr="00963D30" w:rsidRDefault="006606B3">
      <w:pPr>
        <w:spacing w:before="43"/>
        <w:ind w:left="1853"/>
        <w:rPr>
          <w:rFonts w:ascii="Candara" w:eastAsia="Candara" w:hAnsi="Candara" w:cs="Candara"/>
          <w:sz w:val="24"/>
          <w:szCs w:val="24"/>
        </w:rPr>
      </w:pPr>
    </w:p>
    <w:p w:rsidR="00DB080C" w:rsidRPr="005354C7" w:rsidRDefault="00B47EC3">
      <w:pPr>
        <w:spacing w:before="45"/>
        <w:ind w:left="1133"/>
        <w:rPr>
          <w:rFonts w:ascii="Candara" w:eastAsia="Candara" w:hAnsi="Candara" w:cs="Candara"/>
          <w:sz w:val="24"/>
          <w:szCs w:val="24"/>
        </w:rPr>
      </w:pPr>
      <w:r w:rsidRPr="005354C7">
        <w:rPr>
          <w:rFonts w:ascii="Candara" w:eastAsia="Candara" w:hAnsi="Candara" w:cs="Candara"/>
          <w:b/>
          <w:sz w:val="24"/>
          <w:szCs w:val="24"/>
        </w:rPr>
        <w:lastRenderedPageBreak/>
        <w:t>CO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E</w:t>
      </w:r>
      <w:r w:rsidRPr="005354C7">
        <w:rPr>
          <w:rFonts w:ascii="Candara" w:eastAsia="Candara" w:hAnsi="Candara" w:cs="Candara"/>
          <w:b/>
          <w:sz w:val="24"/>
          <w:szCs w:val="24"/>
        </w:rPr>
        <w:t>FICE</w:t>
      </w:r>
      <w:r w:rsidRPr="005354C7">
        <w:rPr>
          <w:rFonts w:ascii="Candara" w:eastAsia="Candara" w:hAnsi="Candara" w:cs="Candara"/>
          <w:b/>
          <w:spacing w:val="-1"/>
          <w:sz w:val="24"/>
          <w:szCs w:val="24"/>
        </w:rPr>
        <w:t>N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 w:rsidRPr="005354C7">
        <w:rPr>
          <w:rFonts w:ascii="Candara" w:eastAsia="Candara" w:hAnsi="Candara" w:cs="Candara"/>
          <w:b/>
          <w:sz w:val="24"/>
          <w:szCs w:val="24"/>
        </w:rPr>
        <w:t xml:space="preserve">UL 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D</w:t>
      </w:r>
      <w:r w:rsidRPr="005354C7">
        <w:rPr>
          <w:rFonts w:ascii="Candara" w:eastAsia="Candara" w:hAnsi="Candara" w:cs="Candara"/>
          <w:b/>
          <w:sz w:val="24"/>
          <w:szCs w:val="24"/>
        </w:rPr>
        <w:t>E</w:t>
      </w:r>
      <w:r w:rsidRPr="005354C7">
        <w:rPr>
          <w:rFonts w:ascii="Candara" w:eastAsia="Candara" w:hAnsi="Candara" w:cs="Candara"/>
          <w:b/>
          <w:spacing w:val="-1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b/>
          <w:sz w:val="24"/>
          <w:szCs w:val="24"/>
        </w:rPr>
        <w:t>U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 w:rsidRPr="005354C7">
        <w:rPr>
          <w:rFonts w:ascii="Candara" w:eastAsia="Candara" w:hAnsi="Candara" w:cs="Candara"/>
          <w:b/>
          <w:spacing w:val="-2"/>
          <w:sz w:val="24"/>
          <w:szCs w:val="24"/>
        </w:rPr>
        <w:t>I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L</w:t>
      </w:r>
      <w:r w:rsidRPr="005354C7">
        <w:rPr>
          <w:rFonts w:ascii="Candara" w:eastAsia="Candara" w:hAnsi="Candara" w:cs="Candara"/>
          <w:b/>
          <w:spacing w:val="-2"/>
          <w:sz w:val="24"/>
          <w:szCs w:val="24"/>
        </w:rPr>
        <w:t>I</w:t>
      </w:r>
      <w:r w:rsidRPr="005354C7">
        <w:rPr>
          <w:rFonts w:ascii="Candara" w:eastAsia="Candara" w:hAnsi="Candara" w:cs="Candara"/>
          <w:b/>
          <w:spacing w:val="-1"/>
          <w:sz w:val="24"/>
          <w:szCs w:val="24"/>
        </w:rPr>
        <w:t>Z</w:t>
      </w:r>
      <w:r w:rsidRPr="005354C7">
        <w:rPr>
          <w:rFonts w:ascii="Candara" w:eastAsia="Candara" w:hAnsi="Candara" w:cs="Candara"/>
          <w:b/>
          <w:sz w:val="24"/>
          <w:szCs w:val="24"/>
        </w:rPr>
        <w:t>A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5354C7">
        <w:rPr>
          <w:rFonts w:ascii="Candara" w:eastAsia="Candara" w:hAnsi="Candara" w:cs="Candara"/>
          <w:b/>
          <w:sz w:val="24"/>
          <w:szCs w:val="24"/>
        </w:rPr>
        <w:t>E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b/>
          <w:sz w:val="24"/>
          <w:szCs w:val="24"/>
        </w:rPr>
        <w:t>A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Pr="005354C7">
        <w:rPr>
          <w:rFonts w:ascii="Candara" w:eastAsia="Candara" w:hAnsi="Candara" w:cs="Candara"/>
          <w:b/>
          <w:spacing w:val="-1"/>
          <w:sz w:val="24"/>
          <w:szCs w:val="24"/>
        </w:rPr>
        <w:t>T</w:t>
      </w:r>
      <w:r w:rsidRPr="005354C7">
        <w:rPr>
          <w:rFonts w:ascii="Candara" w:eastAsia="Candara" w:hAnsi="Candara" w:cs="Candara"/>
          <w:b/>
          <w:sz w:val="24"/>
          <w:szCs w:val="24"/>
        </w:rPr>
        <w:t>E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5354C7">
        <w:rPr>
          <w:rFonts w:ascii="Candara" w:eastAsia="Candara" w:hAnsi="Candara" w:cs="Candara"/>
          <w:b/>
          <w:sz w:val="24"/>
          <w:szCs w:val="24"/>
        </w:rPr>
        <w:t>E</w:t>
      </w:r>
      <w:r w:rsidRPr="005354C7">
        <w:rPr>
          <w:rFonts w:ascii="Candara" w:eastAsia="Candara" w:hAnsi="Candara" w:cs="Candara"/>
          <w:b/>
          <w:spacing w:val="-1"/>
          <w:sz w:val="24"/>
          <w:szCs w:val="24"/>
        </w:rPr>
        <w:t>N</w:t>
      </w:r>
      <w:r w:rsidRPr="005354C7">
        <w:rPr>
          <w:rFonts w:ascii="Candara" w:eastAsia="Candara" w:hAnsi="Candara" w:cs="Candara"/>
          <w:b/>
          <w:sz w:val="24"/>
          <w:szCs w:val="24"/>
        </w:rPr>
        <w:t>U</w:t>
      </w:r>
      <w:r w:rsidRPr="005354C7">
        <w:rPr>
          <w:rFonts w:ascii="Candara" w:eastAsia="Candara" w:hAnsi="Candara" w:cs="Candara"/>
          <w:b/>
          <w:spacing w:val="-1"/>
          <w:sz w:val="24"/>
          <w:szCs w:val="24"/>
        </w:rPr>
        <w:t>R</w:t>
      </w:r>
      <w:r w:rsidRPr="005354C7">
        <w:rPr>
          <w:rFonts w:ascii="Candara" w:eastAsia="Candara" w:hAnsi="Candara" w:cs="Candara"/>
          <w:b/>
          <w:sz w:val="24"/>
          <w:szCs w:val="24"/>
        </w:rPr>
        <w:t>I</w:t>
      </w:r>
      <w:r w:rsidRPr="005354C7">
        <w:rPr>
          <w:rFonts w:ascii="Candara" w:eastAsia="Candara" w:hAnsi="Candara" w:cs="Candara"/>
          <w:b/>
          <w:spacing w:val="1"/>
          <w:sz w:val="24"/>
          <w:szCs w:val="24"/>
        </w:rPr>
        <w:t>L</w:t>
      </w:r>
      <w:r w:rsidRPr="005354C7">
        <w:rPr>
          <w:rFonts w:ascii="Candara" w:eastAsia="Candara" w:hAnsi="Candara" w:cs="Candara"/>
          <w:b/>
          <w:spacing w:val="-2"/>
          <w:sz w:val="24"/>
          <w:szCs w:val="24"/>
        </w:rPr>
        <w:t>O</w:t>
      </w:r>
      <w:r w:rsidRPr="005354C7">
        <w:rPr>
          <w:rFonts w:ascii="Candara" w:eastAsia="Candara" w:hAnsi="Candara" w:cs="Candara"/>
          <w:b/>
          <w:sz w:val="24"/>
          <w:szCs w:val="24"/>
        </w:rPr>
        <w:t>R</w:t>
      </w:r>
    </w:p>
    <w:p w:rsidR="00DB080C" w:rsidRPr="001C33E8" w:rsidRDefault="00B47EC3">
      <w:pPr>
        <w:spacing w:before="43"/>
        <w:ind w:left="1853"/>
        <w:rPr>
          <w:rFonts w:ascii="Candara" w:eastAsia="Candara" w:hAnsi="Candara" w:cs="Candara"/>
          <w:sz w:val="24"/>
          <w:szCs w:val="24"/>
        </w:rPr>
      </w:pPr>
      <w:r w:rsidRPr="001C33E8">
        <w:rPr>
          <w:rFonts w:ascii="Candara" w:eastAsia="Candara" w:hAnsi="Candara" w:cs="Candara"/>
          <w:sz w:val="24"/>
          <w:szCs w:val="24"/>
        </w:rPr>
        <w:t>Coeficientul</w:t>
      </w:r>
      <w:r w:rsidRPr="001C33E8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1C33E8">
        <w:rPr>
          <w:rFonts w:ascii="Candara" w:eastAsia="Candara" w:hAnsi="Candara" w:cs="Candara"/>
          <w:sz w:val="24"/>
          <w:szCs w:val="24"/>
        </w:rPr>
        <w:t xml:space="preserve">de </w:t>
      </w:r>
      <w:r w:rsidRPr="001C33E8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1C33E8">
        <w:rPr>
          <w:rFonts w:ascii="Candara" w:eastAsia="Candara" w:hAnsi="Candara" w:cs="Candara"/>
          <w:sz w:val="24"/>
          <w:szCs w:val="24"/>
        </w:rPr>
        <w:t>t</w:t>
      </w:r>
      <w:r w:rsidRPr="001C33E8">
        <w:rPr>
          <w:rFonts w:ascii="Candara" w:eastAsia="Candara" w:hAnsi="Candara" w:cs="Candara"/>
          <w:spacing w:val="-2"/>
          <w:sz w:val="24"/>
          <w:szCs w:val="24"/>
        </w:rPr>
        <w:t>i</w:t>
      </w:r>
      <w:r w:rsidRPr="001C33E8">
        <w:rPr>
          <w:rFonts w:ascii="Candara" w:eastAsia="Candara" w:hAnsi="Candara" w:cs="Candara"/>
          <w:sz w:val="24"/>
          <w:szCs w:val="24"/>
        </w:rPr>
        <w:t>l</w:t>
      </w:r>
      <w:r w:rsidRPr="001C33E8">
        <w:rPr>
          <w:rFonts w:ascii="Candara" w:eastAsia="Candara" w:hAnsi="Candara" w:cs="Candara"/>
          <w:spacing w:val="1"/>
          <w:sz w:val="24"/>
          <w:szCs w:val="24"/>
        </w:rPr>
        <w:t>iz</w:t>
      </w:r>
      <w:r w:rsidRPr="001C33E8">
        <w:rPr>
          <w:rFonts w:ascii="Candara" w:eastAsia="Candara" w:hAnsi="Candara" w:cs="Candara"/>
          <w:sz w:val="24"/>
          <w:szCs w:val="24"/>
        </w:rPr>
        <w:t>a</w:t>
      </w:r>
      <w:r w:rsidRPr="001C33E8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C33E8">
        <w:rPr>
          <w:rFonts w:ascii="Candara" w:eastAsia="Candara" w:hAnsi="Candara" w:cs="Candara"/>
          <w:sz w:val="24"/>
          <w:szCs w:val="24"/>
        </w:rPr>
        <w:t>e</w:t>
      </w:r>
      <w:r w:rsidRPr="001C33E8"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 w:rsidRPr="001C33E8">
        <w:rPr>
          <w:rFonts w:ascii="Candara" w:eastAsia="Candara" w:hAnsi="Candara" w:cs="Candara"/>
          <w:sz w:val="24"/>
          <w:szCs w:val="24"/>
        </w:rPr>
        <w:t xml:space="preserve">a </w:t>
      </w:r>
      <w:r w:rsidRPr="001C33E8">
        <w:rPr>
          <w:rFonts w:ascii="Candara" w:eastAsia="Candara" w:hAnsi="Candara" w:cs="Candara"/>
          <w:spacing w:val="1"/>
          <w:sz w:val="24"/>
          <w:szCs w:val="24"/>
        </w:rPr>
        <w:t>t</w:t>
      </w:r>
      <w:r w:rsidRPr="001C33E8">
        <w:rPr>
          <w:rFonts w:ascii="Candara" w:eastAsia="Candara" w:hAnsi="Candara" w:cs="Candara"/>
          <w:spacing w:val="-1"/>
          <w:sz w:val="24"/>
          <w:szCs w:val="24"/>
        </w:rPr>
        <w:t>ere</w:t>
      </w:r>
      <w:r w:rsidRPr="001C33E8">
        <w:rPr>
          <w:rFonts w:ascii="Candara" w:eastAsia="Candara" w:hAnsi="Candara" w:cs="Candara"/>
          <w:sz w:val="24"/>
          <w:szCs w:val="24"/>
        </w:rPr>
        <w:t>nu</w:t>
      </w:r>
      <w:r w:rsidRPr="001C33E8">
        <w:rPr>
          <w:rFonts w:ascii="Candara" w:eastAsia="Candara" w:hAnsi="Candara" w:cs="Candara"/>
          <w:spacing w:val="1"/>
          <w:sz w:val="24"/>
          <w:szCs w:val="24"/>
        </w:rPr>
        <w:t>lu</w:t>
      </w:r>
      <w:r w:rsidRPr="001C33E8">
        <w:rPr>
          <w:rFonts w:ascii="Candara" w:eastAsia="Candara" w:hAnsi="Candara" w:cs="Candara"/>
          <w:sz w:val="24"/>
          <w:szCs w:val="24"/>
        </w:rPr>
        <w:t>i</w:t>
      </w:r>
      <w:r w:rsidRPr="001C33E8">
        <w:rPr>
          <w:rFonts w:ascii="Candara" w:eastAsia="Candara" w:hAnsi="Candara" w:cs="Candara"/>
          <w:spacing w:val="4"/>
          <w:sz w:val="24"/>
          <w:szCs w:val="24"/>
        </w:rPr>
        <w:t xml:space="preserve"> </w:t>
      </w:r>
      <w:r w:rsidRPr="001C33E8">
        <w:rPr>
          <w:rFonts w:ascii="Candara" w:eastAsia="Candara" w:hAnsi="Candara" w:cs="Candara"/>
          <w:sz w:val="24"/>
          <w:szCs w:val="24"/>
        </w:rPr>
        <w:t>- C.</w:t>
      </w:r>
      <w:r w:rsidRPr="001C33E8">
        <w:rPr>
          <w:rFonts w:ascii="Candara" w:eastAsia="Candara" w:hAnsi="Candara" w:cs="Candara"/>
          <w:spacing w:val="-1"/>
          <w:sz w:val="24"/>
          <w:szCs w:val="24"/>
        </w:rPr>
        <w:t>U</w:t>
      </w:r>
      <w:r w:rsidRPr="001C33E8">
        <w:rPr>
          <w:rFonts w:ascii="Candara" w:eastAsia="Candara" w:hAnsi="Candara" w:cs="Candara"/>
          <w:sz w:val="24"/>
          <w:szCs w:val="24"/>
        </w:rPr>
        <w:t>.T</w:t>
      </w:r>
      <w:r w:rsidRPr="001C33E8">
        <w:rPr>
          <w:rFonts w:ascii="Candara" w:eastAsia="Candara" w:hAnsi="Candara" w:cs="Candara"/>
          <w:spacing w:val="-1"/>
          <w:sz w:val="24"/>
          <w:szCs w:val="24"/>
        </w:rPr>
        <w:t>.ex</w:t>
      </w:r>
      <w:r w:rsidRPr="001C33E8">
        <w:rPr>
          <w:rFonts w:ascii="Candara" w:eastAsia="Candara" w:hAnsi="Candara" w:cs="Candara"/>
          <w:sz w:val="24"/>
          <w:szCs w:val="24"/>
        </w:rPr>
        <w:t>i</w:t>
      </w:r>
      <w:r w:rsidRPr="001C33E8">
        <w:rPr>
          <w:rFonts w:ascii="Candara" w:eastAsia="Candara" w:hAnsi="Candara" w:cs="Candara"/>
          <w:spacing w:val="1"/>
          <w:sz w:val="24"/>
          <w:szCs w:val="24"/>
        </w:rPr>
        <w:t>s</w:t>
      </w:r>
      <w:r w:rsidRPr="001C33E8">
        <w:rPr>
          <w:rFonts w:ascii="Candara" w:eastAsia="Candara" w:hAnsi="Candara" w:cs="Candara"/>
          <w:sz w:val="24"/>
          <w:szCs w:val="24"/>
        </w:rPr>
        <w:t>t</w:t>
      </w:r>
      <w:r w:rsidRPr="001C33E8">
        <w:rPr>
          <w:rFonts w:ascii="Candara" w:eastAsia="Candara" w:hAnsi="Candara" w:cs="Candara"/>
          <w:spacing w:val="2"/>
          <w:sz w:val="24"/>
          <w:szCs w:val="24"/>
        </w:rPr>
        <w:t>e</w:t>
      </w:r>
      <w:r w:rsidRPr="001C33E8">
        <w:rPr>
          <w:rFonts w:ascii="Candara" w:eastAsia="Candara" w:hAnsi="Candara" w:cs="Candara"/>
          <w:sz w:val="24"/>
          <w:szCs w:val="24"/>
        </w:rPr>
        <w:t>nt</w:t>
      </w:r>
      <w:r w:rsidRPr="001C33E8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1C33E8">
        <w:rPr>
          <w:rFonts w:ascii="Candara" w:eastAsia="Candara" w:hAnsi="Candara" w:cs="Candara"/>
          <w:spacing w:val="-1"/>
          <w:sz w:val="24"/>
          <w:szCs w:val="24"/>
        </w:rPr>
        <w:t>=</w:t>
      </w:r>
      <w:r w:rsidRPr="001C33E8">
        <w:rPr>
          <w:rFonts w:ascii="Candara" w:eastAsia="Candara" w:hAnsi="Candara" w:cs="Candara"/>
          <w:sz w:val="24"/>
          <w:szCs w:val="24"/>
        </w:rPr>
        <w:t>1,</w:t>
      </w:r>
      <w:r w:rsidRPr="001C33E8">
        <w:rPr>
          <w:rFonts w:ascii="Candara" w:eastAsia="Candara" w:hAnsi="Candara" w:cs="Candara"/>
          <w:spacing w:val="-1"/>
          <w:sz w:val="24"/>
          <w:szCs w:val="24"/>
        </w:rPr>
        <w:t>5</w:t>
      </w:r>
      <w:r w:rsidRPr="001C33E8">
        <w:rPr>
          <w:rFonts w:ascii="Candara" w:eastAsia="Candara" w:hAnsi="Candara" w:cs="Candara"/>
          <w:sz w:val="24"/>
          <w:szCs w:val="24"/>
        </w:rPr>
        <w:t>; CUT</w:t>
      </w:r>
      <w:r w:rsidRPr="001C33E8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1C33E8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1C33E8">
        <w:rPr>
          <w:rFonts w:ascii="Candara" w:eastAsia="Candara" w:hAnsi="Candara" w:cs="Candara"/>
          <w:sz w:val="24"/>
          <w:szCs w:val="24"/>
        </w:rPr>
        <w:t>o</w:t>
      </w:r>
      <w:r w:rsidRPr="001C33E8">
        <w:rPr>
          <w:rFonts w:ascii="Candara" w:eastAsia="Candara" w:hAnsi="Candara" w:cs="Candara"/>
          <w:spacing w:val="1"/>
          <w:sz w:val="24"/>
          <w:szCs w:val="24"/>
        </w:rPr>
        <w:t>pu</w:t>
      </w:r>
      <w:r w:rsidRPr="001C33E8">
        <w:rPr>
          <w:rFonts w:ascii="Candara" w:eastAsia="Candara" w:hAnsi="Candara" w:cs="Candara"/>
          <w:sz w:val="24"/>
          <w:szCs w:val="24"/>
        </w:rPr>
        <w:t>s</w:t>
      </w:r>
      <w:r w:rsidRPr="001C33E8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1C33E8">
        <w:rPr>
          <w:rFonts w:ascii="Candara" w:eastAsia="Candara" w:hAnsi="Candara" w:cs="Candara"/>
          <w:sz w:val="24"/>
          <w:szCs w:val="24"/>
        </w:rPr>
        <w:t>=</w:t>
      </w:r>
      <w:r w:rsidRPr="001C33E8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="001C33E8" w:rsidRPr="001C33E8">
        <w:rPr>
          <w:rFonts w:ascii="Candara" w:eastAsia="Candara" w:hAnsi="Candara" w:cs="Candara"/>
          <w:sz w:val="24"/>
          <w:szCs w:val="24"/>
        </w:rPr>
        <w:t>1,</w:t>
      </w:r>
      <w:r w:rsidR="001C33E8" w:rsidRPr="001C33E8">
        <w:rPr>
          <w:rFonts w:ascii="Candara" w:eastAsia="Candara" w:hAnsi="Candara" w:cs="Candara"/>
          <w:spacing w:val="-2"/>
          <w:sz w:val="24"/>
          <w:szCs w:val="24"/>
        </w:rPr>
        <w:t>5</w:t>
      </w:r>
      <w:r w:rsidRPr="001C33E8">
        <w:rPr>
          <w:rFonts w:ascii="Candara" w:eastAsia="Candara" w:hAnsi="Candara" w:cs="Candara"/>
          <w:sz w:val="24"/>
          <w:szCs w:val="24"/>
        </w:rPr>
        <w:t>.</w:t>
      </w:r>
    </w:p>
    <w:p w:rsidR="00DB080C" w:rsidRPr="00FE6BBE" w:rsidRDefault="00B47EC3">
      <w:pPr>
        <w:spacing w:before="45"/>
        <w:ind w:left="1133"/>
        <w:rPr>
          <w:rFonts w:ascii="Candara" w:eastAsia="Candara" w:hAnsi="Candara" w:cs="Candara"/>
          <w:b/>
          <w:sz w:val="24"/>
          <w:szCs w:val="24"/>
        </w:rPr>
      </w:pP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4</w:t>
      </w:r>
      <w:r w:rsidRPr="00FE6BBE">
        <w:rPr>
          <w:rFonts w:ascii="Candara" w:eastAsia="Candara" w:hAnsi="Candara" w:cs="Candara"/>
          <w:b/>
          <w:sz w:val="24"/>
          <w:szCs w:val="24"/>
        </w:rPr>
        <w:t>.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9</w:t>
      </w:r>
      <w:r w:rsidRPr="00FE6BBE">
        <w:rPr>
          <w:rFonts w:ascii="Candara" w:eastAsia="Candara" w:hAnsi="Candara" w:cs="Candara"/>
          <w:b/>
          <w:sz w:val="24"/>
          <w:szCs w:val="24"/>
        </w:rPr>
        <w:t>.A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</w:rPr>
        <w:t>S</w:t>
      </w:r>
      <w:r w:rsidRPr="00FE6BBE">
        <w:rPr>
          <w:rFonts w:ascii="Candara" w:eastAsia="Candara" w:hAnsi="Candara" w:cs="Candara"/>
          <w:b/>
          <w:sz w:val="24"/>
          <w:szCs w:val="24"/>
        </w:rPr>
        <w:t>IGU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FE6BBE">
        <w:rPr>
          <w:rFonts w:ascii="Candara" w:eastAsia="Candara" w:hAnsi="Candara" w:cs="Candara"/>
          <w:b/>
          <w:sz w:val="24"/>
          <w:szCs w:val="24"/>
        </w:rPr>
        <w:t>A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FE6BBE">
        <w:rPr>
          <w:rFonts w:ascii="Candara" w:eastAsia="Candara" w:hAnsi="Candara" w:cs="Candara"/>
          <w:b/>
          <w:sz w:val="24"/>
          <w:szCs w:val="24"/>
        </w:rPr>
        <w:t>EA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b/>
          <w:sz w:val="24"/>
          <w:szCs w:val="24"/>
        </w:rPr>
        <w:t>U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 w:rsidRPr="00FE6BBE">
        <w:rPr>
          <w:rFonts w:ascii="Candara" w:eastAsia="Candara" w:hAnsi="Candara" w:cs="Candara"/>
          <w:b/>
          <w:spacing w:val="-2"/>
          <w:sz w:val="24"/>
          <w:szCs w:val="24"/>
        </w:rPr>
        <w:t>I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L</w:t>
      </w:r>
      <w:r w:rsidRPr="00FE6BBE">
        <w:rPr>
          <w:rFonts w:ascii="Candara" w:eastAsia="Candara" w:hAnsi="Candara" w:cs="Candara"/>
          <w:b/>
          <w:sz w:val="24"/>
          <w:szCs w:val="24"/>
        </w:rPr>
        <w:t>I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</w:rPr>
        <w:t>T</w:t>
      </w:r>
      <w:r w:rsidRPr="00FE6BBE">
        <w:rPr>
          <w:rFonts w:ascii="Candara" w:eastAsia="Candara" w:hAnsi="Candara" w:cs="Candara"/>
          <w:b/>
          <w:sz w:val="24"/>
          <w:szCs w:val="24"/>
        </w:rPr>
        <w:t>A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 w:rsidRPr="00FE6BBE">
        <w:rPr>
          <w:rFonts w:ascii="Candara" w:eastAsia="Candara" w:hAnsi="Candara" w:cs="Candara"/>
          <w:b/>
          <w:sz w:val="24"/>
          <w:szCs w:val="24"/>
        </w:rPr>
        <w:t>I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L</w:t>
      </w:r>
      <w:r w:rsidRPr="00FE6BBE">
        <w:rPr>
          <w:rFonts w:ascii="Candara" w:eastAsia="Candara" w:hAnsi="Candara" w:cs="Candara"/>
          <w:b/>
          <w:spacing w:val="-2"/>
          <w:sz w:val="24"/>
          <w:szCs w:val="24"/>
        </w:rPr>
        <w:t>O</w:t>
      </w:r>
      <w:r w:rsidRPr="00FE6BBE">
        <w:rPr>
          <w:rFonts w:ascii="Candara" w:eastAsia="Candara" w:hAnsi="Candara" w:cs="Candara"/>
          <w:b/>
          <w:sz w:val="24"/>
          <w:szCs w:val="24"/>
        </w:rPr>
        <w:t>R</w:t>
      </w:r>
    </w:p>
    <w:p w:rsidR="00DB080C" w:rsidRPr="00FE6BBE" w:rsidRDefault="00DB080C">
      <w:pPr>
        <w:spacing w:before="1" w:line="220" w:lineRule="exact"/>
        <w:rPr>
          <w:sz w:val="22"/>
          <w:szCs w:val="22"/>
        </w:rPr>
      </w:pPr>
    </w:p>
    <w:p w:rsidR="00DB080C" w:rsidRPr="00FE6BBE" w:rsidRDefault="00B47EC3">
      <w:pPr>
        <w:spacing w:before="5" w:line="275" w:lineRule="auto"/>
        <w:ind w:left="1841" w:right="1796" w:hanging="708"/>
        <w:rPr>
          <w:rFonts w:ascii="Candara" w:eastAsia="Candara" w:hAnsi="Candara" w:cs="Candara"/>
          <w:sz w:val="24"/>
          <w:szCs w:val="24"/>
        </w:rPr>
      </w:pPr>
      <w:r w:rsidRPr="00FE6BBE">
        <w:rPr>
          <w:rFonts w:ascii="Candara" w:eastAsia="Candara" w:hAnsi="Candara" w:cs="Candara"/>
          <w:b/>
          <w:sz w:val="24"/>
          <w:szCs w:val="24"/>
        </w:rPr>
        <w:t>Al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b/>
          <w:sz w:val="24"/>
          <w:szCs w:val="24"/>
        </w:rPr>
        <w:t>m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b/>
          <w:sz w:val="24"/>
          <w:szCs w:val="24"/>
        </w:rPr>
        <w:t>nt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</w:rPr>
        <w:t>a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FE6BBE">
        <w:rPr>
          <w:rFonts w:ascii="Candara" w:eastAsia="Candara" w:hAnsi="Candara" w:cs="Candara"/>
          <w:b/>
          <w:sz w:val="24"/>
          <w:szCs w:val="24"/>
        </w:rPr>
        <w:t>ea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 xml:space="preserve"> c</w:t>
      </w:r>
      <w:r w:rsidRPr="00FE6BBE">
        <w:rPr>
          <w:rFonts w:ascii="Candara" w:eastAsia="Candara" w:hAnsi="Candara" w:cs="Candara"/>
          <w:b/>
          <w:sz w:val="24"/>
          <w:szCs w:val="24"/>
        </w:rPr>
        <w:t>u apa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z w:val="24"/>
          <w:szCs w:val="24"/>
        </w:rPr>
        <w:t xml:space="preserve">se </w:t>
      </w:r>
      <w:r w:rsidRPr="00FE6BBE">
        <w:rPr>
          <w:rFonts w:ascii="Candara" w:eastAsia="Candara" w:hAnsi="Candara" w:cs="Candara"/>
          <w:spacing w:val="-2"/>
          <w:sz w:val="24"/>
          <w:szCs w:val="24"/>
        </w:rPr>
        <w:t>v</w:t>
      </w:r>
      <w:r w:rsidRPr="00FE6BBE">
        <w:rPr>
          <w:rFonts w:ascii="Candara" w:eastAsia="Candara" w:hAnsi="Candara" w:cs="Candara"/>
          <w:sz w:val="24"/>
          <w:szCs w:val="24"/>
        </w:rPr>
        <w:t>a as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sz w:val="24"/>
          <w:szCs w:val="24"/>
        </w:rPr>
        <w:t>g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a d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sz w:val="24"/>
          <w:szCs w:val="24"/>
        </w:rPr>
        <w:t xml:space="preserve">n 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a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FE6BBE">
        <w:rPr>
          <w:rFonts w:ascii="Candara" w:eastAsia="Candara" w:hAnsi="Candara" w:cs="Candara"/>
          <w:sz w:val="24"/>
          <w:szCs w:val="24"/>
        </w:rPr>
        <w:t>same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t</w:t>
      </w:r>
      <w:r w:rsidRPr="00FE6BBE">
        <w:rPr>
          <w:rFonts w:ascii="Candara" w:eastAsia="Candara" w:hAnsi="Candara" w:cs="Candara"/>
          <w:sz w:val="24"/>
          <w:szCs w:val="24"/>
        </w:rPr>
        <w:t>e la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FE6BBE">
        <w:rPr>
          <w:rFonts w:ascii="Candara" w:eastAsia="Candara" w:hAnsi="Candara" w:cs="Candara"/>
          <w:sz w:val="24"/>
          <w:szCs w:val="24"/>
        </w:rPr>
        <w:t>teaua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ex</w:t>
      </w:r>
      <w:r w:rsidRPr="00FE6BBE">
        <w:rPr>
          <w:rFonts w:ascii="Candara" w:eastAsia="Candara" w:hAnsi="Candara" w:cs="Candara"/>
          <w:sz w:val="24"/>
          <w:szCs w:val="24"/>
        </w:rPr>
        <w:t>i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s</w:t>
      </w:r>
      <w:r w:rsidRPr="00FE6BBE">
        <w:rPr>
          <w:rFonts w:ascii="Candara" w:eastAsia="Candara" w:hAnsi="Candara" w:cs="Candara"/>
          <w:sz w:val="24"/>
          <w:szCs w:val="24"/>
        </w:rPr>
        <w:t>te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FE6BBE">
        <w:rPr>
          <w:rFonts w:ascii="Candara" w:eastAsia="Candara" w:hAnsi="Candara" w:cs="Candara"/>
          <w:sz w:val="24"/>
          <w:szCs w:val="24"/>
        </w:rPr>
        <w:t>ta</w:t>
      </w:r>
      <w:r w:rsidRPr="00FE6BBE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z w:val="24"/>
          <w:szCs w:val="24"/>
        </w:rPr>
        <w:t>si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p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in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ex</w:t>
      </w:r>
      <w:r w:rsidRPr="00FE6BBE">
        <w:rPr>
          <w:rFonts w:ascii="Candara" w:eastAsia="Candara" w:hAnsi="Candara" w:cs="Candara"/>
          <w:sz w:val="24"/>
          <w:szCs w:val="24"/>
        </w:rPr>
        <w:t>t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sz w:val="24"/>
          <w:szCs w:val="24"/>
        </w:rPr>
        <w:t>nd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ere</w:t>
      </w:r>
      <w:r w:rsidRPr="00FE6BBE">
        <w:rPr>
          <w:rFonts w:ascii="Candara" w:eastAsia="Candara" w:hAnsi="Candara" w:cs="Candara"/>
          <w:sz w:val="24"/>
          <w:szCs w:val="24"/>
        </w:rPr>
        <w:t>a ac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sz w:val="24"/>
          <w:szCs w:val="24"/>
        </w:rPr>
        <w:t>steia.</w:t>
      </w:r>
    </w:p>
    <w:p w:rsidR="00DB080C" w:rsidRPr="00FE6BBE" w:rsidRDefault="00B47EC3">
      <w:pPr>
        <w:spacing w:before="2" w:line="275" w:lineRule="auto"/>
        <w:ind w:left="1841" w:right="1105" w:hanging="708"/>
        <w:rPr>
          <w:rFonts w:ascii="Candara" w:eastAsia="Candara" w:hAnsi="Candara" w:cs="Candara"/>
          <w:sz w:val="24"/>
          <w:szCs w:val="24"/>
        </w:rPr>
      </w:pPr>
      <w:r w:rsidRPr="00FE6BBE">
        <w:rPr>
          <w:rFonts w:ascii="Candara" w:eastAsia="Candara" w:hAnsi="Candara" w:cs="Candara"/>
          <w:b/>
          <w:sz w:val="24"/>
          <w:szCs w:val="24"/>
        </w:rPr>
        <w:t>C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</w:rPr>
        <w:t>a</w:t>
      </w:r>
      <w:r w:rsidRPr="00FE6BBE">
        <w:rPr>
          <w:rFonts w:ascii="Candara" w:eastAsia="Candara" w:hAnsi="Candara" w:cs="Candara"/>
          <w:b/>
          <w:sz w:val="24"/>
          <w:szCs w:val="24"/>
        </w:rPr>
        <w:t>nali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</w:rPr>
        <w:t>z</w:t>
      </w:r>
      <w:r w:rsidRPr="00FE6BBE">
        <w:rPr>
          <w:rFonts w:ascii="Candara" w:eastAsia="Candara" w:hAnsi="Candara" w:cs="Candara"/>
          <w:b/>
          <w:sz w:val="24"/>
          <w:szCs w:val="24"/>
        </w:rPr>
        <w:t>a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FE6BBE">
        <w:rPr>
          <w:rFonts w:ascii="Candara" w:eastAsia="Candara" w:hAnsi="Candara" w:cs="Candara"/>
          <w:b/>
          <w:sz w:val="24"/>
          <w:szCs w:val="24"/>
        </w:rPr>
        <w:t>ea m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b/>
          <w:sz w:val="24"/>
          <w:szCs w:val="24"/>
        </w:rPr>
        <w:t>najera</w:t>
      </w:r>
      <w:r w:rsidRPr="00FE6BBE">
        <w:rPr>
          <w:rFonts w:ascii="Candara" w:eastAsia="Candara" w:hAnsi="Candara" w:cs="Candara"/>
          <w:b/>
          <w:spacing w:val="2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b/>
          <w:sz w:val="24"/>
          <w:szCs w:val="24"/>
        </w:rPr>
        <w:t>si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b/>
          <w:sz w:val="24"/>
          <w:szCs w:val="24"/>
        </w:rPr>
        <w:t>pluv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b/>
          <w:sz w:val="24"/>
          <w:szCs w:val="24"/>
        </w:rPr>
        <w:t>ala</w:t>
      </w:r>
      <w:r w:rsidRPr="00FE6BBE">
        <w:rPr>
          <w:rFonts w:ascii="Candara" w:eastAsia="Candara" w:hAnsi="Candara" w:cs="Candara"/>
          <w:b/>
          <w:spacing w:val="2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z w:val="24"/>
          <w:szCs w:val="24"/>
        </w:rPr>
        <w:t>se va a</w:t>
      </w:r>
      <w:r w:rsidRPr="00FE6BBE">
        <w:rPr>
          <w:rFonts w:ascii="Candara" w:eastAsia="Candara" w:hAnsi="Candara" w:cs="Candara"/>
          <w:spacing w:val="-2"/>
          <w:sz w:val="24"/>
          <w:szCs w:val="24"/>
        </w:rPr>
        <w:t>s</w:t>
      </w:r>
      <w:r w:rsidRPr="00FE6BBE">
        <w:rPr>
          <w:rFonts w:ascii="Candara" w:eastAsia="Candara" w:hAnsi="Candara" w:cs="Candara"/>
          <w:sz w:val="24"/>
          <w:szCs w:val="24"/>
        </w:rPr>
        <w:t>ig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 xml:space="preserve">a 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pr</w:t>
      </w:r>
      <w:r w:rsidRPr="00FE6BBE">
        <w:rPr>
          <w:rFonts w:ascii="Candara" w:eastAsia="Candara" w:hAnsi="Candara" w:cs="Candara"/>
          <w:sz w:val="24"/>
          <w:szCs w:val="24"/>
        </w:rPr>
        <w:t>in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aco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d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z w:val="24"/>
          <w:szCs w:val="24"/>
        </w:rPr>
        <w:t>la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FE6BBE">
        <w:rPr>
          <w:rFonts w:ascii="Candara" w:eastAsia="Candara" w:hAnsi="Candara" w:cs="Candara"/>
          <w:sz w:val="24"/>
          <w:szCs w:val="24"/>
        </w:rPr>
        <w:t>t</w:t>
      </w:r>
      <w:r w:rsidRPr="00FE6BBE">
        <w:rPr>
          <w:rFonts w:ascii="Candara" w:eastAsia="Candara" w:hAnsi="Candara" w:cs="Candara"/>
          <w:spacing w:val="2"/>
          <w:sz w:val="24"/>
          <w:szCs w:val="24"/>
        </w:rPr>
        <w:t>e</w:t>
      </w:r>
      <w:r w:rsidRPr="00FE6BBE">
        <w:rPr>
          <w:rFonts w:ascii="Candara" w:eastAsia="Candara" w:hAnsi="Candara" w:cs="Candara"/>
          <w:sz w:val="24"/>
          <w:szCs w:val="24"/>
        </w:rPr>
        <w:t>a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FE6BBE">
        <w:rPr>
          <w:rFonts w:ascii="Candara" w:eastAsia="Candara" w:hAnsi="Candara" w:cs="Candara"/>
          <w:sz w:val="24"/>
          <w:szCs w:val="24"/>
        </w:rPr>
        <w:t>a</w:t>
      </w:r>
      <w:r w:rsidRPr="00FE6BBE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ex</w:t>
      </w:r>
      <w:r w:rsidRPr="00FE6BBE">
        <w:rPr>
          <w:rFonts w:ascii="Candara" w:eastAsia="Candara" w:hAnsi="Candara" w:cs="Candara"/>
          <w:sz w:val="24"/>
          <w:szCs w:val="24"/>
        </w:rPr>
        <w:t>i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s</w:t>
      </w:r>
      <w:r w:rsidRPr="00FE6BBE">
        <w:rPr>
          <w:rFonts w:ascii="Candara" w:eastAsia="Candara" w:hAnsi="Candara" w:cs="Candara"/>
          <w:sz w:val="24"/>
          <w:szCs w:val="24"/>
        </w:rPr>
        <w:t>te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FE6BBE">
        <w:rPr>
          <w:rFonts w:ascii="Candara" w:eastAsia="Candara" w:hAnsi="Candara" w:cs="Candara"/>
          <w:sz w:val="24"/>
          <w:szCs w:val="24"/>
        </w:rPr>
        <w:t>ta</w:t>
      </w:r>
      <w:r w:rsidRPr="00FE6BBE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z w:val="24"/>
          <w:szCs w:val="24"/>
        </w:rPr>
        <w:t>si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p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in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ex</w:t>
      </w:r>
      <w:r w:rsidRPr="00FE6BBE">
        <w:rPr>
          <w:rFonts w:ascii="Candara" w:eastAsia="Candara" w:hAnsi="Candara" w:cs="Candara"/>
          <w:sz w:val="24"/>
          <w:szCs w:val="24"/>
        </w:rPr>
        <w:t>t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sz w:val="24"/>
          <w:szCs w:val="24"/>
        </w:rPr>
        <w:t>nd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ere</w:t>
      </w:r>
      <w:r w:rsidRPr="00FE6BBE">
        <w:rPr>
          <w:rFonts w:ascii="Candara" w:eastAsia="Candara" w:hAnsi="Candara" w:cs="Candara"/>
          <w:sz w:val="24"/>
          <w:szCs w:val="24"/>
        </w:rPr>
        <w:t>a ac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sz w:val="24"/>
          <w:szCs w:val="24"/>
        </w:rPr>
        <w:t>steia.</w:t>
      </w:r>
    </w:p>
    <w:p w:rsidR="00DB080C" w:rsidRPr="00FE6BBE" w:rsidRDefault="00B47EC3">
      <w:pPr>
        <w:spacing w:before="2"/>
        <w:ind w:left="1133"/>
        <w:rPr>
          <w:rFonts w:ascii="Candara" w:eastAsia="Candara" w:hAnsi="Candara" w:cs="Candara"/>
          <w:sz w:val="24"/>
          <w:szCs w:val="24"/>
        </w:rPr>
      </w:pPr>
      <w:r w:rsidRPr="00FE6BBE">
        <w:rPr>
          <w:rFonts w:ascii="Candara" w:eastAsia="Candara" w:hAnsi="Candara" w:cs="Candara"/>
          <w:b/>
          <w:sz w:val="24"/>
          <w:szCs w:val="24"/>
        </w:rPr>
        <w:t>Instala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</w:rPr>
        <w:t>t</w:t>
      </w:r>
      <w:r w:rsidRPr="00FE6BBE">
        <w:rPr>
          <w:rFonts w:ascii="Candara" w:eastAsia="Candara" w:hAnsi="Candara" w:cs="Candara"/>
          <w:b/>
          <w:sz w:val="24"/>
          <w:szCs w:val="24"/>
        </w:rPr>
        <w:t>ii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b/>
          <w:sz w:val="24"/>
          <w:szCs w:val="24"/>
        </w:rPr>
        <w:t>de stins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b/>
          <w:sz w:val="24"/>
          <w:szCs w:val="24"/>
        </w:rPr>
        <w:t>in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c</w:t>
      </w:r>
      <w:r w:rsidRPr="00FE6BBE">
        <w:rPr>
          <w:rFonts w:ascii="Candara" w:eastAsia="Candara" w:hAnsi="Candara" w:cs="Candara"/>
          <w:b/>
          <w:sz w:val="24"/>
          <w:szCs w:val="24"/>
        </w:rPr>
        <w:t>e</w:t>
      </w:r>
      <w:r w:rsidRPr="00FE6BBE">
        <w:rPr>
          <w:rFonts w:ascii="Candara" w:eastAsia="Candara" w:hAnsi="Candara" w:cs="Candara"/>
          <w:b/>
          <w:spacing w:val="-3"/>
          <w:sz w:val="24"/>
          <w:szCs w:val="24"/>
        </w:rPr>
        <w:t>n</w:t>
      </w:r>
      <w:r w:rsidRPr="00FE6BBE">
        <w:rPr>
          <w:rFonts w:ascii="Candara" w:eastAsia="Candara" w:hAnsi="Candara" w:cs="Candara"/>
          <w:b/>
          <w:sz w:val="24"/>
          <w:szCs w:val="24"/>
        </w:rPr>
        <w:t>diu</w:t>
      </w:r>
    </w:p>
    <w:p w:rsidR="00DB080C" w:rsidRPr="00FE6BBE" w:rsidRDefault="00B47EC3">
      <w:pPr>
        <w:spacing w:before="43"/>
        <w:ind w:left="1853"/>
        <w:rPr>
          <w:rFonts w:ascii="Candara" w:eastAsia="Candara" w:hAnsi="Candara" w:cs="Candara"/>
          <w:sz w:val="24"/>
          <w:szCs w:val="24"/>
        </w:rPr>
      </w:pPr>
      <w:r w:rsidRPr="00FE6BBE">
        <w:rPr>
          <w:rFonts w:ascii="Candara" w:eastAsia="Candara" w:hAnsi="Candara" w:cs="Candara"/>
          <w:spacing w:val="1"/>
          <w:sz w:val="24"/>
          <w:szCs w:val="24"/>
        </w:rPr>
        <w:t>A</w:t>
      </w:r>
      <w:r w:rsidRPr="00FE6BBE">
        <w:rPr>
          <w:rFonts w:ascii="Candara" w:eastAsia="Candara" w:hAnsi="Candara" w:cs="Candara"/>
          <w:sz w:val="24"/>
          <w:szCs w:val="24"/>
        </w:rPr>
        <w:t>vâ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FE6BBE">
        <w:rPr>
          <w:rFonts w:ascii="Candara" w:eastAsia="Candara" w:hAnsi="Candara" w:cs="Candara"/>
          <w:sz w:val="24"/>
          <w:szCs w:val="24"/>
        </w:rPr>
        <w:t>d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z w:val="24"/>
          <w:szCs w:val="24"/>
        </w:rPr>
        <w:t>în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z w:val="24"/>
          <w:szCs w:val="24"/>
        </w:rPr>
        <w:t>v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sz w:val="24"/>
          <w:szCs w:val="24"/>
        </w:rPr>
        <w:t>d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er</w:t>
      </w:r>
      <w:r w:rsidRPr="00FE6BBE">
        <w:rPr>
          <w:rFonts w:ascii="Candara" w:eastAsia="Candara" w:hAnsi="Candara" w:cs="Candara"/>
          <w:sz w:val="24"/>
          <w:szCs w:val="24"/>
        </w:rPr>
        <w:t>e că l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FE6BBE">
        <w:rPr>
          <w:rFonts w:ascii="Candara" w:eastAsia="Candara" w:hAnsi="Candara" w:cs="Candara"/>
          <w:sz w:val="24"/>
          <w:szCs w:val="24"/>
        </w:rPr>
        <w:t>c</w:t>
      </w:r>
      <w:r w:rsidRPr="00FE6BBE">
        <w:rPr>
          <w:rFonts w:ascii="Candara" w:eastAsia="Candara" w:hAnsi="Candara" w:cs="Candara"/>
          <w:spacing w:val="-2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ă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 xml:space="preserve">ile se vor 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exe</w:t>
      </w:r>
      <w:r w:rsidRPr="00FE6BBE">
        <w:rPr>
          <w:rFonts w:ascii="Candara" w:eastAsia="Candara" w:hAnsi="Candara" w:cs="Candara"/>
          <w:sz w:val="24"/>
          <w:szCs w:val="24"/>
        </w:rPr>
        <w:t xml:space="preserve">cuta 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î</w:t>
      </w:r>
      <w:r w:rsidRPr="00FE6BBE">
        <w:rPr>
          <w:rFonts w:ascii="Candara" w:eastAsia="Candara" w:hAnsi="Candara" w:cs="Candara"/>
          <w:sz w:val="24"/>
          <w:szCs w:val="24"/>
        </w:rPr>
        <w:t xml:space="preserve">n 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e</w:t>
      </w:r>
      <w:r w:rsidRPr="00FE6BBE">
        <w:rPr>
          <w:rFonts w:ascii="Candara" w:eastAsia="Candara" w:hAnsi="Candara" w:cs="Candara"/>
          <w:sz w:val="24"/>
          <w:szCs w:val="24"/>
        </w:rPr>
        <w:t>gia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b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sz w:val="24"/>
          <w:szCs w:val="24"/>
        </w:rPr>
        <w:t>n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sz w:val="24"/>
          <w:szCs w:val="24"/>
        </w:rPr>
        <w:t>ficia</w:t>
      </w:r>
      <w:r w:rsidRPr="00FE6BBE">
        <w:rPr>
          <w:rFonts w:ascii="Candara" w:eastAsia="Candara" w:hAnsi="Candara" w:cs="Candara"/>
          <w:spacing w:val="3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i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l</w:t>
      </w:r>
      <w:r w:rsidRPr="00FE6BBE">
        <w:rPr>
          <w:rFonts w:ascii="Candara" w:eastAsia="Candara" w:hAnsi="Candara" w:cs="Candara"/>
          <w:sz w:val="24"/>
          <w:szCs w:val="24"/>
        </w:rPr>
        <w:t>o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, ac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sz w:val="24"/>
          <w:szCs w:val="24"/>
        </w:rPr>
        <w:t>s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ti</w:t>
      </w:r>
      <w:r w:rsidRPr="00FE6BBE">
        <w:rPr>
          <w:rFonts w:ascii="Candara" w:eastAsia="Candara" w:hAnsi="Candara" w:cs="Candara"/>
          <w:sz w:val="24"/>
          <w:szCs w:val="24"/>
        </w:rPr>
        <w:t xml:space="preserve">a vor 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pu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ta</w:t>
      </w:r>
    </w:p>
    <w:p w:rsidR="00DB080C" w:rsidRPr="00FE6BBE" w:rsidRDefault="00B47EC3">
      <w:pPr>
        <w:spacing w:before="43" w:line="276" w:lineRule="auto"/>
        <w:ind w:left="1133" w:right="1286" w:firstLine="720"/>
        <w:rPr>
          <w:rFonts w:ascii="Candara" w:eastAsia="Candara" w:hAnsi="Candara" w:cs="Candara"/>
          <w:sz w:val="24"/>
          <w:szCs w:val="24"/>
        </w:rPr>
      </w:pPr>
      <w:r w:rsidRPr="00FE6BBE">
        <w:rPr>
          <w:rFonts w:ascii="Candara" w:eastAsia="Candara" w:hAnsi="Candara" w:cs="Candara"/>
          <w:sz w:val="24"/>
          <w:szCs w:val="24"/>
        </w:rPr>
        <w:t>înt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FE6BBE">
        <w:rPr>
          <w:rFonts w:ascii="Candara" w:eastAsia="Candara" w:hAnsi="Candara" w:cs="Candara"/>
          <w:sz w:val="24"/>
          <w:szCs w:val="24"/>
        </w:rPr>
        <w:t xml:space="preserve">aga 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ăs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pu</w:t>
      </w:r>
      <w:r w:rsidRPr="00FE6BBE">
        <w:rPr>
          <w:rFonts w:ascii="Candara" w:eastAsia="Candara" w:hAnsi="Candara" w:cs="Candara"/>
          <w:sz w:val="24"/>
          <w:szCs w:val="24"/>
        </w:rPr>
        <w:t>nd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er</w:t>
      </w:r>
      <w:r w:rsidRPr="00FE6BBE">
        <w:rPr>
          <w:rFonts w:ascii="Candara" w:eastAsia="Candara" w:hAnsi="Candara" w:cs="Candara"/>
          <w:sz w:val="24"/>
          <w:szCs w:val="24"/>
        </w:rPr>
        <w:t>e în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pacing w:val="2"/>
          <w:sz w:val="24"/>
          <w:szCs w:val="24"/>
        </w:rPr>
        <w:t>c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ee</w:t>
      </w:r>
      <w:r w:rsidRPr="00FE6BBE">
        <w:rPr>
          <w:rFonts w:ascii="Candara" w:eastAsia="Candara" w:hAnsi="Candara" w:cs="Candara"/>
          <w:sz w:val="24"/>
          <w:szCs w:val="24"/>
        </w:rPr>
        <w:t xml:space="preserve">a ce 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 xml:space="preserve">iveste 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FE6BBE">
        <w:rPr>
          <w:rFonts w:ascii="Candara" w:eastAsia="Candara" w:hAnsi="Candara" w:cs="Candara"/>
          <w:sz w:val="24"/>
          <w:szCs w:val="24"/>
        </w:rPr>
        <w:t>s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sz w:val="24"/>
          <w:szCs w:val="24"/>
        </w:rPr>
        <w:t>ct</w:t>
      </w:r>
      <w:r w:rsidRPr="00FE6BBE">
        <w:rPr>
          <w:rFonts w:ascii="Candara" w:eastAsia="Candara" w:hAnsi="Candara" w:cs="Candara"/>
          <w:spacing w:val="2"/>
          <w:sz w:val="24"/>
          <w:szCs w:val="24"/>
        </w:rPr>
        <w:t>a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FE6BBE">
        <w:rPr>
          <w:rFonts w:ascii="Candara" w:eastAsia="Candara" w:hAnsi="Candara" w:cs="Candara"/>
          <w:sz w:val="24"/>
          <w:szCs w:val="24"/>
        </w:rPr>
        <w:t>a no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melor</w:t>
      </w:r>
      <w:r w:rsidRPr="00FE6BBE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FE6BBE">
        <w:rPr>
          <w:rFonts w:ascii="Candara" w:eastAsia="Candara" w:hAnsi="Candara" w:cs="Candara"/>
          <w:sz w:val="24"/>
          <w:szCs w:val="24"/>
        </w:rPr>
        <w:t>.T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.</w:t>
      </w:r>
      <w:r w:rsidRPr="00FE6BBE">
        <w:rPr>
          <w:rFonts w:ascii="Candara" w:eastAsia="Candara" w:hAnsi="Candara" w:cs="Candara"/>
          <w:sz w:val="24"/>
          <w:szCs w:val="24"/>
        </w:rPr>
        <w:t>S. si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z w:val="24"/>
          <w:szCs w:val="24"/>
        </w:rPr>
        <w:t>P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.</w:t>
      </w:r>
      <w:r w:rsidRPr="00FE6BBE">
        <w:rPr>
          <w:rFonts w:ascii="Candara" w:eastAsia="Candara" w:hAnsi="Candara" w:cs="Candara"/>
          <w:sz w:val="24"/>
          <w:szCs w:val="24"/>
        </w:rPr>
        <w:t>S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.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sz w:val="24"/>
          <w:szCs w:val="24"/>
        </w:rPr>
        <w:t>. în</w:t>
      </w:r>
      <w:r w:rsidRPr="00FE6BBE">
        <w:rPr>
          <w:rFonts w:ascii="Candara" w:eastAsia="Candara" w:hAnsi="Candara" w:cs="Candara"/>
          <w:spacing w:val="6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z w:val="24"/>
          <w:szCs w:val="24"/>
        </w:rPr>
        <w:t>vig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o</w:t>
      </w:r>
      <w:r w:rsidRPr="00FE6BBE">
        <w:rPr>
          <w:rFonts w:ascii="Candara" w:eastAsia="Candara" w:hAnsi="Candara" w:cs="Candara"/>
          <w:sz w:val="24"/>
          <w:szCs w:val="24"/>
        </w:rPr>
        <w:t>a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FE6BBE">
        <w:rPr>
          <w:rFonts w:ascii="Candara" w:eastAsia="Candara" w:hAnsi="Candara" w:cs="Candara"/>
          <w:sz w:val="24"/>
          <w:szCs w:val="24"/>
        </w:rPr>
        <w:t xml:space="preserve">. </w:t>
      </w:r>
      <w:r w:rsidRPr="00FE6BBE">
        <w:rPr>
          <w:rFonts w:ascii="Candara" w:eastAsia="Candara" w:hAnsi="Candara" w:cs="Candara"/>
          <w:b/>
          <w:sz w:val="24"/>
          <w:szCs w:val="24"/>
        </w:rPr>
        <w:t>Al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b/>
          <w:sz w:val="24"/>
          <w:szCs w:val="24"/>
        </w:rPr>
        <w:t>m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b/>
          <w:sz w:val="24"/>
          <w:szCs w:val="24"/>
        </w:rPr>
        <w:t>nt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</w:rPr>
        <w:t>a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FE6BBE">
        <w:rPr>
          <w:rFonts w:ascii="Candara" w:eastAsia="Candara" w:hAnsi="Candara" w:cs="Candara"/>
          <w:b/>
          <w:sz w:val="24"/>
          <w:szCs w:val="24"/>
        </w:rPr>
        <w:t xml:space="preserve">ea 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c</w:t>
      </w:r>
      <w:r w:rsidRPr="00FE6BBE">
        <w:rPr>
          <w:rFonts w:ascii="Candara" w:eastAsia="Candara" w:hAnsi="Candara" w:cs="Candara"/>
          <w:b/>
          <w:sz w:val="24"/>
          <w:szCs w:val="24"/>
        </w:rPr>
        <w:t>u gaz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z w:val="24"/>
          <w:szCs w:val="24"/>
        </w:rPr>
        <w:t>se va a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s</w:t>
      </w:r>
      <w:r w:rsidRPr="00FE6BBE">
        <w:rPr>
          <w:rFonts w:ascii="Candara" w:eastAsia="Candara" w:hAnsi="Candara" w:cs="Candara"/>
          <w:sz w:val="24"/>
          <w:szCs w:val="24"/>
        </w:rPr>
        <w:t>ig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a d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sz w:val="24"/>
          <w:szCs w:val="24"/>
        </w:rPr>
        <w:t xml:space="preserve">n 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FE6BBE">
        <w:rPr>
          <w:rFonts w:ascii="Candara" w:eastAsia="Candara" w:hAnsi="Candara" w:cs="Candara"/>
          <w:sz w:val="24"/>
          <w:szCs w:val="24"/>
        </w:rPr>
        <w:t>teaua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pu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FE6BBE">
        <w:rPr>
          <w:rFonts w:ascii="Candara" w:eastAsia="Candara" w:hAnsi="Candara" w:cs="Candara"/>
          <w:sz w:val="24"/>
          <w:szCs w:val="24"/>
        </w:rPr>
        <w:t>l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sz w:val="24"/>
          <w:szCs w:val="24"/>
        </w:rPr>
        <w:t>ca e</w:t>
      </w:r>
      <w:r w:rsidRPr="00FE6BBE">
        <w:rPr>
          <w:rFonts w:ascii="Candara" w:eastAsia="Candara" w:hAnsi="Candara" w:cs="Candara"/>
          <w:spacing w:val="-2"/>
          <w:sz w:val="24"/>
          <w:szCs w:val="24"/>
        </w:rPr>
        <w:t>x</w:t>
      </w:r>
      <w:r w:rsidRPr="00FE6BBE">
        <w:rPr>
          <w:rFonts w:ascii="Candara" w:eastAsia="Candara" w:hAnsi="Candara" w:cs="Candara"/>
          <w:sz w:val="24"/>
          <w:szCs w:val="24"/>
        </w:rPr>
        <w:t>i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s</w:t>
      </w:r>
      <w:r w:rsidRPr="00FE6BBE">
        <w:rPr>
          <w:rFonts w:ascii="Candara" w:eastAsia="Candara" w:hAnsi="Candara" w:cs="Candara"/>
          <w:sz w:val="24"/>
          <w:szCs w:val="24"/>
        </w:rPr>
        <w:t>te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FE6BBE">
        <w:rPr>
          <w:rFonts w:ascii="Candara" w:eastAsia="Candara" w:hAnsi="Candara" w:cs="Candara"/>
          <w:sz w:val="24"/>
          <w:szCs w:val="24"/>
        </w:rPr>
        <w:t>ta</w:t>
      </w:r>
      <w:r w:rsidRPr="00FE6BBE">
        <w:rPr>
          <w:rFonts w:ascii="Candara" w:eastAsia="Candara" w:hAnsi="Candara" w:cs="Candara"/>
          <w:spacing w:val="4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z w:val="24"/>
          <w:szCs w:val="24"/>
        </w:rPr>
        <w:t>si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p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in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spacing w:val="-3"/>
          <w:sz w:val="24"/>
          <w:szCs w:val="24"/>
        </w:rPr>
        <w:t>x</w:t>
      </w:r>
      <w:r w:rsidRPr="00FE6BBE">
        <w:rPr>
          <w:rFonts w:ascii="Candara" w:eastAsia="Candara" w:hAnsi="Candara" w:cs="Candara"/>
          <w:sz w:val="24"/>
          <w:szCs w:val="24"/>
        </w:rPr>
        <w:t>t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sz w:val="24"/>
          <w:szCs w:val="24"/>
        </w:rPr>
        <w:t>nd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ere</w:t>
      </w:r>
      <w:r w:rsidRPr="00FE6BBE">
        <w:rPr>
          <w:rFonts w:ascii="Candara" w:eastAsia="Candara" w:hAnsi="Candara" w:cs="Candara"/>
          <w:sz w:val="24"/>
          <w:szCs w:val="24"/>
        </w:rPr>
        <w:t>a ac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sz w:val="24"/>
          <w:szCs w:val="24"/>
        </w:rPr>
        <w:t>stei</w:t>
      </w:r>
      <w:r w:rsidRPr="00FE6BBE">
        <w:rPr>
          <w:rFonts w:ascii="Candara" w:eastAsia="Candara" w:hAnsi="Candara" w:cs="Candara"/>
          <w:spacing w:val="2"/>
          <w:sz w:val="24"/>
          <w:szCs w:val="24"/>
        </w:rPr>
        <w:t>a</w:t>
      </w:r>
      <w:r w:rsidRPr="00FE6BBE">
        <w:rPr>
          <w:rFonts w:ascii="Candara" w:eastAsia="Candara" w:hAnsi="Candara" w:cs="Candara"/>
          <w:sz w:val="24"/>
          <w:szCs w:val="24"/>
        </w:rPr>
        <w:t xml:space="preserve">. </w:t>
      </w:r>
      <w:r w:rsidRPr="00FE6BBE">
        <w:rPr>
          <w:rFonts w:ascii="Candara" w:eastAsia="Candara" w:hAnsi="Candara" w:cs="Candara"/>
          <w:b/>
          <w:sz w:val="24"/>
          <w:szCs w:val="24"/>
        </w:rPr>
        <w:t>Al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b/>
          <w:sz w:val="24"/>
          <w:szCs w:val="24"/>
        </w:rPr>
        <w:t>m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b/>
          <w:sz w:val="24"/>
          <w:szCs w:val="24"/>
        </w:rPr>
        <w:t>nt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</w:rPr>
        <w:t>a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FE6BBE">
        <w:rPr>
          <w:rFonts w:ascii="Candara" w:eastAsia="Candara" w:hAnsi="Candara" w:cs="Candara"/>
          <w:b/>
          <w:sz w:val="24"/>
          <w:szCs w:val="24"/>
        </w:rPr>
        <w:t xml:space="preserve">e 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c</w:t>
      </w:r>
      <w:r w:rsidRPr="00FE6BBE">
        <w:rPr>
          <w:rFonts w:ascii="Candara" w:eastAsia="Candara" w:hAnsi="Candara" w:cs="Candara"/>
          <w:b/>
          <w:sz w:val="24"/>
          <w:szCs w:val="24"/>
        </w:rPr>
        <w:t>u energie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b/>
          <w:spacing w:val="-3"/>
          <w:sz w:val="24"/>
          <w:szCs w:val="24"/>
        </w:rPr>
        <w:t>e</w:t>
      </w:r>
      <w:r w:rsidRPr="00FE6BBE">
        <w:rPr>
          <w:rFonts w:ascii="Candara" w:eastAsia="Candara" w:hAnsi="Candara" w:cs="Candara"/>
          <w:b/>
          <w:sz w:val="24"/>
          <w:szCs w:val="24"/>
        </w:rPr>
        <w:t>le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c</w:t>
      </w:r>
      <w:r w:rsidRPr="00FE6BBE">
        <w:rPr>
          <w:rFonts w:ascii="Candara" w:eastAsia="Candara" w:hAnsi="Candara" w:cs="Candara"/>
          <w:b/>
          <w:sz w:val="24"/>
          <w:szCs w:val="24"/>
        </w:rPr>
        <w:t>tri</w:t>
      </w:r>
      <w:r w:rsidRPr="00FE6BBE">
        <w:rPr>
          <w:rFonts w:ascii="Candara" w:eastAsia="Candara" w:hAnsi="Candara" w:cs="Candara"/>
          <w:b/>
          <w:spacing w:val="2"/>
          <w:sz w:val="24"/>
          <w:szCs w:val="24"/>
        </w:rPr>
        <w:t>c</w:t>
      </w:r>
      <w:r w:rsidRPr="00FE6BBE">
        <w:rPr>
          <w:rFonts w:ascii="Candara" w:eastAsia="Candara" w:hAnsi="Candara" w:cs="Candara"/>
          <w:b/>
          <w:sz w:val="24"/>
          <w:szCs w:val="24"/>
        </w:rPr>
        <w:t>a</w:t>
      </w:r>
    </w:p>
    <w:p w:rsidR="00DB080C" w:rsidRPr="00FE6BBE" w:rsidRDefault="00B47EC3">
      <w:pPr>
        <w:spacing w:line="280" w:lineRule="exact"/>
        <w:ind w:left="1853"/>
        <w:rPr>
          <w:rFonts w:ascii="Candara" w:eastAsia="Candara" w:hAnsi="Candara" w:cs="Candara"/>
          <w:sz w:val="24"/>
          <w:szCs w:val="24"/>
        </w:rPr>
      </w:pPr>
      <w:r w:rsidRPr="00FE6BBE">
        <w:rPr>
          <w:rFonts w:ascii="Candara" w:eastAsia="Candara" w:hAnsi="Candara" w:cs="Candara"/>
          <w:spacing w:val="1"/>
          <w:position w:val="1"/>
          <w:sz w:val="24"/>
          <w:szCs w:val="24"/>
        </w:rPr>
        <w:t>A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>l</w:t>
      </w:r>
      <w:r w:rsidRPr="00FE6BBE">
        <w:rPr>
          <w:rFonts w:ascii="Candara" w:eastAsia="Candara" w:hAnsi="Candara" w:cs="Candara"/>
          <w:spacing w:val="1"/>
          <w:position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>me</w:t>
      </w:r>
      <w:r w:rsidRPr="00FE6BBE">
        <w:rPr>
          <w:rFonts w:ascii="Candara" w:eastAsia="Candara" w:hAnsi="Candara" w:cs="Candara"/>
          <w:spacing w:val="-1"/>
          <w:position w:val="1"/>
          <w:sz w:val="24"/>
          <w:szCs w:val="24"/>
        </w:rPr>
        <w:t>n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>ta</w:t>
      </w:r>
      <w:r w:rsidRPr="00FE6BBE">
        <w:rPr>
          <w:rFonts w:ascii="Candara" w:eastAsia="Candara" w:hAnsi="Candara" w:cs="Candara"/>
          <w:spacing w:val="-1"/>
          <w:position w:val="1"/>
          <w:sz w:val="24"/>
          <w:szCs w:val="24"/>
        </w:rPr>
        <w:t>r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>e cu</w:t>
      </w:r>
      <w:r w:rsidRPr="00FE6BBE">
        <w:rPr>
          <w:rFonts w:ascii="Candara" w:eastAsia="Candara" w:hAnsi="Candara" w:cs="Candara"/>
          <w:spacing w:val="1"/>
          <w:position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pacing w:val="-1"/>
          <w:position w:val="1"/>
          <w:sz w:val="24"/>
          <w:szCs w:val="24"/>
        </w:rPr>
        <w:t>e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>n</w:t>
      </w:r>
      <w:r w:rsidRPr="00FE6BBE">
        <w:rPr>
          <w:rFonts w:ascii="Candara" w:eastAsia="Candara" w:hAnsi="Candara" w:cs="Candara"/>
          <w:spacing w:val="-1"/>
          <w:position w:val="1"/>
          <w:sz w:val="24"/>
          <w:szCs w:val="24"/>
        </w:rPr>
        <w:t>er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>gie e</w:t>
      </w:r>
      <w:r w:rsidRPr="00FE6BBE">
        <w:rPr>
          <w:rFonts w:ascii="Candara" w:eastAsia="Candara" w:hAnsi="Candara" w:cs="Candara"/>
          <w:spacing w:val="2"/>
          <w:position w:val="1"/>
          <w:sz w:val="24"/>
          <w:szCs w:val="24"/>
        </w:rPr>
        <w:t>l</w:t>
      </w:r>
      <w:r w:rsidRPr="00FE6BBE">
        <w:rPr>
          <w:rFonts w:ascii="Candara" w:eastAsia="Candara" w:hAnsi="Candara" w:cs="Candara"/>
          <w:spacing w:val="-1"/>
          <w:position w:val="1"/>
          <w:sz w:val="24"/>
          <w:szCs w:val="24"/>
        </w:rPr>
        <w:t>e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>ct</w:t>
      </w:r>
      <w:r w:rsidRPr="00FE6BBE">
        <w:rPr>
          <w:rFonts w:ascii="Candara" w:eastAsia="Candara" w:hAnsi="Candara" w:cs="Candara"/>
          <w:spacing w:val="-1"/>
          <w:position w:val="1"/>
          <w:sz w:val="24"/>
          <w:szCs w:val="24"/>
        </w:rPr>
        <w:t>r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 xml:space="preserve">ica se va </w:t>
      </w:r>
      <w:r w:rsidRPr="00FE6BBE">
        <w:rPr>
          <w:rFonts w:ascii="Candara" w:eastAsia="Candara" w:hAnsi="Candara" w:cs="Candara"/>
          <w:spacing w:val="1"/>
          <w:position w:val="1"/>
          <w:sz w:val="24"/>
          <w:szCs w:val="24"/>
        </w:rPr>
        <w:t>f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>ace</w:t>
      </w:r>
      <w:r w:rsidRPr="00FE6BBE">
        <w:rPr>
          <w:rFonts w:ascii="Candara" w:eastAsia="Candara" w:hAnsi="Candara" w:cs="Candara"/>
          <w:spacing w:val="-1"/>
          <w:position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pacing w:val="1"/>
          <w:position w:val="1"/>
          <w:sz w:val="24"/>
          <w:szCs w:val="24"/>
        </w:rPr>
        <w:t>p</w:t>
      </w:r>
      <w:r w:rsidRPr="00FE6BBE">
        <w:rPr>
          <w:rFonts w:ascii="Candara" w:eastAsia="Candara" w:hAnsi="Candara" w:cs="Candara"/>
          <w:spacing w:val="-1"/>
          <w:position w:val="1"/>
          <w:sz w:val="24"/>
          <w:szCs w:val="24"/>
        </w:rPr>
        <w:t>r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 xml:space="preserve">intr </w:t>
      </w:r>
      <w:r w:rsidRPr="00FE6BBE">
        <w:rPr>
          <w:rFonts w:ascii="Candara" w:eastAsia="Candara" w:hAnsi="Candara" w:cs="Candara"/>
          <w:spacing w:val="-1"/>
          <w:position w:val="1"/>
          <w:sz w:val="24"/>
          <w:szCs w:val="24"/>
        </w:rPr>
        <w:t>r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>aco</w:t>
      </w:r>
      <w:r w:rsidRPr="00FE6BBE">
        <w:rPr>
          <w:rFonts w:ascii="Candara" w:eastAsia="Candara" w:hAnsi="Candara" w:cs="Candara"/>
          <w:spacing w:val="-1"/>
          <w:position w:val="1"/>
          <w:sz w:val="24"/>
          <w:szCs w:val="24"/>
        </w:rPr>
        <w:t>r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>d</w:t>
      </w:r>
      <w:r w:rsidRPr="00FE6BBE">
        <w:rPr>
          <w:rFonts w:ascii="Candara" w:eastAsia="Candara" w:hAnsi="Candara" w:cs="Candara"/>
          <w:spacing w:val="4"/>
          <w:position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>la</w:t>
      </w:r>
      <w:r w:rsidRPr="00FE6BBE">
        <w:rPr>
          <w:rFonts w:ascii="Candara" w:eastAsia="Candara" w:hAnsi="Candara" w:cs="Candara"/>
          <w:spacing w:val="1"/>
          <w:position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pacing w:val="-1"/>
          <w:position w:val="1"/>
          <w:sz w:val="24"/>
          <w:szCs w:val="24"/>
        </w:rPr>
        <w:t>re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>teaua</w:t>
      </w:r>
      <w:r w:rsidRPr="00FE6BBE">
        <w:rPr>
          <w:rFonts w:ascii="Candara" w:eastAsia="Candara" w:hAnsi="Candara" w:cs="Candara"/>
          <w:spacing w:val="1"/>
          <w:position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pacing w:val="-1"/>
          <w:position w:val="1"/>
          <w:sz w:val="24"/>
          <w:szCs w:val="24"/>
        </w:rPr>
        <w:t>ex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spacing w:val="1"/>
          <w:position w:val="1"/>
          <w:sz w:val="24"/>
          <w:szCs w:val="24"/>
        </w:rPr>
        <w:t>s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>t</w:t>
      </w:r>
      <w:r w:rsidRPr="00FE6BBE">
        <w:rPr>
          <w:rFonts w:ascii="Candara" w:eastAsia="Candara" w:hAnsi="Candara" w:cs="Candara"/>
          <w:spacing w:val="2"/>
          <w:position w:val="1"/>
          <w:sz w:val="24"/>
          <w:szCs w:val="24"/>
        </w:rPr>
        <w:t>e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>nta</w:t>
      </w:r>
      <w:r w:rsidRPr="00FE6BBE">
        <w:rPr>
          <w:rFonts w:ascii="Candara" w:eastAsia="Candara" w:hAnsi="Candara" w:cs="Candara"/>
          <w:spacing w:val="2"/>
          <w:position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>si</w:t>
      </w:r>
      <w:r w:rsidRPr="00FE6BBE">
        <w:rPr>
          <w:rFonts w:ascii="Candara" w:eastAsia="Candara" w:hAnsi="Candara" w:cs="Candara"/>
          <w:spacing w:val="1"/>
          <w:position w:val="1"/>
          <w:sz w:val="24"/>
          <w:szCs w:val="24"/>
        </w:rPr>
        <w:t xml:space="preserve"> p</w:t>
      </w:r>
      <w:r w:rsidRPr="00FE6BBE">
        <w:rPr>
          <w:rFonts w:ascii="Candara" w:eastAsia="Candara" w:hAnsi="Candara" w:cs="Candara"/>
          <w:spacing w:val="-1"/>
          <w:position w:val="1"/>
          <w:sz w:val="24"/>
          <w:szCs w:val="24"/>
        </w:rPr>
        <w:t>r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>in</w:t>
      </w:r>
    </w:p>
    <w:p w:rsidR="00DB080C" w:rsidRPr="00FE6BBE" w:rsidRDefault="00B47EC3">
      <w:pPr>
        <w:spacing w:before="45"/>
        <w:ind w:left="1853"/>
        <w:rPr>
          <w:rFonts w:ascii="Candara" w:eastAsia="Candara" w:hAnsi="Candara" w:cs="Candara"/>
          <w:sz w:val="24"/>
          <w:szCs w:val="24"/>
        </w:rPr>
      </w:pPr>
      <w:r w:rsidRPr="00FE6BBE">
        <w:rPr>
          <w:rFonts w:ascii="Candara" w:eastAsia="Candara" w:hAnsi="Candara" w:cs="Candara"/>
          <w:spacing w:val="-1"/>
          <w:sz w:val="24"/>
          <w:szCs w:val="24"/>
        </w:rPr>
        <w:t>ex</w:t>
      </w:r>
      <w:r w:rsidRPr="00FE6BBE">
        <w:rPr>
          <w:rFonts w:ascii="Candara" w:eastAsia="Candara" w:hAnsi="Candara" w:cs="Candara"/>
          <w:sz w:val="24"/>
          <w:szCs w:val="24"/>
        </w:rPr>
        <w:t>t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sz w:val="24"/>
          <w:szCs w:val="24"/>
        </w:rPr>
        <w:t>nd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r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sz w:val="24"/>
          <w:szCs w:val="24"/>
        </w:rPr>
        <w:t>a ac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sz w:val="24"/>
          <w:szCs w:val="24"/>
        </w:rPr>
        <w:t>stei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a</w:t>
      </w:r>
      <w:r w:rsidRPr="00FE6BBE">
        <w:rPr>
          <w:rFonts w:ascii="Candara" w:eastAsia="Candara" w:hAnsi="Candara" w:cs="Candara"/>
          <w:sz w:val="24"/>
          <w:szCs w:val="24"/>
        </w:rPr>
        <w:t>.</w:t>
      </w:r>
    </w:p>
    <w:p w:rsidR="00DB080C" w:rsidRPr="00FE6BBE" w:rsidRDefault="00B47EC3">
      <w:pPr>
        <w:spacing w:before="43" w:line="277" w:lineRule="auto"/>
        <w:ind w:left="1853" w:right="1267"/>
        <w:rPr>
          <w:rFonts w:ascii="Candara" w:eastAsia="Candara" w:hAnsi="Candara" w:cs="Candara"/>
          <w:sz w:val="24"/>
          <w:szCs w:val="24"/>
        </w:rPr>
      </w:pPr>
      <w:r w:rsidRPr="00FE6BBE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sz w:val="24"/>
          <w:szCs w:val="24"/>
        </w:rPr>
        <w:t>l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FE6BBE">
        <w:rPr>
          <w:rFonts w:ascii="Candara" w:eastAsia="Candara" w:hAnsi="Candara" w:cs="Candara"/>
          <w:sz w:val="24"/>
          <w:szCs w:val="24"/>
        </w:rPr>
        <w:t>m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sz w:val="24"/>
          <w:szCs w:val="24"/>
        </w:rPr>
        <w:t>n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a</w:t>
      </w:r>
      <w:r w:rsidRPr="00FE6BBE">
        <w:rPr>
          <w:rFonts w:ascii="Candara" w:eastAsia="Candara" w:hAnsi="Candara" w:cs="Candara"/>
          <w:spacing w:val="-2"/>
          <w:sz w:val="24"/>
          <w:szCs w:val="24"/>
        </w:rPr>
        <w:t>t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FE6BBE">
        <w:rPr>
          <w:rFonts w:ascii="Candara" w:eastAsia="Candara" w:hAnsi="Candara" w:cs="Candara"/>
          <w:sz w:val="24"/>
          <w:szCs w:val="24"/>
        </w:rPr>
        <w:t>l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ex</w:t>
      </w:r>
      <w:r w:rsidRPr="00FE6BBE">
        <w:rPr>
          <w:rFonts w:ascii="Candara" w:eastAsia="Candara" w:hAnsi="Candara" w:cs="Candara"/>
          <w:sz w:val="24"/>
          <w:szCs w:val="24"/>
        </w:rPr>
        <w:t>t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e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 xml:space="preserve">ior 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sz w:val="24"/>
          <w:szCs w:val="24"/>
        </w:rPr>
        <w:t xml:space="preserve">n 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ju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FE6BBE">
        <w:rPr>
          <w:rFonts w:ascii="Candara" w:eastAsia="Candara" w:hAnsi="Candara" w:cs="Candara"/>
          <w:sz w:val="24"/>
          <w:szCs w:val="24"/>
        </w:rPr>
        <w:t>l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z w:val="24"/>
          <w:szCs w:val="24"/>
        </w:rPr>
        <w:t>no</w:t>
      </w:r>
      <w:r w:rsidRPr="00FE6BBE">
        <w:rPr>
          <w:rFonts w:ascii="Candara" w:eastAsia="Candara" w:hAnsi="Candara" w:cs="Candara"/>
          <w:spacing w:val="2"/>
          <w:sz w:val="24"/>
          <w:szCs w:val="24"/>
        </w:rPr>
        <w:t>i</w:t>
      </w:r>
      <w:r w:rsidRPr="00FE6BBE">
        <w:rPr>
          <w:rFonts w:ascii="Candara" w:eastAsia="Candara" w:hAnsi="Candara" w:cs="Candara"/>
          <w:sz w:val="24"/>
          <w:szCs w:val="24"/>
        </w:rPr>
        <w:t>lor cladi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i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z w:val="24"/>
          <w:szCs w:val="24"/>
        </w:rPr>
        <w:t>se va</w:t>
      </w:r>
      <w:r w:rsidRPr="00FE6BBE"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FE6BBE">
        <w:rPr>
          <w:rFonts w:ascii="Candara" w:eastAsia="Candara" w:hAnsi="Candara" w:cs="Candara"/>
          <w:sz w:val="24"/>
          <w:szCs w:val="24"/>
        </w:rPr>
        <w:t>ali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z</w:t>
      </w:r>
      <w:r w:rsidRPr="00FE6BBE">
        <w:rPr>
          <w:rFonts w:ascii="Candara" w:eastAsia="Candara" w:hAnsi="Candara" w:cs="Candara"/>
          <w:sz w:val="24"/>
          <w:szCs w:val="24"/>
        </w:rPr>
        <w:t>a cu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z w:val="24"/>
          <w:szCs w:val="24"/>
        </w:rPr>
        <w:t>co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pu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i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z w:val="24"/>
          <w:szCs w:val="24"/>
        </w:rPr>
        <w:t>f</w:t>
      </w:r>
      <w:r w:rsidRPr="00FE6BBE">
        <w:rPr>
          <w:rFonts w:ascii="Candara" w:eastAsia="Candara" w:hAnsi="Candara" w:cs="Candara"/>
          <w:spacing w:val="-2"/>
          <w:sz w:val="24"/>
          <w:szCs w:val="24"/>
        </w:rPr>
        <w:t>l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FE6BBE">
        <w:rPr>
          <w:rFonts w:ascii="Candara" w:eastAsia="Candara" w:hAnsi="Candara" w:cs="Candara"/>
          <w:sz w:val="24"/>
          <w:szCs w:val="24"/>
        </w:rPr>
        <w:t>o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FE6BBE">
        <w:rPr>
          <w:rFonts w:ascii="Candara" w:eastAsia="Candara" w:hAnsi="Candara" w:cs="Candara"/>
          <w:sz w:val="24"/>
          <w:szCs w:val="24"/>
        </w:rPr>
        <w:t>sc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sz w:val="24"/>
          <w:szCs w:val="24"/>
        </w:rPr>
        <w:t xml:space="preserve">nte 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sz w:val="24"/>
          <w:szCs w:val="24"/>
        </w:rPr>
        <w:t>conom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sz w:val="24"/>
          <w:szCs w:val="24"/>
        </w:rPr>
        <w:t>ce am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FE6BBE">
        <w:rPr>
          <w:rFonts w:ascii="Candara" w:eastAsia="Candara" w:hAnsi="Candara" w:cs="Candara"/>
          <w:sz w:val="24"/>
          <w:szCs w:val="24"/>
        </w:rPr>
        <w:t xml:space="preserve">lasate 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FE6BBE">
        <w:rPr>
          <w:rFonts w:ascii="Candara" w:eastAsia="Candara" w:hAnsi="Candara" w:cs="Candara"/>
          <w:sz w:val="24"/>
          <w:szCs w:val="24"/>
        </w:rPr>
        <w:t>e fatad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sz w:val="24"/>
          <w:szCs w:val="24"/>
        </w:rPr>
        <w:t xml:space="preserve">le </w:t>
      </w:r>
      <w:r w:rsidRPr="00FE6BBE">
        <w:rPr>
          <w:rFonts w:ascii="Candara" w:eastAsia="Candara" w:hAnsi="Candara" w:cs="Candara"/>
          <w:spacing w:val="-3"/>
          <w:sz w:val="24"/>
          <w:szCs w:val="24"/>
        </w:rPr>
        <w:t>c</w:t>
      </w:r>
      <w:r w:rsidRPr="00FE6BBE">
        <w:rPr>
          <w:rFonts w:ascii="Candara" w:eastAsia="Candara" w:hAnsi="Candara" w:cs="Candara"/>
          <w:sz w:val="24"/>
          <w:szCs w:val="24"/>
        </w:rPr>
        <w:t>ladirilo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,</w:t>
      </w:r>
      <w:r w:rsidRPr="00FE6BBE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z w:val="24"/>
          <w:szCs w:val="24"/>
        </w:rPr>
        <w:t>ali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m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sz w:val="24"/>
          <w:szCs w:val="24"/>
        </w:rPr>
        <w:t xml:space="preserve">ntate 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intr-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FE6BBE">
        <w:rPr>
          <w:rFonts w:ascii="Candara" w:eastAsia="Candara" w:hAnsi="Candara" w:cs="Candara"/>
          <w:sz w:val="24"/>
          <w:szCs w:val="24"/>
        </w:rPr>
        <w:t>n ci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cu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sz w:val="24"/>
          <w:szCs w:val="24"/>
        </w:rPr>
        <w:t>t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z w:val="24"/>
          <w:szCs w:val="24"/>
        </w:rPr>
        <w:t>sepa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at.</w:t>
      </w:r>
    </w:p>
    <w:p w:rsidR="00DB080C" w:rsidRPr="00FE6BBE" w:rsidRDefault="00B47EC3">
      <w:pPr>
        <w:spacing w:line="280" w:lineRule="exact"/>
        <w:ind w:left="1853"/>
        <w:rPr>
          <w:rFonts w:ascii="Candara" w:eastAsia="Candara" w:hAnsi="Candara" w:cs="Candara"/>
          <w:sz w:val="24"/>
          <w:szCs w:val="24"/>
        </w:rPr>
      </w:pPr>
      <w:r w:rsidRPr="00FE6BBE">
        <w:rPr>
          <w:rFonts w:ascii="Candara" w:eastAsia="Candara" w:hAnsi="Candara" w:cs="Candara"/>
          <w:position w:val="1"/>
          <w:sz w:val="24"/>
          <w:szCs w:val="24"/>
        </w:rPr>
        <w:t>El</w:t>
      </w:r>
      <w:r w:rsidRPr="00FE6BBE">
        <w:rPr>
          <w:rFonts w:ascii="Candara" w:eastAsia="Candara" w:hAnsi="Candara" w:cs="Candara"/>
          <w:spacing w:val="-1"/>
          <w:position w:val="1"/>
          <w:sz w:val="24"/>
          <w:szCs w:val="24"/>
        </w:rPr>
        <w:t>e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>me</w:t>
      </w:r>
      <w:r w:rsidRPr="00FE6BBE">
        <w:rPr>
          <w:rFonts w:ascii="Candara" w:eastAsia="Candara" w:hAnsi="Candara" w:cs="Candara"/>
          <w:spacing w:val="-1"/>
          <w:position w:val="1"/>
          <w:sz w:val="24"/>
          <w:szCs w:val="24"/>
        </w:rPr>
        <w:t>n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>tele n</w:t>
      </w:r>
      <w:r w:rsidRPr="00FE6BBE">
        <w:rPr>
          <w:rFonts w:ascii="Candara" w:eastAsia="Candara" w:hAnsi="Candara" w:cs="Candara"/>
          <w:spacing w:val="-1"/>
          <w:position w:val="1"/>
          <w:sz w:val="24"/>
          <w:szCs w:val="24"/>
        </w:rPr>
        <w:t>e</w:t>
      </w:r>
      <w:r w:rsidRPr="00FE6BBE">
        <w:rPr>
          <w:rFonts w:ascii="Candara" w:eastAsia="Candara" w:hAnsi="Candara" w:cs="Candara"/>
          <w:spacing w:val="2"/>
          <w:position w:val="1"/>
          <w:sz w:val="24"/>
          <w:szCs w:val="24"/>
        </w:rPr>
        <w:t>c</w:t>
      </w:r>
      <w:r w:rsidRPr="00FE6BBE">
        <w:rPr>
          <w:rFonts w:ascii="Candara" w:eastAsia="Candara" w:hAnsi="Candara" w:cs="Candara"/>
          <w:spacing w:val="-1"/>
          <w:position w:val="1"/>
          <w:sz w:val="24"/>
          <w:szCs w:val="24"/>
        </w:rPr>
        <w:t>e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>sa</w:t>
      </w:r>
      <w:r w:rsidRPr="00FE6BBE">
        <w:rPr>
          <w:rFonts w:ascii="Candara" w:eastAsia="Candara" w:hAnsi="Candara" w:cs="Candara"/>
          <w:spacing w:val="-1"/>
          <w:position w:val="1"/>
          <w:sz w:val="24"/>
          <w:szCs w:val="24"/>
        </w:rPr>
        <w:t>r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 xml:space="preserve">e </w:t>
      </w:r>
      <w:r w:rsidRPr="00FE6BBE">
        <w:rPr>
          <w:rFonts w:ascii="Candara" w:eastAsia="Candara" w:hAnsi="Candara" w:cs="Candara"/>
          <w:spacing w:val="1"/>
          <w:position w:val="1"/>
          <w:sz w:val="24"/>
          <w:szCs w:val="24"/>
        </w:rPr>
        <w:t>ex</w:t>
      </w:r>
      <w:r w:rsidRPr="00FE6BBE">
        <w:rPr>
          <w:rFonts w:ascii="Candara" w:eastAsia="Candara" w:hAnsi="Candara" w:cs="Candara"/>
          <w:spacing w:val="-1"/>
          <w:position w:val="1"/>
          <w:sz w:val="24"/>
          <w:szCs w:val="24"/>
        </w:rPr>
        <w:t>e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>cu</w:t>
      </w:r>
      <w:r w:rsidRPr="00FE6BBE">
        <w:rPr>
          <w:rFonts w:ascii="Candara" w:eastAsia="Candara" w:hAnsi="Candara" w:cs="Candara"/>
          <w:spacing w:val="1"/>
          <w:position w:val="1"/>
          <w:sz w:val="24"/>
          <w:szCs w:val="24"/>
        </w:rPr>
        <w:t>t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>iei</w:t>
      </w:r>
      <w:r w:rsidRPr="00FE6BBE">
        <w:rPr>
          <w:rFonts w:ascii="Candara" w:eastAsia="Candara" w:hAnsi="Candara" w:cs="Candara"/>
          <w:spacing w:val="1"/>
          <w:position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>instalat</w:t>
      </w:r>
      <w:r w:rsidRPr="00FE6BBE">
        <w:rPr>
          <w:rFonts w:ascii="Candara" w:eastAsia="Candara" w:hAnsi="Candara" w:cs="Candara"/>
          <w:spacing w:val="1"/>
          <w:position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spacing w:val="1"/>
          <w:position w:val="1"/>
          <w:sz w:val="24"/>
          <w:szCs w:val="24"/>
        </w:rPr>
        <w:t>l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 xml:space="preserve">or </w:t>
      </w:r>
      <w:r w:rsidRPr="00FE6BBE">
        <w:rPr>
          <w:rFonts w:ascii="Candara" w:eastAsia="Candara" w:hAnsi="Candara" w:cs="Candara"/>
          <w:spacing w:val="-1"/>
          <w:position w:val="1"/>
          <w:sz w:val="24"/>
          <w:szCs w:val="24"/>
        </w:rPr>
        <w:t>e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>le</w:t>
      </w:r>
      <w:r w:rsidRPr="00FE6BBE">
        <w:rPr>
          <w:rFonts w:ascii="Candara" w:eastAsia="Candara" w:hAnsi="Candara" w:cs="Candara"/>
          <w:spacing w:val="-1"/>
          <w:position w:val="1"/>
          <w:sz w:val="24"/>
          <w:szCs w:val="24"/>
        </w:rPr>
        <w:t>c</w:t>
      </w:r>
      <w:r w:rsidRPr="00FE6BBE">
        <w:rPr>
          <w:rFonts w:ascii="Candara" w:eastAsia="Candara" w:hAnsi="Candara" w:cs="Candara"/>
          <w:spacing w:val="-2"/>
          <w:position w:val="1"/>
          <w:sz w:val="24"/>
          <w:szCs w:val="24"/>
        </w:rPr>
        <w:t>t</w:t>
      </w:r>
      <w:r w:rsidRPr="00FE6BBE">
        <w:rPr>
          <w:rFonts w:ascii="Candara" w:eastAsia="Candara" w:hAnsi="Candara" w:cs="Candara"/>
          <w:spacing w:val="-1"/>
          <w:position w:val="1"/>
          <w:sz w:val="24"/>
          <w:szCs w:val="24"/>
        </w:rPr>
        <w:t>r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>ice vor fi</w:t>
      </w:r>
      <w:r w:rsidRPr="00FE6BBE">
        <w:rPr>
          <w:rFonts w:ascii="Candara" w:eastAsia="Candara" w:hAnsi="Candara" w:cs="Candara"/>
          <w:spacing w:val="1"/>
          <w:position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>d</w:t>
      </w:r>
      <w:r w:rsidRPr="00FE6BBE">
        <w:rPr>
          <w:rFonts w:ascii="Candara" w:eastAsia="Candara" w:hAnsi="Candara" w:cs="Candara"/>
          <w:spacing w:val="-1"/>
          <w:position w:val="1"/>
          <w:sz w:val="24"/>
          <w:szCs w:val="24"/>
        </w:rPr>
        <w:t>e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>tal</w:t>
      </w:r>
      <w:r w:rsidRPr="00FE6BBE">
        <w:rPr>
          <w:rFonts w:ascii="Candara" w:eastAsia="Candara" w:hAnsi="Candara" w:cs="Candara"/>
          <w:spacing w:val="1"/>
          <w:position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>ate la</w:t>
      </w:r>
      <w:r w:rsidRPr="00FE6BBE">
        <w:rPr>
          <w:rFonts w:ascii="Candara" w:eastAsia="Candara" w:hAnsi="Candara" w:cs="Candara"/>
          <w:spacing w:val="1"/>
          <w:position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>f</w:t>
      </w:r>
      <w:r w:rsidRPr="00FE6BBE">
        <w:rPr>
          <w:rFonts w:ascii="Candara" w:eastAsia="Candara" w:hAnsi="Candara" w:cs="Candara"/>
          <w:spacing w:val="-2"/>
          <w:position w:val="1"/>
          <w:sz w:val="24"/>
          <w:szCs w:val="24"/>
        </w:rPr>
        <w:t>a</w:t>
      </w:r>
      <w:r w:rsidRPr="00FE6BBE">
        <w:rPr>
          <w:rFonts w:ascii="Candara" w:eastAsia="Candara" w:hAnsi="Candara" w:cs="Candara"/>
          <w:spacing w:val="1"/>
          <w:position w:val="1"/>
          <w:sz w:val="24"/>
          <w:szCs w:val="24"/>
        </w:rPr>
        <w:t>z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 xml:space="preserve">a </w:t>
      </w:r>
      <w:r w:rsidRPr="00FE6BBE">
        <w:rPr>
          <w:rFonts w:ascii="Candara" w:eastAsia="Candara" w:hAnsi="Candara" w:cs="Candara"/>
          <w:spacing w:val="1"/>
          <w:position w:val="1"/>
          <w:sz w:val="24"/>
          <w:szCs w:val="24"/>
        </w:rPr>
        <w:t>u</w:t>
      </w:r>
      <w:r w:rsidRPr="00FE6BBE">
        <w:rPr>
          <w:rFonts w:ascii="Candara" w:eastAsia="Candara" w:hAnsi="Candara" w:cs="Candara"/>
          <w:spacing w:val="-1"/>
          <w:position w:val="1"/>
          <w:sz w:val="24"/>
          <w:szCs w:val="24"/>
        </w:rPr>
        <w:t>r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>matoa</w:t>
      </w:r>
      <w:r w:rsidRPr="00FE6BBE">
        <w:rPr>
          <w:rFonts w:ascii="Candara" w:eastAsia="Candara" w:hAnsi="Candara" w:cs="Candara"/>
          <w:spacing w:val="-1"/>
          <w:position w:val="1"/>
          <w:sz w:val="24"/>
          <w:szCs w:val="24"/>
        </w:rPr>
        <w:t>r</w:t>
      </w:r>
      <w:r w:rsidRPr="00FE6BBE">
        <w:rPr>
          <w:rFonts w:ascii="Candara" w:eastAsia="Candara" w:hAnsi="Candara" w:cs="Candara"/>
          <w:position w:val="1"/>
          <w:sz w:val="24"/>
          <w:szCs w:val="24"/>
        </w:rPr>
        <w:t>e de</w:t>
      </w:r>
    </w:p>
    <w:p w:rsidR="00DB080C" w:rsidRPr="00FE6BBE" w:rsidRDefault="00B47EC3">
      <w:pPr>
        <w:spacing w:before="43"/>
        <w:ind w:left="1853"/>
        <w:rPr>
          <w:rFonts w:ascii="Candara" w:eastAsia="Candara" w:hAnsi="Candara" w:cs="Candara"/>
          <w:sz w:val="24"/>
          <w:szCs w:val="24"/>
        </w:rPr>
      </w:pPr>
      <w:r w:rsidRPr="00FE6BBE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o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sz w:val="24"/>
          <w:szCs w:val="24"/>
        </w:rPr>
        <w:t>cta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FE6BBE">
        <w:rPr>
          <w:rFonts w:ascii="Candara" w:eastAsia="Candara" w:hAnsi="Candara" w:cs="Candara"/>
          <w:sz w:val="24"/>
          <w:szCs w:val="24"/>
        </w:rPr>
        <w:t>.</w:t>
      </w:r>
    </w:p>
    <w:p w:rsidR="00DB080C" w:rsidRPr="00FE6BBE" w:rsidRDefault="00B47EC3">
      <w:pPr>
        <w:spacing w:before="45"/>
        <w:ind w:left="1133"/>
        <w:rPr>
          <w:rFonts w:ascii="Candara" w:eastAsia="Candara" w:hAnsi="Candara" w:cs="Candara"/>
          <w:sz w:val="24"/>
          <w:szCs w:val="24"/>
        </w:rPr>
      </w:pPr>
      <w:r w:rsidRPr="00FE6BBE">
        <w:rPr>
          <w:rFonts w:ascii="Candara" w:eastAsia="Candara" w:hAnsi="Candara" w:cs="Candara"/>
          <w:b/>
          <w:sz w:val="24"/>
          <w:szCs w:val="24"/>
        </w:rPr>
        <w:t>I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n</w:t>
      </w:r>
      <w:r w:rsidRPr="00FE6BBE">
        <w:rPr>
          <w:rFonts w:ascii="Candara" w:eastAsia="Candara" w:hAnsi="Candara" w:cs="Candara"/>
          <w:b/>
          <w:sz w:val="24"/>
          <w:szCs w:val="24"/>
        </w:rPr>
        <w:t>st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</w:rPr>
        <w:t>a</w:t>
      </w:r>
      <w:r w:rsidRPr="00FE6BBE">
        <w:rPr>
          <w:rFonts w:ascii="Candara" w:eastAsia="Candara" w:hAnsi="Candara" w:cs="Candara"/>
          <w:b/>
          <w:sz w:val="24"/>
          <w:szCs w:val="24"/>
        </w:rPr>
        <w:t>latii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b/>
          <w:sz w:val="24"/>
          <w:szCs w:val="24"/>
        </w:rPr>
        <w:t>de t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b/>
          <w:sz w:val="24"/>
          <w:szCs w:val="24"/>
        </w:rPr>
        <w:t>le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c</w:t>
      </w:r>
      <w:r w:rsidRPr="00FE6BBE">
        <w:rPr>
          <w:rFonts w:ascii="Candara" w:eastAsia="Candara" w:hAnsi="Candara" w:cs="Candara"/>
          <w:b/>
          <w:sz w:val="24"/>
          <w:szCs w:val="24"/>
        </w:rPr>
        <w:t>omuni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c</w:t>
      </w:r>
      <w:r w:rsidRPr="00FE6BBE">
        <w:rPr>
          <w:rFonts w:ascii="Candara" w:eastAsia="Candara" w:hAnsi="Candara" w:cs="Candara"/>
          <w:b/>
          <w:sz w:val="24"/>
          <w:szCs w:val="24"/>
        </w:rPr>
        <w:t>a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</w:rPr>
        <w:t>t</w:t>
      </w:r>
      <w:r w:rsidRPr="00FE6BBE">
        <w:rPr>
          <w:rFonts w:ascii="Candara" w:eastAsia="Candara" w:hAnsi="Candara" w:cs="Candara"/>
          <w:b/>
          <w:sz w:val="24"/>
          <w:szCs w:val="24"/>
        </w:rPr>
        <w:t>ii</w:t>
      </w:r>
    </w:p>
    <w:p w:rsidR="00DB080C" w:rsidRPr="00FE6BBE" w:rsidRDefault="00B47EC3">
      <w:pPr>
        <w:spacing w:before="43"/>
        <w:ind w:left="1853"/>
        <w:rPr>
          <w:rFonts w:ascii="Candara" w:eastAsia="Candara" w:hAnsi="Candara" w:cs="Candara"/>
          <w:sz w:val="24"/>
          <w:szCs w:val="24"/>
        </w:rPr>
      </w:pPr>
      <w:r w:rsidRPr="00FE6BBE">
        <w:rPr>
          <w:rFonts w:ascii="Candara" w:eastAsia="Candara" w:hAnsi="Candara" w:cs="Candara"/>
          <w:sz w:val="24"/>
          <w:szCs w:val="24"/>
        </w:rPr>
        <w:t>Cladi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i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l</w:t>
      </w:r>
      <w:r w:rsidRPr="00FE6BBE">
        <w:rPr>
          <w:rFonts w:ascii="Candara" w:eastAsia="Candara" w:hAnsi="Candara" w:cs="Candara"/>
          <w:sz w:val="24"/>
          <w:szCs w:val="24"/>
        </w:rPr>
        <w:t xml:space="preserve">e se 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FE6BBE">
        <w:rPr>
          <w:rFonts w:ascii="Candara" w:eastAsia="Candara" w:hAnsi="Candara" w:cs="Candara"/>
          <w:sz w:val="24"/>
          <w:szCs w:val="24"/>
        </w:rPr>
        <w:t>ot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aco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da d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FE6BBE">
        <w:rPr>
          <w:rFonts w:ascii="Candara" w:eastAsia="Candara" w:hAnsi="Candara" w:cs="Candara"/>
          <w:sz w:val="24"/>
          <w:szCs w:val="24"/>
        </w:rPr>
        <w:t>ct la</w:t>
      </w:r>
      <w:r w:rsidRPr="00FE6BBE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FE6BBE">
        <w:rPr>
          <w:rFonts w:ascii="Candara" w:eastAsia="Candara" w:hAnsi="Candara" w:cs="Candara"/>
          <w:sz w:val="24"/>
          <w:szCs w:val="24"/>
        </w:rPr>
        <w:t>teaua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pub</w:t>
      </w:r>
      <w:r w:rsidRPr="00FE6BBE">
        <w:rPr>
          <w:rFonts w:ascii="Candara" w:eastAsia="Candara" w:hAnsi="Candara" w:cs="Candara"/>
          <w:sz w:val="24"/>
          <w:szCs w:val="24"/>
        </w:rPr>
        <w:t>l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sz w:val="24"/>
          <w:szCs w:val="24"/>
        </w:rPr>
        <w:t>ca sau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in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ex</w:t>
      </w:r>
      <w:r w:rsidRPr="00FE6BBE">
        <w:rPr>
          <w:rFonts w:ascii="Candara" w:eastAsia="Candara" w:hAnsi="Candara" w:cs="Candara"/>
          <w:sz w:val="24"/>
          <w:szCs w:val="24"/>
        </w:rPr>
        <w:t>t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sz w:val="24"/>
          <w:szCs w:val="24"/>
        </w:rPr>
        <w:t>nd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ere</w:t>
      </w:r>
      <w:r w:rsidRPr="00FE6BBE">
        <w:rPr>
          <w:rFonts w:ascii="Candara" w:eastAsia="Candara" w:hAnsi="Candara" w:cs="Candara"/>
          <w:sz w:val="24"/>
          <w:szCs w:val="24"/>
        </w:rPr>
        <w:t>a a</w:t>
      </w:r>
      <w:r w:rsidRPr="00FE6BBE">
        <w:rPr>
          <w:rFonts w:ascii="Candara" w:eastAsia="Candara" w:hAnsi="Candara" w:cs="Candara"/>
          <w:spacing w:val="2"/>
          <w:sz w:val="24"/>
          <w:szCs w:val="24"/>
        </w:rPr>
        <w:t>c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e</w:t>
      </w:r>
      <w:r w:rsidRPr="00FE6BBE">
        <w:rPr>
          <w:rFonts w:ascii="Candara" w:eastAsia="Candara" w:hAnsi="Candara" w:cs="Candara"/>
          <w:sz w:val="24"/>
          <w:szCs w:val="24"/>
        </w:rPr>
        <w:t>stei</w:t>
      </w:r>
      <w:r w:rsidRPr="00FE6BBE">
        <w:rPr>
          <w:rFonts w:ascii="Candara" w:eastAsia="Candara" w:hAnsi="Candara" w:cs="Candara"/>
          <w:spacing w:val="2"/>
          <w:sz w:val="24"/>
          <w:szCs w:val="24"/>
        </w:rPr>
        <w:t>a</w:t>
      </w:r>
      <w:r w:rsidRPr="00FE6BBE">
        <w:rPr>
          <w:rFonts w:ascii="Candara" w:eastAsia="Candara" w:hAnsi="Candara" w:cs="Candara"/>
          <w:sz w:val="24"/>
          <w:szCs w:val="24"/>
        </w:rPr>
        <w:t>.</w:t>
      </w:r>
    </w:p>
    <w:p w:rsidR="00DB080C" w:rsidRPr="00FE6BBE" w:rsidRDefault="00B47EC3">
      <w:pPr>
        <w:spacing w:before="43"/>
        <w:ind w:left="1133"/>
        <w:rPr>
          <w:rFonts w:ascii="Candara" w:eastAsia="Candara" w:hAnsi="Candara" w:cs="Candara"/>
          <w:sz w:val="24"/>
          <w:szCs w:val="24"/>
        </w:rPr>
      </w:pP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FE6BBE">
        <w:rPr>
          <w:rFonts w:ascii="Candara" w:eastAsia="Candara" w:hAnsi="Candara" w:cs="Candara"/>
          <w:b/>
          <w:sz w:val="24"/>
          <w:szCs w:val="24"/>
        </w:rPr>
        <w:t>e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</w:rPr>
        <w:t>t</w:t>
      </w:r>
      <w:r w:rsidRPr="00FE6BBE">
        <w:rPr>
          <w:rFonts w:ascii="Candara" w:eastAsia="Candara" w:hAnsi="Candara" w:cs="Candara"/>
          <w:b/>
          <w:sz w:val="24"/>
          <w:szCs w:val="24"/>
        </w:rPr>
        <w:t>ele t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FE6BBE">
        <w:rPr>
          <w:rFonts w:ascii="Candara" w:eastAsia="Candara" w:hAnsi="Candara" w:cs="Candara"/>
          <w:b/>
          <w:sz w:val="24"/>
          <w:szCs w:val="24"/>
        </w:rPr>
        <w:t>mi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c</w:t>
      </w:r>
      <w:r w:rsidRPr="00FE6BBE">
        <w:rPr>
          <w:rFonts w:ascii="Candara" w:eastAsia="Candara" w:hAnsi="Candara" w:cs="Candara"/>
          <w:b/>
          <w:sz w:val="24"/>
          <w:szCs w:val="24"/>
        </w:rPr>
        <w:t>e</w:t>
      </w:r>
    </w:p>
    <w:p w:rsidR="00DB080C" w:rsidRPr="00FE6BBE" w:rsidRDefault="00B47EC3">
      <w:pPr>
        <w:spacing w:before="45"/>
        <w:ind w:left="1853"/>
        <w:rPr>
          <w:rFonts w:ascii="Candara" w:eastAsia="Candara" w:hAnsi="Candara" w:cs="Candara"/>
          <w:sz w:val="24"/>
          <w:szCs w:val="24"/>
        </w:rPr>
      </w:pPr>
      <w:r w:rsidRPr="00FE6BBE">
        <w:rPr>
          <w:rFonts w:ascii="Candara" w:eastAsia="Candara" w:hAnsi="Candara" w:cs="Candara"/>
          <w:sz w:val="24"/>
          <w:szCs w:val="24"/>
        </w:rPr>
        <w:t>Se va st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FE6BBE">
        <w:rPr>
          <w:rFonts w:ascii="Candara" w:eastAsia="Candara" w:hAnsi="Candara" w:cs="Candara"/>
          <w:sz w:val="24"/>
          <w:szCs w:val="24"/>
        </w:rPr>
        <w:t>dia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z w:val="24"/>
          <w:szCs w:val="24"/>
        </w:rPr>
        <w:t>ca</w:t>
      </w:r>
      <w:r w:rsidRPr="00FE6BBE">
        <w:rPr>
          <w:rFonts w:ascii="Candara" w:eastAsia="Candara" w:hAnsi="Candara" w:cs="Candara"/>
          <w:spacing w:val="-2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 xml:space="preserve">e 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sz w:val="24"/>
          <w:szCs w:val="24"/>
        </w:rPr>
        <w:t>ste c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sz w:val="24"/>
          <w:szCs w:val="24"/>
        </w:rPr>
        <w:t xml:space="preserve">a 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m</w:t>
      </w:r>
      <w:r w:rsidRPr="00FE6BBE">
        <w:rPr>
          <w:rFonts w:ascii="Candara" w:eastAsia="Candara" w:hAnsi="Candara" w:cs="Candara"/>
          <w:sz w:val="24"/>
          <w:szCs w:val="24"/>
        </w:rPr>
        <w:t>ai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sz w:val="24"/>
          <w:szCs w:val="24"/>
        </w:rPr>
        <w:t>conom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sz w:val="24"/>
          <w:szCs w:val="24"/>
        </w:rPr>
        <w:t>coasa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z w:val="24"/>
          <w:szCs w:val="24"/>
        </w:rPr>
        <w:t>so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l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FE6BBE">
        <w:rPr>
          <w:rFonts w:ascii="Candara" w:eastAsia="Candara" w:hAnsi="Candara" w:cs="Candara"/>
          <w:sz w:val="24"/>
          <w:szCs w:val="24"/>
        </w:rPr>
        <w:t>t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sz w:val="24"/>
          <w:szCs w:val="24"/>
        </w:rPr>
        <w:t xml:space="preserve">e 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sz w:val="24"/>
          <w:szCs w:val="24"/>
        </w:rPr>
        <w:t>nt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u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sz w:val="24"/>
          <w:szCs w:val="24"/>
        </w:rPr>
        <w:t>n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sz w:val="24"/>
          <w:szCs w:val="24"/>
        </w:rPr>
        <w:t>f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sz w:val="24"/>
          <w:szCs w:val="24"/>
        </w:rPr>
        <w:t>cia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pacing w:val="6"/>
          <w:sz w:val="24"/>
          <w:szCs w:val="24"/>
        </w:rPr>
        <w:t>i</w:t>
      </w:r>
      <w:r w:rsidRPr="00FE6BBE">
        <w:rPr>
          <w:rFonts w:ascii="Candara" w:eastAsia="Candara" w:hAnsi="Candara" w:cs="Candara"/>
          <w:sz w:val="24"/>
          <w:szCs w:val="24"/>
        </w:rPr>
        <w:t>.</w:t>
      </w:r>
    </w:p>
    <w:p w:rsidR="00DB080C" w:rsidRPr="00FE6BBE" w:rsidRDefault="00DB080C">
      <w:pPr>
        <w:spacing w:before="5" w:line="140" w:lineRule="exact"/>
        <w:rPr>
          <w:sz w:val="14"/>
          <w:szCs w:val="14"/>
        </w:rPr>
      </w:pPr>
    </w:p>
    <w:p w:rsidR="00DB080C" w:rsidRPr="00FE6BBE" w:rsidRDefault="00DB080C">
      <w:pPr>
        <w:spacing w:line="200" w:lineRule="exact"/>
      </w:pPr>
    </w:p>
    <w:p w:rsidR="00DB080C" w:rsidRPr="00FE6BBE" w:rsidRDefault="00B47EC3">
      <w:pPr>
        <w:spacing w:line="320" w:lineRule="atLeast"/>
        <w:ind w:left="1853" w:right="1937"/>
        <w:rPr>
          <w:rFonts w:ascii="Candara" w:eastAsia="Candara" w:hAnsi="Candara" w:cs="Candara"/>
          <w:sz w:val="24"/>
          <w:szCs w:val="24"/>
        </w:rPr>
      </w:pPr>
      <w:r w:rsidRPr="00FE6BBE">
        <w:rPr>
          <w:rFonts w:ascii="Candara" w:eastAsia="Candara" w:hAnsi="Candara" w:cs="Candara"/>
          <w:b/>
          <w:spacing w:val="1"/>
          <w:sz w:val="24"/>
          <w:szCs w:val="24"/>
          <w:u w:val="single" w:color="000000"/>
        </w:rPr>
        <w:t>T</w:t>
      </w:r>
      <w:r w:rsidRPr="00FE6BBE">
        <w:rPr>
          <w:rFonts w:ascii="Candara" w:eastAsia="Candara" w:hAnsi="Candara" w:cs="Candara"/>
          <w:b/>
          <w:sz w:val="24"/>
          <w:szCs w:val="24"/>
          <w:u w:val="single" w:color="000000"/>
        </w:rPr>
        <w:t>oa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  <w:u w:val="single" w:color="000000"/>
        </w:rPr>
        <w:t>t</w:t>
      </w:r>
      <w:r w:rsidRPr="00FE6BBE">
        <w:rPr>
          <w:rFonts w:ascii="Candara" w:eastAsia="Candara" w:hAnsi="Candara" w:cs="Candara"/>
          <w:b/>
          <w:sz w:val="24"/>
          <w:szCs w:val="24"/>
          <w:u w:val="single" w:color="000000"/>
        </w:rPr>
        <w:t>e e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  <w:u w:val="single" w:color="000000"/>
        </w:rPr>
        <w:t>c</w:t>
      </w:r>
      <w:r w:rsidRPr="00FE6BBE">
        <w:rPr>
          <w:rFonts w:ascii="Candara" w:eastAsia="Candara" w:hAnsi="Candara" w:cs="Candara"/>
          <w:b/>
          <w:sz w:val="24"/>
          <w:szCs w:val="24"/>
          <w:u w:val="single" w:color="000000"/>
        </w:rPr>
        <w:t>hipam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  <w:u w:val="single" w:color="000000"/>
        </w:rPr>
        <w:t>e</w:t>
      </w:r>
      <w:r w:rsidRPr="00FE6BBE">
        <w:rPr>
          <w:rFonts w:ascii="Candara" w:eastAsia="Candara" w:hAnsi="Candara" w:cs="Candara"/>
          <w:b/>
          <w:sz w:val="24"/>
          <w:szCs w:val="24"/>
          <w:u w:val="single" w:color="000000"/>
        </w:rPr>
        <w:t>nt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  <w:u w:val="single" w:color="000000"/>
        </w:rPr>
        <w:t>e</w:t>
      </w:r>
      <w:r w:rsidRPr="00FE6BBE">
        <w:rPr>
          <w:rFonts w:ascii="Candara" w:eastAsia="Candara" w:hAnsi="Candara" w:cs="Candara"/>
          <w:b/>
          <w:sz w:val="24"/>
          <w:szCs w:val="24"/>
          <w:u w:val="single" w:color="000000"/>
        </w:rPr>
        <w:t>le p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  <w:u w:val="single" w:color="000000"/>
        </w:rPr>
        <w:t>r</w:t>
      </w:r>
      <w:r w:rsidRPr="00FE6BBE">
        <w:rPr>
          <w:rFonts w:ascii="Candara" w:eastAsia="Candara" w:hAnsi="Candara" w:cs="Candara"/>
          <w:b/>
          <w:sz w:val="24"/>
          <w:szCs w:val="24"/>
          <w:u w:val="single" w:color="000000"/>
        </w:rPr>
        <w:t xml:space="preserve">opuse se vor 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  <w:u w:val="single" w:color="000000"/>
        </w:rPr>
        <w:t>r</w:t>
      </w:r>
      <w:r w:rsidRPr="00FE6BBE">
        <w:rPr>
          <w:rFonts w:ascii="Candara" w:eastAsia="Candara" w:hAnsi="Candara" w:cs="Candara"/>
          <w:b/>
          <w:sz w:val="24"/>
          <w:szCs w:val="24"/>
          <w:u w:val="single" w:color="000000"/>
        </w:rPr>
        <w:t>e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  <w:u w:val="single" w:color="000000"/>
        </w:rPr>
        <w:t>a</w:t>
      </w:r>
      <w:r w:rsidRPr="00FE6BBE">
        <w:rPr>
          <w:rFonts w:ascii="Candara" w:eastAsia="Candara" w:hAnsi="Candara" w:cs="Candara"/>
          <w:b/>
          <w:sz w:val="24"/>
          <w:szCs w:val="24"/>
          <w:u w:val="single" w:color="000000"/>
        </w:rPr>
        <w:t>l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  <w:u w:val="single" w:color="000000"/>
        </w:rPr>
        <w:t>i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  <w:u w:val="single" w:color="000000"/>
        </w:rPr>
        <w:t>z</w:t>
      </w:r>
      <w:r w:rsidRPr="00FE6BBE">
        <w:rPr>
          <w:rFonts w:ascii="Candara" w:eastAsia="Candara" w:hAnsi="Candara" w:cs="Candara"/>
          <w:b/>
          <w:sz w:val="24"/>
          <w:szCs w:val="24"/>
          <w:u w:val="single" w:color="000000"/>
        </w:rPr>
        <w:t xml:space="preserve">a 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  <w:u w:val="single" w:color="000000"/>
        </w:rPr>
        <w:t>o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  <w:u w:val="single" w:color="000000"/>
        </w:rPr>
        <w:t>b</w:t>
      </w:r>
      <w:r w:rsidRPr="00FE6BBE">
        <w:rPr>
          <w:rFonts w:ascii="Candara" w:eastAsia="Candara" w:hAnsi="Candara" w:cs="Candara"/>
          <w:b/>
          <w:sz w:val="24"/>
          <w:szCs w:val="24"/>
          <w:u w:val="single" w:color="000000"/>
        </w:rPr>
        <w:t>l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  <w:u w:val="single" w:color="000000"/>
        </w:rPr>
        <w:t>i</w:t>
      </w:r>
      <w:r w:rsidRPr="00FE6BBE">
        <w:rPr>
          <w:rFonts w:ascii="Candara" w:eastAsia="Candara" w:hAnsi="Candara" w:cs="Candara"/>
          <w:b/>
          <w:sz w:val="24"/>
          <w:szCs w:val="24"/>
          <w:u w:val="single" w:color="000000"/>
        </w:rPr>
        <w:t>ga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  <w:u w:val="single" w:color="000000"/>
        </w:rPr>
        <w:t>t</w:t>
      </w:r>
      <w:r w:rsidRPr="00FE6BBE">
        <w:rPr>
          <w:rFonts w:ascii="Candara" w:eastAsia="Candara" w:hAnsi="Candara" w:cs="Candara"/>
          <w:b/>
          <w:sz w:val="24"/>
          <w:szCs w:val="24"/>
          <w:u w:val="single" w:color="000000"/>
        </w:rPr>
        <w:t>o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  <w:u w:val="single" w:color="000000"/>
        </w:rPr>
        <w:t>r</w:t>
      </w:r>
      <w:r w:rsidRPr="00FE6BBE">
        <w:rPr>
          <w:rFonts w:ascii="Candara" w:eastAsia="Candara" w:hAnsi="Candara" w:cs="Candara"/>
          <w:b/>
          <w:sz w:val="24"/>
          <w:szCs w:val="24"/>
          <w:u w:val="single" w:color="000000"/>
        </w:rPr>
        <w:t>iu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  <w:u w:val="single" w:color="000000"/>
        </w:rPr>
        <w:t xml:space="preserve"> </w:t>
      </w:r>
      <w:r w:rsidRPr="00FE6BBE">
        <w:rPr>
          <w:rFonts w:ascii="Candara" w:eastAsia="Candara" w:hAnsi="Candara" w:cs="Candara"/>
          <w:b/>
          <w:sz w:val="24"/>
          <w:szCs w:val="24"/>
          <w:u w:val="single" w:color="000000"/>
        </w:rPr>
        <w:t>in</w:t>
      </w:r>
      <w:r w:rsidRPr="00FE6BBE">
        <w:rPr>
          <w:rFonts w:ascii="Candara" w:eastAsia="Candara" w:hAnsi="Candara" w:cs="Candara"/>
          <w:b/>
          <w:spacing w:val="5"/>
          <w:sz w:val="24"/>
          <w:szCs w:val="24"/>
          <w:u w:val="single" w:color="000000"/>
        </w:rPr>
        <w:t xml:space="preserve"> 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  <w:u w:val="single" w:color="000000"/>
        </w:rPr>
        <w:t>c</w:t>
      </w:r>
      <w:r w:rsidRPr="00FE6BBE">
        <w:rPr>
          <w:rFonts w:ascii="Candara" w:eastAsia="Candara" w:hAnsi="Candara" w:cs="Candara"/>
          <w:b/>
          <w:sz w:val="24"/>
          <w:szCs w:val="24"/>
          <w:u w:val="single" w:color="000000"/>
        </w:rPr>
        <w:t>ana</w:t>
      </w:r>
      <w:r w:rsidRPr="00FE6BBE">
        <w:rPr>
          <w:rFonts w:ascii="Candara" w:eastAsia="Candara" w:hAnsi="Candara" w:cs="Candara"/>
          <w:b/>
          <w:spacing w:val="-2"/>
          <w:sz w:val="24"/>
          <w:szCs w:val="24"/>
          <w:u w:val="single" w:color="000000"/>
        </w:rPr>
        <w:t>l</w:t>
      </w:r>
      <w:r w:rsidRPr="00FE6BBE">
        <w:rPr>
          <w:rFonts w:ascii="Candara" w:eastAsia="Candara" w:hAnsi="Candara" w:cs="Candara"/>
          <w:b/>
          <w:sz w:val="24"/>
          <w:szCs w:val="24"/>
          <w:u w:val="single" w:color="000000"/>
        </w:rPr>
        <w:t>i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  <w:u w:val="single" w:color="000000"/>
        </w:rPr>
        <w:t>z</w:t>
      </w:r>
      <w:r w:rsidRPr="00FE6BBE">
        <w:rPr>
          <w:rFonts w:ascii="Candara" w:eastAsia="Candara" w:hAnsi="Candara" w:cs="Candara"/>
          <w:b/>
          <w:sz w:val="24"/>
          <w:szCs w:val="24"/>
          <w:u w:val="single" w:color="000000"/>
        </w:rPr>
        <w:t>a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  <w:u w:val="single" w:color="000000"/>
        </w:rPr>
        <w:t>t</w:t>
      </w:r>
      <w:r w:rsidRPr="00FE6BBE">
        <w:rPr>
          <w:rFonts w:ascii="Candara" w:eastAsia="Candara" w:hAnsi="Candara" w:cs="Candara"/>
          <w:b/>
          <w:sz w:val="24"/>
          <w:szCs w:val="24"/>
          <w:u w:val="single" w:color="000000"/>
        </w:rPr>
        <w:t>ii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  <w:u w:val="single" w:color="000000"/>
        </w:rPr>
        <w:t xml:space="preserve"> </w:t>
      </w:r>
      <w:r w:rsidRPr="00FE6BBE">
        <w:rPr>
          <w:rFonts w:ascii="Candara" w:eastAsia="Candara" w:hAnsi="Candara" w:cs="Candara"/>
          <w:b/>
          <w:sz w:val="24"/>
          <w:szCs w:val="24"/>
          <w:u w:val="single" w:color="000000"/>
        </w:rPr>
        <w:t>su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  <w:u w:val="single" w:color="000000"/>
        </w:rPr>
        <w:t>b</w:t>
      </w:r>
      <w:r w:rsidRPr="00FE6BBE">
        <w:rPr>
          <w:rFonts w:ascii="Candara" w:eastAsia="Candara" w:hAnsi="Candara" w:cs="Candara"/>
          <w:b/>
          <w:sz w:val="24"/>
          <w:szCs w:val="24"/>
          <w:u w:val="single" w:color="000000"/>
        </w:rPr>
        <w:t>t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  <w:u w:val="single" w:color="000000"/>
        </w:rPr>
        <w:t>e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  <w:u w:val="single" w:color="000000"/>
        </w:rPr>
        <w:t>r</w:t>
      </w:r>
      <w:r w:rsidRPr="00FE6BBE">
        <w:rPr>
          <w:rFonts w:ascii="Candara" w:eastAsia="Candara" w:hAnsi="Candara" w:cs="Candara"/>
          <w:b/>
          <w:sz w:val="24"/>
          <w:szCs w:val="24"/>
          <w:u w:val="single" w:color="000000"/>
        </w:rPr>
        <w:t>ane</w:t>
      </w:r>
      <w:r w:rsidRPr="00FE6BBE">
        <w:rPr>
          <w:rFonts w:ascii="Candara" w:eastAsia="Candara" w:hAnsi="Candara" w:cs="Candara"/>
          <w:b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  <w:u w:val="single" w:color="000000"/>
        </w:rPr>
        <w:t>c</w:t>
      </w:r>
      <w:r w:rsidRPr="00FE6BBE">
        <w:rPr>
          <w:rFonts w:ascii="Candara" w:eastAsia="Candara" w:hAnsi="Candara" w:cs="Candara"/>
          <w:b/>
          <w:sz w:val="24"/>
          <w:szCs w:val="24"/>
          <w:u w:val="single" w:color="000000"/>
        </w:rPr>
        <w:t>onfo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  <w:u w:val="single" w:color="000000"/>
        </w:rPr>
        <w:t>r</w:t>
      </w:r>
      <w:r w:rsidRPr="00FE6BBE">
        <w:rPr>
          <w:rFonts w:ascii="Candara" w:eastAsia="Candara" w:hAnsi="Candara" w:cs="Candara"/>
          <w:b/>
          <w:sz w:val="24"/>
          <w:szCs w:val="24"/>
          <w:u w:val="single" w:color="000000"/>
        </w:rPr>
        <w:t xml:space="preserve">m </w:t>
      </w:r>
      <w:r w:rsidRPr="00FE6BBE">
        <w:rPr>
          <w:rFonts w:ascii="Candara" w:eastAsia="Candara" w:hAnsi="Candara" w:cs="Candara"/>
          <w:b/>
          <w:spacing w:val="-2"/>
          <w:sz w:val="24"/>
          <w:szCs w:val="24"/>
          <w:u w:val="single" w:color="000000"/>
        </w:rPr>
        <w:t>p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  <w:u w:val="single" w:color="000000"/>
        </w:rPr>
        <w:t>r</w:t>
      </w:r>
      <w:r w:rsidRPr="00FE6BBE">
        <w:rPr>
          <w:rFonts w:ascii="Candara" w:eastAsia="Candara" w:hAnsi="Candara" w:cs="Candara"/>
          <w:b/>
          <w:sz w:val="24"/>
          <w:szCs w:val="24"/>
          <w:u w:val="single" w:color="000000"/>
        </w:rPr>
        <w:t>ev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  <w:u w:val="single" w:color="000000"/>
        </w:rPr>
        <w:t>e</w:t>
      </w:r>
      <w:r w:rsidRPr="00FE6BBE">
        <w:rPr>
          <w:rFonts w:ascii="Candara" w:eastAsia="Candara" w:hAnsi="Candara" w:cs="Candara"/>
          <w:b/>
          <w:sz w:val="24"/>
          <w:szCs w:val="24"/>
          <w:u w:val="single" w:color="000000"/>
        </w:rPr>
        <w:t>der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  <w:u w:val="single" w:color="000000"/>
        </w:rPr>
        <w:t>i</w:t>
      </w:r>
      <w:r w:rsidRPr="00FE6BBE">
        <w:rPr>
          <w:rFonts w:ascii="Candara" w:eastAsia="Candara" w:hAnsi="Candara" w:cs="Candara"/>
          <w:b/>
          <w:sz w:val="24"/>
          <w:szCs w:val="24"/>
          <w:u w:val="single" w:color="000000"/>
        </w:rPr>
        <w:t xml:space="preserve">lor </w:t>
      </w:r>
      <w:r w:rsidRPr="00FE6BBE">
        <w:rPr>
          <w:rFonts w:ascii="Candara" w:eastAsia="Candara" w:hAnsi="Candara" w:cs="Candara"/>
          <w:b/>
          <w:spacing w:val="-2"/>
          <w:sz w:val="24"/>
          <w:szCs w:val="24"/>
          <w:u w:val="single" w:color="000000"/>
        </w:rPr>
        <w:t>l</w:t>
      </w:r>
      <w:r w:rsidRPr="00FE6BBE">
        <w:rPr>
          <w:rFonts w:ascii="Candara" w:eastAsia="Candara" w:hAnsi="Candara" w:cs="Candara"/>
          <w:b/>
          <w:sz w:val="24"/>
          <w:szCs w:val="24"/>
          <w:u w:val="single" w:color="000000"/>
        </w:rPr>
        <w:t>e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  <w:u w:val="single" w:color="000000"/>
        </w:rPr>
        <w:t>g</w:t>
      </w:r>
      <w:r w:rsidRPr="00FE6BBE">
        <w:rPr>
          <w:rFonts w:ascii="Candara" w:eastAsia="Candara" w:hAnsi="Candara" w:cs="Candara"/>
          <w:b/>
          <w:sz w:val="24"/>
          <w:szCs w:val="24"/>
          <w:u w:val="single" w:color="000000"/>
        </w:rPr>
        <w:t>ale in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  <w:u w:val="single" w:color="000000"/>
        </w:rPr>
        <w:t xml:space="preserve"> </w:t>
      </w:r>
      <w:r w:rsidRPr="00FE6BBE">
        <w:rPr>
          <w:rFonts w:ascii="Candara" w:eastAsia="Candara" w:hAnsi="Candara" w:cs="Candara"/>
          <w:b/>
          <w:sz w:val="24"/>
          <w:szCs w:val="24"/>
          <w:u w:val="single" w:color="000000"/>
        </w:rPr>
        <w:t>vigoa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  <w:u w:val="single" w:color="000000"/>
        </w:rPr>
        <w:t>r</w:t>
      </w:r>
      <w:r w:rsidRPr="00FE6BBE">
        <w:rPr>
          <w:rFonts w:ascii="Candara" w:eastAsia="Candara" w:hAnsi="Candara" w:cs="Candara"/>
          <w:b/>
          <w:sz w:val="24"/>
          <w:szCs w:val="24"/>
          <w:u w:val="single" w:color="000000"/>
        </w:rPr>
        <w:t>e.</w:t>
      </w:r>
    </w:p>
    <w:p w:rsidR="00DB080C" w:rsidRPr="00B2232F" w:rsidRDefault="00DB080C">
      <w:pPr>
        <w:spacing w:before="6" w:line="160" w:lineRule="exact"/>
        <w:rPr>
          <w:color w:val="FF0000"/>
          <w:sz w:val="17"/>
          <w:szCs w:val="17"/>
        </w:rPr>
      </w:pPr>
    </w:p>
    <w:p w:rsidR="00DB080C" w:rsidRPr="00B2232F" w:rsidRDefault="00DB080C">
      <w:pPr>
        <w:spacing w:line="200" w:lineRule="exact"/>
        <w:rPr>
          <w:color w:val="FF0000"/>
        </w:rPr>
      </w:pPr>
    </w:p>
    <w:p w:rsidR="00DB080C" w:rsidRPr="00FE6BBE" w:rsidRDefault="00B47EC3">
      <w:pPr>
        <w:spacing w:before="5"/>
        <w:ind w:left="1133"/>
        <w:rPr>
          <w:rFonts w:ascii="Candara" w:eastAsia="Candara" w:hAnsi="Candara" w:cs="Candara"/>
          <w:sz w:val="24"/>
          <w:szCs w:val="24"/>
        </w:rPr>
      </w:pP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4</w:t>
      </w:r>
      <w:r w:rsidRPr="00FE6BBE">
        <w:rPr>
          <w:rFonts w:ascii="Candara" w:eastAsia="Candara" w:hAnsi="Candara" w:cs="Candara"/>
          <w:b/>
          <w:sz w:val="24"/>
          <w:szCs w:val="24"/>
        </w:rPr>
        <w:t>.</w:t>
      </w:r>
      <w:r w:rsidRPr="00FE6BBE">
        <w:rPr>
          <w:rFonts w:ascii="Candara" w:eastAsia="Candara" w:hAnsi="Candara" w:cs="Candara"/>
          <w:b/>
          <w:spacing w:val="-2"/>
          <w:sz w:val="24"/>
          <w:szCs w:val="24"/>
        </w:rPr>
        <w:t>1</w:t>
      </w:r>
      <w:r w:rsidRPr="00FE6BBE">
        <w:rPr>
          <w:rFonts w:ascii="Candara" w:eastAsia="Candara" w:hAnsi="Candara" w:cs="Candara"/>
          <w:b/>
          <w:sz w:val="24"/>
          <w:szCs w:val="24"/>
        </w:rPr>
        <w:t>6.O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FE6BBE">
        <w:rPr>
          <w:rFonts w:ascii="Candara" w:eastAsia="Candara" w:hAnsi="Candara" w:cs="Candara"/>
          <w:b/>
          <w:sz w:val="24"/>
          <w:szCs w:val="24"/>
        </w:rPr>
        <w:t>GA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</w:rPr>
        <w:t>N</w:t>
      </w:r>
      <w:r w:rsidRPr="00FE6BBE">
        <w:rPr>
          <w:rFonts w:ascii="Candara" w:eastAsia="Candara" w:hAnsi="Candara" w:cs="Candara"/>
          <w:b/>
          <w:sz w:val="24"/>
          <w:szCs w:val="24"/>
        </w:rPr>
        <w:t>I</w:t>
      </w:r>
      <w:r w:rsidRPr="00FE6BBE">
        <w:rPr>
          <w:rFonts w:ascii="Candara" w:eastAsia="Candara" w:hAnsi="Candara" w:cs="Candara"/>
          <w:b/>
          <w:spacing w:val="-1"/>
          <w:sz w:val="24"/>
          <w:szCs w:val="24"/>
        </w:rPr>
        <w:t>Z</w:t>
      </w:r>
      <w:r w:rsidRPr="00FE6BBE">
        <w:rPr>
          <w:rFonts w:ascii="Candara" w:eastAsia="Candara" w:hAnsi="Candara" w:cs="Candara"/>
          <w:b/>
          <w:sz w:val="24"/>
          <w:szCs w:val="24"/>
        </w:rPr>
        <w:t>A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FE6BBE">
        <w:rPr>
          <w:rFonts w:ascii="Candara" w:eastAsia="Candara" w:hAnsi="Candara" w:cs="Candara"/>
          <w:b/>
          <w:sz w:val="24"/>
          <w:szCs w:val="24"/>
        </w:rPr>
        <w:t>EA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b/>
          <w:sz w:val="24"/>
          <w:szCs w:val="24"/>
        </w:rPr>
        <w:t>CI</w:t>
      </w:r>
      <w:r w:rsidRPr="00FE6BBE">
        <w:rPr>
          <w:rFonts w:ascii="Candara" w:eastAsia="Candara" w:hAnsi="Candara" w:cs="Candara"/>
          <w:b/>
          <w:spacing w:val="-2"/>
          <w:sz w:val="24"/>
          <w:szCs w:val="24"/>
        </w:rPr>
        <w:t>R</w:t>
      </w:r>
      <w:r w:rsidRPr="00FE6BBE">
        <w:rPr>
          <w:rFonts w:ascii="Candara" w:eastAsia="Candara" w:hAnsi="Candara" w:cs="Candara"/>
          <w:b/>
          <w:sz w:val="24"/>
          <w:szCs w:val="24"/>
        </w:rPr>
        <w:t>CU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L</w:t>
      </w:r>
      <w:r w:rsidRPr="00FE6BBE">
        <w:rPr>
          <w:rFonts w:ascii="Candara" w:eastAsia="Candara" w:hAnsi="Candara" w:cs="Candara"/>
          <w:b/>
          <w:sz w:val="24"/>
          <w:szCs w:val="24"/>
        </w:rPr>
        <w:t>A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 w:rsidRPr="00FE6BBE">
        <w:rPr>
          <w:rFonts w:ascii="Candara" w:eastAsia="Candara" w:hAnsi="Candara" w:cs="Candara"/>
          <w:b/>
          <w:sz w:val="24"/>
          <w:szCs w:val="24"/>
        </w:rPr>
        <w:t>I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E</w:t>
      </w:r>
      <w:r w:rsidRPr="00FE6BBE">
        <w:rPr>
          <w:rFonts w:ascii="Candara" w:eastAsia="Candara" w:hAnsi="Candara" w:cs="Candara"/>
          <w:b/>
          <w:sz w:val="24"/>
          <w:szCs w:val="24"/>
        </w:rPr>
        <w:t>I</w:t>
      </w:r>
    </w:p>
    <w:p w:rsidR="00DB080C" w:rsidRPr="00FE6BBE" w:rsidRDefault="00B47EC3">
      <w:pPr>
        <w:spacing w:before="43" w:line="276" w:lineRule="auto"/>
        <w:ind w:left="1853" w:right="1117"/>
        <w:rPr>
          <w:rFonts w:ascii="Candara" w:eastAsia="Candara" w:hAnsi="Candara" w:cs="Candara"/>
          <w:sz w:val="24"/>
          <w:szCs w:val="24"/>
        </w:rPr>
      </w:pPr>
      <w:r w:rsidRPr="00FE6BBE">
        <w:rPr>
          <w:rFonts w:ascii="Candara" w:eastAsia="Candara" w:hAnsi="Candara" w:cs="Candara"/>
          <w:spacing w:val="1"/>
          <w:sz w:val="24"/>
          <w:szCs w:val="24"/>
        </w:rPr>
        <w:t>A</w:t>
      </w:r>
      <w:r w:rsidRPr="00FE6BBE">
        <w:rPr>
          <w:rFonts w:ascii="Candara" w:eastAsia="Candara" w:hAnsi="Candara" w:cs="Candara"/>
          <w:sz w:val="24"/>
          <w:szCs w:val="24"/>
        </w:rPr>
        <w:t>c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ce</w:t>
      </w:r>
      <w:r w:rsidRPr="00FE6BBE">
        <w:rPr>
          <w:rFonts w:ascii="Candara" w:eastAsia="Candara" w:hAnsi="Candara" w:cs="Candara"/>
          <w:sz w:val="24"/>
          <w:szCs w:val="24"/>
        </w:rPr>
        <w:t>s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FE6BBE">
        <w:rPr>
          <w:rFonts w:ascii="Candara" w:eastAsia="Candara" w:hAnsi="Candara" w:cs="Candara"/>
          <w:sz w:val="24"/>
          <w:szCs w:val="24"/>
        </w:rPr>
        <w:t>l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z w:val="24"/>
          <w:szCs w:val="24"/>
        </w:rPr>
        <w:t>si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FE6BBE">
        <w:rPr>
          <w:rFonts w:ascii="Candara" w:eastAsia="Candara" w:hAnsi="Candara" w:cs="Candara"/>
          <w:sz w:val="24"/>
          <w:szCs w:val="24"/>
        </w:rPr>
        <w:t>latf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o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mele ca</w:t>
      </w:r>
      <w:r w:rsidRPr="00FE6BBE">
        <w:rPr>
          <w:rFonts w:ascii="Candara" w:eastAsia="Candara" w:hAnsi="Candara" w:cs="Candara"/>
          <w:spacing w:val="-2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osa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FE6BBE">
        <w:rPr>
          <w:rFonts w:ascii="Candara" w:eastAsia="Candara" w:hAnsi="Candara" w:cs="Candara"/>
          <w:sz w:val="24"/>
          <w:szCs w:val="24"/>
        </w:rPr>
        <w:t>i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l</w:t>
      </w:r>
      <w:r w:rsidRPr="00FE6BBE">
        <w:rPr>
          <w:rFonts w:ascii="Candara" w:eastAsia="Candara" w:hAnsi="Candara" w:cs="Candara"/>
          <w:sz w:val="24"/>
          <w:szCs w:val="24"/>
        </w:rPr>
        <w:t xml:space="preserve">e 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pacing w:val="3"/>
          <w:sz w:val="24"/>
          <w:szCs w:val="24"/>
        </w:rPr>
        <w:t>o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pu</w:t>
      </w:r>
      <w:r w:rsidRPr="00FE6BBE">
        <w:rPr>
          <w:rFonts w:ascii="Candara" w:eastAsia="Candara" w:hAnsi="Candara" w:cs="Candara"/>
          <w:sz w:val="24"/>
          <w:szCs w:val="24"/>
        </w:rPr>
        <w:t>se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z w:val="24"/>
          <w:szCs w:val="24"/>
        </w:rPr>
        <w:t>a</w:t>
      </w:r>
      <w:r w:rsidRPr="00FE6BBE">
        <w:rPr>
          <w:rFonts w:ascii="Candara" w:eastAsia="Candara" w:hAnsi="Candara" w:cs="Candara"/>
          <w:spacing w:val="-2"/>
          <w:sz w:val="24"/>
          <w:szCs w:val="24"/>
        </w:rPr>
        <w:t>s</w:t>
      </w:r>
      <w:r w:rsidRPr="00FE6BBE">
        <w:rPr>
          <w:rFonts w:ascii="Candara" w:eastAsia="Candara" w:hAnsi="Candara" w:cs="Candara"/>
          <w:sz w:val="24"/>
          <w:szCs w:val="24"/>
        </w:rPr>
        <w:t>ig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ur</w:t>
      </w:r>
      <w:r w:rsidRPr="00FE6BBE">
        <w:rPr>
          <w:rFonts w:ascii="Candara" w:eastAsia="Candara" w:hAnsi="Candara" w:cs="Candara"/>
          <w:sz w:val="24"/>
          <w:szCs w:val="24"/>
        </w:rPr>
        <w:t>a acc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sz w:val="24"/>
          <w:szCs w:val="24"/>
        </w:rPr>
        <w:t>s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FE6BBE">
        <w:rPr>
          <w:rFonts w:ascii="Candara" w:eastAsia="Candara" w:hAnsi="Candara" w:cs="Candara"/>
          <w:sz w:val="24"/>
          <w:szCs w:val="24"/>
        </w:rPr>
        <w:t>l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FE6BBE">
        <w:rPr>
          <w:rFonts w:ascii="Candara" w:eastAsia="Candara" w:hAnsi="Candara" w:cs="Candara"/>
          <w:sz w:val="24"/>
          <w:szCs w:val="24"/>
        </w:rPr>
        <w:t>t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sz w:val="24"/>
          <w:szCs w:val="24"/>
        </w:rPr>
        <w:t>r la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z w:val="24"/>
          <w:szCs w:val="24"/>
        </w:rPr>
        <w:t>ac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sz w:val="24"/>
          <w:szCs w:val="24"/>
        </w:rPr>
        <w:t>stea si</w:t>
      </w:r>
      <w:r w:rsidRPr="00FE6BBE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FE6BBE">
        <w:rPr>
          <w:rFonts w:ascii="Candara" w:eastAsia="Candara" w:hAnsi="Candara" w:cs="Candara"/>
          <w:sz w:val="24"/>
          <w:szCs w:val="24"/>
        </w:rPr>
        <w:t>a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ca</w:t>
      </w:r>
      <w:r w:rsidRPr="00FE6BBE">
        <w:rPr>
          <w:rFonts w:ascii="Candara" w:eastAsia="Candara" w:hAnsi="Candara" w:cs="Candara"/>
          <w:spacing w:val="-2"/>
          <w:sz w:val="24"/>
          <w:szCs w:val="24"/>
        </w:rPr>
        <w:t>r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sz w:val="24"/>
          <w:szCs w:val="24"/>
        </w:rPr>
        <w:t>a a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FE6BBE">
        <w:rPr>
          <w:rFonts w:ascii="Candara" w:eastAsia="Candara" w:hAnsi="Candara" w:cs="Candara"/>
          <w:sz w:val="24"/>
          <w:szCs w:val="24"/>
        </w:rPr>
        <w:t>to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tu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i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s</w:t>
      </w:r>
      <w:r w:rsidRPr="00FE6BBE">
        <w:rPr>
          <w:rFonts w:ascii="Candara" w:eastAsia="Candara" w:hAnsi="Candara" w:cs="Candara"/>
          <w:sz w:val="24"/>
          <w:szCs w:val="24"/>
        </w:rPr>
        <w:t>melo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.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z w:val="24"/>
          <w:szCs w:val="24"/>
        </w:rPr>
        <w:t>P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sz w:val="24"/>
          <w:szCs w:val="24"/>
        </w:rPr>
        <w:t>nt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u</w:t>
      </w:r>
      <w:r w:rsidRPr="00FE6BBE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pacing w:val="-2"/>
          <w:sz w:val="24"/>
          <w:szCs w:val="24"/>
        </w:rPr>
        <w:t>i</w:t>
      </w:r>
      <w:r w:rsidRPr="00FE6BBE">
        <w:rPr>
          <w:rFonts w:ascii="Candara" w:eastAsia="Candara" w:hAnsi="Candara" w:cs="Candara"/>
          <w:sz w:val="24"/>
          <w:szCs w:val="24"/>
        </w:rPr>
        <w:t>mo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FE6BBE">
        <w:rPr>
          <w:rFonts w:ascii="Candara" w:eastAsia="Candara" w:hAnsi="Candara" w:cs="Candara"/>
          <w:sz w:val="24"/>
          <w:szCs w:val="24"/>
        </w:rPr>
        <w:t>i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l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u</w:t>
      </w:r>
      <w:r w:rsidRPr="00FE6BBE">
        <w:rPr>
          <w:rFonts w:ascii="Candara" w:eastAsia="Candara" w:hAnsi="Candara" w:cs="Candara"/>
          <w:sz w:val="24"/>
          <w:szCs w:val="24"/>
        </w:rPr>
        <w:t>l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="00FE6BBE" w:rsidRPr="00FE6BBE">
        <w:rPr>
          <w:rFonts w:ascii="Candara" w:eastAsia="Candara" w:hAnsi="Candara" w:cs="Candara"/>
          <w:spacing w:val="1"/>
          <w:sz w:val="24"/>
          <w:szCs w:val="24"/>
        </w:rPr>
        <w:t>Torcatiri</w:t>
      </w:r>
      <w:r w:rsidR="00FE6BBE" w:rsidRPr="00FE6BBE">
        <w:rPr>
          <w:rFonts w:ascii="Candara" w:eastAsia="Candara" w:hAnsi="Candara" w:cs="Candara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z w:val="24"/>
          <w:szCs w:val="24"/>
        </w:rPr>
        <w:t>n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 xml:space="preserve">. </w:t>
      </w:r>
      <w:r w:rsidR="00FE6BBE" w:rsidRPr="00FE6BBE">
        <w:rPr>
          <w:rFonts w:ascii="Candara" w:eastAsia="Candara" w:hAnsi="Candara" w:cs="Candara"/>
          <w:sz w:val="24"/>
          <w:szCs w:val="24"/>
        </w:rPr>
        <w:t>1</w:t>
      </w:r>
      <w:r w:rsidRPr="00FE6BBE">
        <w:rPr>
          <w:rFonts w:ascii="Candara" w:eastAsia="Candara" w:hAnsi="Candara" w:cs="Candara"/>
          <w:sz w:val="24"/>
          <w:szCs w:val="24"/>
        </w:rPr>
        <w:t xml:space="preserve">5 </w:t>
      </w:r>
      <w:r w:rsidRPr="00FE6BBE">
        <w:rPr>
          <w:rFonts w:ascii="Candara" w:eastAsia="Candara" w:hAnsi="Candara" w:cs="Candara"/>
          <w:spacing w:val="3"/>
          <w:sz w:val="24"/>
          <w:szCs w:val="24"/>
        </w:rPr>
        <w:t>s</w:t>
      </w:r>
      <w:r w:rsidRPr="00FE6BBE">
        <w:rPr>
          <w:rFonts w:ascii="Candara" w:eastAsia="Candara" w:hAnsi="Candara" w:cs="Candara"/>
          <w:sz w:val="24"/>
          <w:szCs w:val="24"/>
        </w:rPr>
        <w:t>-a r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FE6BBE">
        <w:rPr>
          <w:rFonts w:ascii="Candara" w:eastAsia="Candara" w:hAnsi="Candara" w:cs="Candara"/>
          <w:sz w:val="24"/>
          <w:szCs w:val="24"/>
        </w:rPr>
        <w:t>ali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z</w:t>
      </w:r>
      <w:r w:rsidRPr="00FE6BBE">
        <w:rPr>
          <w:rFonts w:ascii="Candara" w:eastAsia="Candara" w:hAnsi="Candara" w:cs="Candara"/>
          <w:sz w:val="24"/>
          <w:szCs w:val="24"/>
        </w:rPr>
        <w:t>at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z w:val="24"/>
          <w:szCs w:val="24"/>
        </w:rPr>
        <w:t>st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FE6BBE">
        <w:rPr>
          <w:rFonts w:ascii="Candara" w:eastAsia="Candara" w:hAnsi="Candara" w:cs="Candara"/>
          <w:sz w:val="24"/>
          <w:szCs w:val="24"/>
        </w:rPr>
        <w:t>d</w:t>
      </w:r>
      <w:r w:rsidRPr="00FE6BBE">
        <w:rPr>
          <w:rFonts w:ascii="Candara" w:eastAsia="Candara" w:hAnsi="Candara" w:cs="Candara"/>
          <w:spacing w:val="-2"/>
          <w:sz w:val="24"/>
          <w:szCs w:val="24"/>
        </w:rPr>
        <w:t>i</w:t>
      </w:r>
      <w:r w:rsidRPr="00FE6BBE">
        <w:rPr>
          <w:rFonts w:ascii="Candara" w:eastAsia="Candara" w:hAnsi="Candara" w:cs="Candara"/>
          <w:sz w:val="24"/>
          <w:szCs w:val="24"/>
        </w:rPr>
        <w:t>u</w:t>
      </w:r>
      <w:r w:rsidRPr="00FE6BBE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z w:val="24"/>
          <w:szCs w:val="24"/>
        </w:rPr>
        <w:t>de ci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cu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l</w:t>
      </w:r>
      <w:r w:rsidRPr="00FE6BBE">
        <w:rPr>
          <w:rFonts w:ascii="Candara" w:eastAsia="Candara" w:hAnsi="Candara" w:cs="Candara"/>
          <w:spacing w:val="2"/>
          <w:sz w:val="24"/>
          <w:szCs w:val="24"/>
        </w:rPr>
        <w:t>a</w:t>
      </w:r>
      <w:r w:rsidRPr="00FE6BBE">
        <w:rPr>
          <w:rFonts w:ascii="Candara" w:eastAsia="Candara" w:hAnsi="Candara" w:cs="Candara"/>
          <w:sz w:val="24"/>
          <w:szCs w:val="24"/>
        </w:rPr>
        <w:t>t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sz w:val="24"/>
          <w:szCs w:val="24"/>
        </w:rPr>
        <w:t>e ca</w:t>
      </w:r>
      <w:r w:rsidRPr="00FE6BBE">
        <w:rPr>
          <w:rFonts w:ascii="Candara" w:eastAsia="Candara" w:hAnsi="Candara" w:cs="Candara"/>
          <w:spacing w:val="-2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 xml:space="preserve">e a 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f</w:t>
      </w:r>
      <w:r w:rsidRPr="00FE6BBE">
        <w:rPr>
          <w:rFonts w:ascii="Candara" w:eastAsia="Candara" w:hAnsi="Candara" w:cs="Candara"/>
          <w:sz w:val="24"/>
          <w:szCs w:val="24"/>
        </w:rPr>
        <w:t>ost avi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z</w:t>
      </w:r>
      <w:r w:rsidRPr="00FE6BBE">
        <w:rPr>
          <w:rFonts w:ascii="Candara" w:eastAsia="Candara" w:hAnsi="Candara" w:cs="Candara"/>
          <w:sz w:val="24"/>
          <w:szCs w:val="24"/>
        </w:rPr>
        <w:t>at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z w:val="24"/>
          <w:szCs w:val="24"/>
        </w:rPr>
        <w:t>de Polit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sz w:val="24"/>
          <w:szCs w:val="24"/>
        </w:rPr>
        <w:t>a</w:t>
      </w:r>
      <w:r w:rsidRPr="00FE6BBE"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R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u</w:t>
      </w:r>
      <w:r w:rsidRPr="00FE6BBE">
        <w:rPr>
          <w:rFonts w:ascii="Candara" w:eastAsia="Candara" w:hAnsi="Candara" w:cs="Candara"/>
          <w:sz w:val="24"/>
          <w:szCs w:val="24"/>
        </w:rPr>
        <w:t>t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er</w:t>
      </w:r>
      <w:r w:rsidRPr="00FE6BBE">
        <w:rPr>
          <w:rFonts w:ascii="Candara" w:eastAsia="Candara" w:hAnsi="Candara" w:cs="Candara"/>
          <w:sz w:val="24"/>
          <w:szCs w:val="24"/>
        </w:rPr>
        <w:t>a si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z w:val="24"/>
          <w:szCs w:val="24"/>
        </w:rPr>
        <w:t>de Co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m</w:t>
      </w:r>
      <w:r w:rsidRPr="00FE6BBE">
        <w:rPr>
          <w:rFonts w:ascii="Candara" w:eastAsia="Candara" w:hAnsi="Candara" w:cs="Candara"/>
          <w:sz w:val="24"/>
          <w:szCs w:val="24"/>
        </w:rPr>
        <w:t>i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s</w:t>
      </w:r>
      <w:r w:rsidRPr="00FE6BBE">
        <w:rPr>
          <w:rFonts w:ascii="Candara" w:eastAsia="Candara" w:hAnsi="Candara" w:cs="Candara"/>
          <w:sz w:val="24"/>
          <w:szCs w:val="24"/>
        </w:rPr>
        <w:t>ia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 xml:space="preserve"> M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FE6BBE">
        <w:rPr>
          <w:rFonts w:ascii="Candara" w:eastAsia="Candara" w:hAnsi="Candara" w:cs="Candara"/>
          <w:sz w:val="24"/>
          <w:szCs w:val="24"/>
        </w:rPr>
        <w:t>nici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FE6BBE">
        <w:rPr>
          <w:rFonts w:ascii="Candara" w:eastAsia="Candara" w:hAnsi="Candara" w:cs="Candara"/>
          <w:sz w:val="24"/>
          <w:szCs w:val="24"/>
        </w:rPr>
        <w:t>ala</w:t>
      </w:r>
      <w:r w:rsidRPr="00FE6BBE"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 w:rsidRPr="00FE6BBE">
        <w:rPr>
          <w:rFonts w:ascii="Candara" w:eastAsia="Candara" w:hAnsi="Candara" w:cs="Candara"/>
          <w:sz w:val="24"/>
          <w:szCs w:val="24"/>
        </w:rPr>
        <w:t>de Ci</w:t>
      </w:r>
      <w:r w:rsidRPr="00FE6BBE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FE6BBE">
        <w:rPr>
          <w:rFonts w:ascii="Candara" w:eastAsia="Candara" w:hAnsi="Candara" w:cs="Candara"/>
          <w:sz w:val="24"/>
          <w:szCs w:val="24"/>
        </w:rPr>
        <w:t>cu</w:t>
      </w:r>
      <w:r w:rsidRPr="00FE6BBE">
        <w:rPr>
          <w:rFonts w:ascii="Candara" w:eastAsia="Candara" w:hAnsi="Candara" w:cs="Candara"/>
          <w:spacing w:val="1"/>
          <w:sz w:val="24"/>
          <w:szCs w:val="24"/>
        </w:rPr>
        <w:t>l</w:t>
      </w:r>
      <w:r w:rsidRPr="00FE6BBE">
        <w:rPr>
          <w:rFonts w:ascii="Candara" w:eastAsia="Candara" w:hAnsi="Candara" w:cs="Candara"/>
          <w:sz w:val="24"/>
          <w:szCs w:val="24"/>
        </w:rPr>
        <w:t>ati</w:t>
      </w:r>
      <w:r w:rsidRPr="00FE6BBE">
        <w:rPr>
          <w:rFonts w:ascii="Candara" w:eastAsia="Candara" w:hAnsi="Candara" w:cs="Candara"/>
          <w:spacing w:val="5"/>
          <w:sz w:val="24"/>
          <w:szCs w:val="24"/>
        </w:rPr>
        <w:t>e</w:t>
      </w:r>
      <w:r w:rsidRPr="00FE6BBE">
        <w:rPr>
          <w:rFonts w:ascii="Candara" w:eastAsia="Candara" w:hAnsi="Candara" w:cs="Candara"/>
          <w:sz w:val="24"/>
          <w:szCs w:val="24"/>
        </w:rPr>
        <w:t>.</w:t>
      </w:r>
    </w:p>
    <w:p w:rsidR="00DB080C" w:rsidRPr="00FE6BBE" w:rsidRDefault="00DB080C">
      <w:pPr>
        <w:spacing w:before="7" w:line="120" w:lineRule="exact"/>
        <w:rPr>
          <w:sz w:val="13"/>
          <w:szCs w:val="13"/>
        </w:rPr>
      </w:pPr>
    </w:p>
    <w:p w:rsidR="00DB080C" w:rsidRPr="00FE6BBE" w:rsidRDefault="00DB080C">
      <w:pPr>
        <w:spacing w:line="200" w:lineRule="exact"/>
      </w:pPr>
    </w:p>
    <w:p w:rsidR="00DB080C" w:rsidRPr="00FE6BBE" w:rsidRDefault="00B47EC3">
      <w:pPr>
        <w:ind w:left="1133"/>
        <w:rPr>
          <w:rFonts w:ascii="Candara" w:eastAsia="Candara" w:hAnsi="Candara" w:cs="Candara"/>
          <w:sz w:val="24"/>
          <w:szCs w:val="24"/>
        </w:rPr>
      </w:pP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P</w:t>
      </w:r>
      <w:r w:rsidRPr="00FE6BBE">
        <w:rPr>
          <w:rFonts w:ascii="Candara" w:eastAsia="Candara" w:hAnsi="Candara" w:cs="Candara"/>
          <w:b/>
          <w:sz w:val="24"/>
          <w:szCs w:val="24"/>
        </w:rPr>
        <w:t>a</w:t>
      </w:r>
      <w:r w:rsidRPr="00FE6BBE">
        <w:rPr>
          <w:rFonts w:ascii="Candara" w:eastAsia="Candara" w:hAnsi="Candara" w:cs="Candara"/>
          <w:b/>
          <w:spacing w:val="1"/>
          <w:sz w:val="24"/>
          <w:szCs w:val="24"/>
        </w:rPr>
        <w:t>rc</w:t>
      </w:r>
      <w:r w:rsidRPr="00FE6BBE">
        <w:rPr>
          <w:rFonts w:ascii="Candara" w:eastAsia="Candara" w:hAnsi="Candara" w:cs="Candara"/>
          <w:b/>
          <w:sz w:val="24"/>
          <w:szCs w:val="24"/>
        </w:rPr>
        <w:t>aje</w:t>
      </w:r>
    </w:p>
    <w:p w:rsidR="00DB080C" w:rsidRPr="00963D30" w:rsidRDefault="00B47EC3">
      <w:pPr>
        <w:spacing w:before="43" w:line="275" w:lineRule="auto"/>
        <w:ind w:left="1853" w:right="1653"/>
        <w:rPr>
          <w:rFonts w:ascii="Candara" w:eastAsia="Candara" w:hAnsi="Candara" w:cs="Candara"/>
          <w:sz w:val="24"/>
          <w:szCs w:val="24"/>
        </w:rPr>
      </w:pPr>
      <w:r w:rsidRPr="00963D30">
        <w:rPr>
          <w:rFonts w:ascii="Candara" w:eastAsia="Candara" w:hAnsi="Candara" w:cs="Candara"/>
          <w:sz w:val="24"/>
          <w:szCs w:val="24"/>
        </w:rPr>
        <w:t>P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963D30">
        <w:rPr>
          <w:rFonts w:ascii="Candara" w:eastAsia="Candara" w:hAnsi="Candara" w:cs="Candara"/>
          <w:sz w:val="24"/>
          <w:szCs w:val="24"/>
        </w:rPr>
        <w:t>nt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963D30">
        <w:rPr>
          <w:rFonts w:ascii="Candara" w:eastAsia="Candara" w:hAnsi="Candara" w:cs="Candara"/>
          <w:sz w:val="24"/>
          <w:szCs w:val="24"/>
        </w:rPr>
        <w:t>u</w:t>
      </w:r>
      <w:r w:rsidRPr="00963D30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963D30">
        <w:rPr>
          <w:rFonts w:ascii="Candara" w:eastAsia="Candara" w:hAnsi="Candara" w:cs="Candara"/>
          <w:sz w:val="24"/>
          <w:szCs w:val="24"/>
        </w:rPr>
        <w:t>a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963D30">
        <w:rPr>
          <w:rFonts w:ascii="Candara" w:eastAsia="Candara" w:hAnsi="Candara" w:cs="Candara"/>
          <w:sz w:val="24"/>
          <w:szCs w:val="24"/>
        </w:rPr>
        <w:t>ca</w:t>
      </w:r>
      <w:r w:rsidRPr="00963D30">
        <w:rPr>
          <w:rFonts w:ascii="Candara" w:eastAsia="Candara" w:hAnsi="Candara" w:cs="Candara"/>
          <w:spacing w:val="-2"/>
          <w:sz w:val="24"/>
          <w:szCs w:val="24"/>
        </w:rPr>
        <w:t>r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e</w:t>
      </w:r>
      <w:r w:rsidRPr="00963D30">
        <w:rPr>
          <w:rFonts w:ascii="Candara" w:eastAsia="Candara" w:hAnsi="Candara" w:cs="Candara"/>
          <w:sz w:val="24"/>
          <w:szCs w:val="24"/>
        </w:rPr>
        <w:t>a a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963D30">
        <w:rPr>
          <w:rFonts w:ascii="Candara" w:eastAsia="Candara" w:hAnsi="Candara" w:cs="Candara"/>
          <w:sz w:val="24"/>
          <w:szCs w:val="24"/>
        </w:rPr>
        <w:t>to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tu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963D30">
        <w:rPr>
          <w:rFonts w:ascii="Candara" w:eastAsia="Candara" w:hAnsi="Candara" w:cs="Candara"/>
          <w:sz w:val="24"/>
          <w:szCs w:val="24"/>
        </w:rPr>
        <w:t>i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s</w:t>
      </w:r>
      <w:r w:rsidRPr="00963D30">
        <w:rPr>
          <w:rFonts w:ascii="Candara" w:eastAsia="Candara" w:hAnsi="Candara" w:cs="Candara"/>
          <w:sz w:val="24"/>
          <w:szCs w:val="24"/>
        </w:rPr>
        <w:t xml:space="preserve">melor </w:t>
      </w:r>
      <w:r w:rsidRPr="00963D30">
        <w:rPr>
          <w:rFonts w:ascii="Candara" w:eastAsia="Candara" w:hAnsi="Candara" w:cs="Candara"/>
          <w:spacing w:val="3"/>
          <w:sz w:val="24"/>
          <w:szCs w:val="24"/>
        </w:rPr>
        <w:t>s</w:t>
      </w:r>
      <w:r w:rsidRPr="00963D30">
        <w:rPr>
          <w:rFonts w:ascii="Candara" w:eastAsia="Candara" w:hAnsi="Candara" w:cs="Candara"/>
          <w:sz w:val="24"/>
          <w:szCs w:val="24"/>
        </w:rPr>
        <w:t>-au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 xml:space="preserve"> p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963D30">
        <w:rPr>
          <w:rFonts w:ascii="Candara" w:eastAsia="Candara" w:hAnsi="Candara" w:cs="Candara"/>
          <w:sz w:val="24"/>
          <w:szCs w:val="24"/>
        </w:rPr>
        <w:t>va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zu</w:t>
      </w:r>
      <w:r w:rsidRPr="00963D30">
        <w:rPr>
          <w:rFonts w:ascii="Candara" w:eastAsia="Candara" w:hAnsi="Candara" w:cs="Candara"/>
          <w:sz w:val="24"/>
          <w:szCs w:val="24"/>
        </w:rPr>
        <w:t>t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 xml:space="preserve"> u</w:t>
      </w:r>
      <w:r w:rsidRPr="00963D30">
        <w:rPr>
          <w:rFonts w:ascii="Candara" w:eastAsia="Candara" w:hAnsi="Candara" w:cs="Candara"/>
          <w:sz w:val="24"/>
          <w:szCs w:val="24"/>
        </w:rPr>
        <w:t>n</w:t>
      </w:r>
      <w:r w:rsidRPr="00963D30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z w:val="24"/>
          <w:szCs w:val="24"/>
        </w:rPr>
        <w:t>indicator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z w:val="24"/>
          <w:szCs w:val="24"/>
        </w:rPr>
        <w:t>de 1,0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z w:val="24"/>
          <w:szCs w:val="24"/>
        </w:rPr>
        <w:t>loc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963D30">
        <w:rPr>
          <w:rFonts w:ascii="Candara" w:eastAsia="Candara" w:hAnsi="Candara" w:cs="Candara"/>
          <w:sz w:val="24"/>
          <w:szCs w:val="24"/>
        </w:rPr>
        <w:t>i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z w:val="24"/>
          <w:szCs w:val="24"/>
        </w:rPr>
        <w:t xml:space="preserve">de 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963D30">
        <w:rPr>
          <w:rFonts w:ascii="Candara" w:eastAsia="Candara" w:hAnsi="Candara" w:cs="Candara"/>
          <w:sz w:val="24"/>
          <w:szCs w:val="24"/>
        </w:rPr>
        <w:t>a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963D30">
        <w:rPr>
          <w:rFonts w:ascii="Candara" w:eastAsia="Candara" w:hAnsi="Candara" w:cs="Candara"/>
          <w:sz w:val="24"/>
          <w:szCs w:val="24"/>
        </w:rPr>
        <w:t>care - ga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963D30">
        <w:rPr>
          <w:rFonts w:ascii="Candara" w:eastAsia="Candara" w:hAnsi="Candara" w:cs="Candara"/>
          <w:sz w:val="24"/>
          <w:szCs w:val="24"/>
        </w:rPr>
        <w:t>a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963D30">
        <w:rPr>
          <w:rFonts w:ascii="Candara" w:eastAsia="Candara" w:hAnsi="Candara" w:cs="Candara"/>
          <w:sz w:val="24"/>
          <w:szCs w:val="24"/>
        </w:rPr>
        <w:t>/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963D30">
        <w:rPr>
          <w:rFonts w:ascii="Candara" w:eastAsia="Candara" w:hAnsi="Candara" w:cs="Candara"/>
          <w:sz w:val="24"/>
          <w:szCs w:val="24"/>
        </w:rPr>
        <w:t xml:space="preserve">nitate </w:t>
      </w:r>
      <w:r w:rsidR="00963D30" w:rsidRPr="00963D30">
        <w:rPr>
          <w:rFonts w:ascii="Candara" w:eastAsia="Candara" w:hAnsi="Candara" w:cs="Candara"/>
          <w:sz w:val="24"/>
          <w:szCs w:val="24"/>
        </w:rPr>
        <w:t>operationala</w:t>
      </w:r>
      <w:r w:rsidRPr="00963D30">
        <w:rPr>
          <w:rFonts w:ascii="Candara" w:eastAsia="Candara" w:hAnsi="Candara" w:cs="Candara"/>
          <w:sz w:val="24"/>
          <w:szCs w:val="24"/>
        </w:rPr>
        <w:t>.</w:t>
      </w:r>
    </w:p>
    <w:p w:rsidR="00963D30" w:rsidRPr="00963D30" w:rsidRDefault="00B47EC3" w:rsidP="00963D30">
      <w:pPr>
        <w:spacing w:before="1"/>
        <w:ind w:left="1853"/>
        <w:rPr>
          <w:rFonts w:ascii="Candara" w:eastAsia="Candara" w:hAnsi="Candara" w:cs="Candara"/>
          <w:sz w:val="24"/>
          <w:szCs w:val="24"/>
        </w:rPr>
      </w:pPr>
      <w:r w:rsidRPr="00963D30">
        <w:rPr>
          <w:rFonts w:ascii="Candara" w:eastAsia="Candara" w:hAnsi="Candara" w:cs="Candara"/>
          <w:spacing w:val="1"/>
          <w:sz w:val="24"/>
          <w:szCs w:val="24"/>
        </w:rPr>
        <w:t>A</w:t>
      </w:r>
      <w:r w:rsidRPr="00963D30">
        <w:rPr>
          <w:rFonts w:ascii="Candara" w:eastAsia="Candara" w:hAnsi="Candara" w:cs="Candara"/>
          <w:sz w:val="24"/>
          <w:szCs w:val="24"/>
        </w:rPr>
        <w:t>c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963D30">
        <w:rPr>
          <w:rFonts w:ascii="Candara" w:eastAsia="Candara" w:hAnsi="Candara" w:cs="Candara"/>
          <w:sz w:val="24"/>
          <w:szCs w:val="24"/>
        </w:rPr>
        <w:t>stea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z w:val="24"/>
          <w:szCs w:val="24"/>
        </w:rPr>
        <w:t>s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963D30">
        <w:rPr>
          <w:rFonts w:ascii="Candara" w:eastAsia="Candara" w:hAnsi="Candara" w:cs="Candara"/>
          <w:sz w:val="24"/>
          <w:szCs w:val="24"/>
        </w:rPr>
        <w:t>nt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z w:val="24"/>
          <w:szCs w:val="24"/>
        </w:rPr>
        <w:t>s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963D30">
        <w:rPr>
          <w:rFonts w:ascii="Candara" w:eastAsia="Candara" w:hAnsi="Candara" w:cs="Candara"/>
          <w:spacing w:val="-2"/>
          <w:sz w:val="24"/>
          <w:szCs w:val="24"/>
        </w:rPr>
        <w:t>t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963D30">
        <w:rPr>
          <w:rFonts w:ascii="Candara" w:eastAsia="Candara" w:hAnsi="Candara" w:cs="Candara"/>
          <w:sz w:val="24"/>
          <w:szCs w:val="24"/>
        </w:rPr>
        <w:t>ate la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z w:val="24"/>
          <w:szCs w:val="24"/>
        </w:rPr>
        <w:t>niv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963D30">
        <w:rPr>
          <w:rFonts w:ascii="Candara" w:eastAsia="Candara" w:hAnsi="Candara" w:cs="Candara"/>
          <w:sz w:val="24"/>
          <w:szCs w:val="24"/>
        </w:rPr>
        <w:t xml:space="preserve">l, </w:t>
      </w:r>
      <w:r w:rsidRPr="00963D30">
        <w:rPr>
          <w:rFonts w:ascii="Candara" w:eastAsia="Candara" w:hAnsi="Candara" w:cs="Candara"/>
          <w:i/>
          <w:spacing w:val="1"/>
          <w:sz w:val="24"/>
          <w:szCs w:val="24"/>
        </w:rPr>
        <w:t>i</w:t>
      </w:r>
      <w:r w:rsidRPr="00963D30">
        <w:rPr>
          <w:rFonts w:ascii="Candara" w:eastAsia="Candara" w:hAnsi="Candara" w:cs="Candara"/>
          <w:i/>
          <w:sz w:val="24"/>
          <w:szCs w:val="24"/>
        </w:rPr>
        <w:t xml:space="preserve">n </w:t>
      </w:r>
      <w:r w:rsidRPr="00963D30">
        <w:rPr>
          <w:rFonts w:ascii="Candara" w:eastAsia="Candara" w:hAnsi="Candara" w:cs="Candara"/>
          <w:i/>
          <w:spacing w:val="1"/>
          <w:sz w:val="24"/>
          <w:szCs w:val="24"/>
        </w:rPr>
        <w:t>i</w:t>
      </w:r>
      <w:r w:rsidRPr="00963D30">
        <w:rPr>
          <w:rFonts w:ascii="Candara" w:eastAsia="Candara" w:hAnsi="Candara" w:cs="Candara"/>
          <w:i/>
          <w:sz w:val="24"/>
          <w:szCs w:val="24"/>
        </w:rPr>
        <w:t>n</w:t>
      </w:r>
      <w:r w:rsidRPr="00963D30">
        <w:rPr>
          <w:rFonts w:ascii="Candara" w:eastAsia="Candara" w:hAnsi="Candara" w:cs="Candara"/>
          <w:i/>
          <w:spacing w:val="-1"/>
          <w:sz w:val="24"/>
          <w:szCs w:val="24"/>
        </w:rPr>
        <w:t>c</w:t>
      </w:r>
      <w:r w:rsidRPr="00963D30">
        <w:rPr>
          <w:rFonts w:ascii="Candara" w:eastAsia="Candara" w:hAnsi="Candara" w:cs="Candara"/>
          <w:i/>
          <w:sz w:val="24"/>
          <w:szCs w:val="24"/>
        </w:rPr>
        <w:t>inta</w:t>
      </w:r>
      <w:r w:rsidRPr="00963D30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z w:val="24"/>
          <w:szCs w:val="24"/>
        </w:rPr>
        <w:t>–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z w:val="24"/>
          <w:szCs w:val="24"/>
        </w:rPr>
        <w:t>s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963D30">
        <w:rPr>
          <w:rFonts w:ascii="Candara" w:eastAsia="Candara" w:hAnsi="Candara" w:cs="Candara"/>
          <w:sz w:val="24"/>
          <w:szCs w:val="24"/>
        </w:rPr>
        <w:t>nt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z w:val="24"/>
          <w:szCs w:val="24"/>
        </w:rPr>
        <w:t>a</w:t>
      </w:r>
      <w:r w:rsidRPr="00963D30">
        <w:rPr>
          <w:rFonts w:ascii="Candara" w:eastAsia="Candara" w:hAnsi="Candara" w:cs="Candara"/>
          <w:spacing w:val="-2"/>
          <w:sz w:val="24"/>
          <w:szCs w:val="24"/>
        </w:rPr>
        <w:t>s</w:t>
      </w:r>
      <w:r w:rsidRPr="00963D30">
        <w:rPr>
          <w:rFonts w:ascii="Candara" w:eastAsia="Candara" w:hAnsi="Candara" w:cs="Candara"/>
          <w:sz w:val="24"/>
          <w:szCs w:val="24"/>
        </w:rPr>
        <w:t>ig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963D30">
        <w:rPr>
          <w:rFonts w:ascii="Candara" w:eastAsia="Candara" w:hAnsi="Candara" w:cs="Candara"/>
          <w:sz w:val="24"/>
          <w:szCs w:val="24"/>
        </w:rPr>
        <w:t xml:space="preserve">ate </w:t>
      </w:r>
      <w:r w:rsidR="00963D30" w:rsidRPr="00963D30">
        <w:rPr>
          <w:rFonts w:ascii="Candara" w:eastAsia="Candara" w:hAnsi="Candara" w:cs="Candara"/>
          <w:sz w:val="24"/>
          <w:szCs w:val="24"/>
        </w:rPr>
        <w:t>4</w:t>
      </w:r>
      <w:r w:rsidRPr="00963D30">
        <w:rPr>
          <w:rFonts w:ascii="Candara" w:eastAsia="Candara" w:hAnsi="Candara" w:cs="Candara"/>
          <w:sz w:val="24"/>
          <w:szCs w:val="24"/>
        </w:rPr>
        <w:t xml:space="preserve"> de loc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963D30">
        <w:rPr>
          <w:rFonts w:ascii="Candara" w:eastAsia="Candara" w:hAnsi="Candara" w:cs="Candara"/>
          <w:sz w:val="24"/>
          <w:szCs w:val="24"/>
        </w:rPr>
        <w:t>i</w:t>
      </w:r>
      <w:r w:rsidRPr="00963D30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963D30">
        <w:rPr>
          <w:rFonts w:ascii="Candara" w:eastAsia="Candara" w:hAnsi="Candara" w:cs="Candara"/>
          <w:sz w:val="24"/>
          <w:szCs w:val="24"/>
        </w:rPr>
        <w:t xml:space="preserve">de 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p</w:t>
      </w:r>
      <w:r w:rsidRPr="00963D30">
        <w:rPr>
          <w:rFonts w:ascii="Candara" w:eastAsia="Candara" w:hAnsi="Candara" w:cs="Candara"/>
          <w:sz w:val="24"/>
          <w:szCs w:val="24"/>
        </w:rPr>
        <w:t>a</w:t>
      </w:r>
      <w:r w:rsidRPr="00963D30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963D30">
        <w:rPr>
          <w:rFonts w:ascii="Candara" w:eastAsia="Candara" w:hAnsi="Candara" w:cs="Candara"/>
          <w:sz w:val="24"/>
          <w:szCs w:val="24"/>
        </w:rPr>
        <w:t xml:space="preserve">care, </w:t>
      </w:r>
      <w:r w:rsidR="00963D30" w:rsidRPr="00963D30">
        <w:rPr>
          <w:rFonts w:ascii="Candara" w:eastAsia="Candara" w:hAnsi="Candara" w:cs="Candara"/>
          <w:sz w:val="24"/>
          <w:szCs w:val="24"/>
        </w:rPr>
        <w:t xml:space="preserve">3 locuri in </w:t>
      </w:r>
    </w:p>
    <w:p w:rsidR="00DB080C" w:rsidRPr="00963D30" w:rsidRDefault="00963D30" w:rsidP="00963D30">
      <w:pPr>
        <w:spacing w:before="1"/>
        <w:ind w:left="1853"/>
        <w:rPr>
          <w:rFonts w:ascii="Candara" w:eastAsia="Candara" w:hAnsi="Candara" w:cs="Candara"/>
          <w:sz w:val="24"/>
          <w:szCs w:val="24"/>
        </w:rPr>
      </w:pPr>
      <w:r w:rsidRPr="00963D30">
        <w:rPr>
          <w:rFonts w:ascii="Candara" w:eastAsia="Candara" w:hAnsi="Candara" w:cs="Candara"/>
          <w:sz w:val="24"/>
          <w:szCs w:val="24"/>
        </w:rPr>
        <w:t>asteptare pe platform incintei;</w:t>
      </w:r>
    </w:p>
    <w:p w:rsidR="00DB080C" w:rsidRPr="00963D30" w:rsidRDefault="00DB080C">
      <w:pPr>
        <w:spacing w:line="200" w:lineRule="exact"/>
      </w:pPr>
    </w:p>
    <w:p w:rsidR="00DB080C" w:rsidRPr="001C33E8" w:rsidRDefault="00B47EC3" w:rsidP="001C33E8">
      <w:pPr>
        <w:ind w:left="1133"/>
        <w:rPr>
          <w:rFonts w:ascii="Candara" w:eastAsia="Candara" w:hAnsi="Candara" w:cs="Candara"/>
          <w:sz w:val="28"/>
          <w:szCs w:val="28"/>
        </w:rPr>
      </w:pPr>
      <w:r w:rsidRPr="001C33E8">
        <w:rPr>
          <w:rFonts w:ascii="Candara" w:eastAsia="Candara" w:hAnsi="Candara" w:cs="Candara"/>
          <w:b/>
          <w:spacing w:val="-1"/>
          <w:sz w:val="28"/>
          <w:szCs w:val="28"/>
        </w:rPr>
        <w:t>5</w:t>
      </w:r>
      <w:r w:rsidRPr="001C33E8">
        <w:rPr>
          <w:rFonts w:ascii="Candara" w:eastAsia="Candara" w:hAnsi="Candara" w:cs="Candara"/>
          <w:b/>
          <w:sz w:val="28"/>
          <w:szCs w:val="28"/>
        </w:rPr>
        <w:t xml:space="preserve">.  </w:t>
      </w:r>
      <w:r w:rsidRPr="001C33E8">
        <w:rPr>
          <w:rFonts w:ascii="Candara" w:eastAsia="Candara" w:hAnsi="Candara" w:cs="Candara"/>
          <w:b/>
          <w:spacing w:val="43"/>
          <w:sz w:val="28"/>
          <w:szCs w:val="28"/>
        </w:rPr>
        <w:t xml:space="preserve"> </w:t>
      </w:r>
      <w:r w:rsidRPr="001C33E8">
        <w:rPr>
          <w:rFonts w:ascii="Candara" w:eastAsia="Candara" w:hAnsi="Candara" w:cs="Candara"/>
          <w:b/>
          <w:sz w:val="28"/>
          <w:szCs w:val="28"/>
          <w:u w:val="single" w:color="000000"/>
        </w:rPr>
        <w:t>B</w:t>
      </w:r>
      <w:r w:rsidRPr="001C33E8">
        <w:rPr>
          <w:rFonts w:ascii="Candara" w:eastAsia="Candara" w:hAnsi="Candara" w:cs="Candara"/>
          <w:b/>
          <w:spacing w:val="1"/>
          <w:sz w:val="28"/>
          <w:szCs w:val="28"/>
          <w:u w:val="single" w:color="000000"/>
        </w:rPr>
        <w:t>I</w:t>
      </w:r>
      <w:r w:rsidRPr="001C33E8">
        <w:rPr>
          <w:rFonts w:ascii="Candara" w:eastAsia="Candara" w:hAnsi="Candara" w:cs="Candara"/>
          <w:b/>
          <w:spacing w:val="-2"/>
          <w:sz w:val="28"/>
          <w:szCs w:val="28"/>
          <w:u w:val="single" w:color="000000"/>
        </w:rPr>
        <w:t>L</w:t>
      </w:r>
      <w:r w:rsidRPr="001C33E8">
        <w:rPr>
          <w:rFonts w:ascii="Candara" w:eastAsia="Candara" w:hAnsi="Candara" w:cs="Candara"/>
          <w:b/>
          <w:sz w:val="28"/>
          <w:szCs w:val="28"/>
          <w:u w:val="single" w:color="000000"/>
        </w:rPr>
        <w:t>A</w:t>
      </w:r>
      <w:r w:rsidRPr="001C33E8">
        <w:rPr>
          <w:rFonts w:ascii="Candara" w:eastAsia="Candara" w:hAnsi="Candara" w:cs="Candara"/>
          <w:b/>
          <w:spacing w:val="-1"/>
          <w:sz w:val="28"/>
          <w:szCs w:val="28"/>
          <w:u w:val="single" w:color="000000"/>
        </w:rPr>
        <w:t>N</w:t>
      </w:r>
      <w:r w:rsidRPr="001C33E8">
        <w:rPr>
          <w:rFonts w:ascii="Candara" w:eastAsia="Candara" w:hAnsi="Candara" w:cs="Candara"/>
          <w:b/>
          <w:sz w:val="28"/>
          <w:szCs w:val="28"/>
          <w:u w:val="single" w:color="000000"/>
        </w:rPr>
        <w:t xml:space="preserve">T </w:t>
      </w:r>
      <w:r w:rsidRPr="001C33E8">
        <w:rPr>
          <w:rFonts w:ascii="Candara" w:eastAsia="Candara" w:hAnsi="Candara" w:cs="Candara"/>
          <w:b/>
          <w:spacing w:val="-1"/>
          <w:sz w:val="28"/>
          <w:szCs w:val="28"/>
          <w:u w:val="single" w:color="000000"/>
        </w:rPr>
        <w:t>T</w:t>
      </w:r>
      <w:r w:rsidRPr="001C33E8">
        <w:rPr>
          <w:rFonts w:ascii="Candara" w:eastAsia="Candara" w:hAnsi="Candara" w:cs="Candara"/>
          <w:b/>
          <w:sz w:val="28"/>
          <w:szCs w:val="28"/>
          <w:u w:val="single" w:color="000000"/>
        </w:rPr>
        <w:t>E</w:t>
      </w:r>
      <w:r w:rsidRPr="001C33E8">
        <w:rPr>
          <w:rFonts w:ascii="Candara" w:eastAsia="Candara" w:hAnsi="Candara" w:cs="Candara"/>
          <w:b/>
          <w:spacing w:val="-1"/>
          <w:sz w:val="28"/>
          <w:szCs w:val="28"/>
          <w:u w:val="single" w:color="000000"/>
        </w:rPr>
        <w:t>R</w:t>
      </w:r>
      <w:r w:rsidRPr="001C33E8">
        <w:rPr>
          <w:rFonts w:ascii="Candara" w:eastAsia="Candara" w:hAnsi="Candara" w:cs="Candara"/>
          <w:b/>
          <w:spacing w:val="1"/>
          <w:sz w:val="28"/>
          <w:szCs w:val="28"/>
          <w:u w:val="single" w:color="000000"/>
        </w:rPr>
        <w:t>I</w:t>
      </w:r>
      <w:r w:rsidRPr="001C33E8">
        <w:rPr>
          <w:rFonts w:ascii="Candara" w:eastAsia="Candara" w:hAnsi="Candara" w:cs="Candara"/>
          <w:b/>
          <w:spacing w:val="-1"/>
          <w:sz w:val="28"/>
          <w:szCs w:val="28"/>
          <w:u w:val="single" w:color="000000"/>
        </w:rPr>
        <w:t>T</w:t>
      </w:r>
      <w:r w:rsidRPr="001C33E8">
        <w:rPr>
          <w:rFonts w:ascii="Candara" w:eastAsia="Candara" w:hAnsi="Candara" w:cs="Candara"/>
          <w:b/>
          <w:spacing w:val="1"/>
          <w:sz w:val="28"/>
          <w:szCs w:val="28"/>
          <w:u w:val="single" w:color="000000"/>
        </w:rPr>
        <w:t>O</w:t>
      </w:r>
      <w:r w:rsidRPr="001C33E8">
        <w:rPr>
          <w:rFonts w:ascii="Candara" w:eastAsia="Candara" w:hAnsi="Candara" w:cs="Candara"/>
          <w:b/>
          <w:spacing w:val="-2"/>
          <w:sz w:val="28"/>
          <w:szCs w:val="28"/>
          <w:u w:val="single" w:color="000000"/>
        </w:rPr>
        <w:t>R</w:t>
      </w:r>
      <w:r w:rsidRPr="001C33E8">
        <w:rPr>
          <w:rFonts w:ascii="Candara" w:eastAsia="Candara" w:hAnsi="Candara" w:cs="Candara"/>
          <w:b/>
          <w:spacing w:val="1"/>
          <w:sz w:val="28"/>
          <w:szCs w:val="28"/>
          <w:u w:val="single" w:color="000000"/>
        </w:rPr>
        <w:t>I</w:t>
      </w:r>
      <w:r w:rsidRPr="001C33E8">
        <w:rPr>
          <w:rFonts w:ascii="Candara" w:eastAsia="Candara" w:hAnsi="Candara" w:cs="Candara"/>
          <w:b/>
          <w:spacing w:val="-2"/>
          <w:sz w:val="28"/>
          <w:szCs w:val="28"/>
          <w:u w:val="single" w:color="000000"/>
        </w:rPr>
        <w:t>A</w:t>
      </w:r>
      <w:r w:rsidRPr="001C33E8">
        <w:rPr>
          <w:rFonts w:ascii="Candara" w:eastAsia="Candara" w:hAnsi="Candara" w:cs="Candara"/>
          <w:b/>
          <w:sz w:val="28"/>
          <w:szCs w:val="28"/>
          <w:u w:val="single" w:color="000000"/>
        </w:rPr>
        <w:t>L PR</w:t>
      </w:r>
      <w:r w:rsidRPr="001C33E8">
        <w:rPr>
          <w:rFonts w:ascii="Candara" w:eastAsia="Candara" w:hAnsi="Candara" w:cs="Candara"/>
          <w:b/>
          <w:spacing w:val="-1"/>
          <w:sz w:val="28"/>
          <w:szCs w:val="28"/>
          <w:u w:val="single" w:color="000000"/>
        </w:rPr>
        <w:t>O</w:t>
      </w:r>
      <w:r w:rsidRPr="001C33E8">
        <w:rPr>
          <w:rFonts w:ascii="Candara" w:eastAsia="Candara" w:hAnsi="Candara" w:cs="Candara"/>
          <w:b/>
          <w:sz w:val="28"/>
          <w:szCs w:val="28"/>
          <w:u w:val="single" w:color="000000"/>
        </w:rPr>
        <w:t>PUS,</w:t>
      </w:r>
      <w:r w:rsidRPr="001C33E8">
        <w:rPr>
          <w:rFonts w:ascii="Candara" w:eastAsia="Candara" w:hAnsi="Candara" w:cs="Candara"/>
          <w:b/>
          <w:spacing w:val="-2"/>
          <w:sz w:val="28"/>
          <w:szCs w:val="28"/>
          <w:u w:val="single" w:color="000000"/>
        </w:rPr>
        <w:t xml:space="preserve"> </w:t>
      </w:r>
      <w:r w:rsidRPr="001C33E8">
        <w:rPr>
          <w:rFonts w:ascii="Candara" w:eastAsia="Candara" w:hAnsi="Candara" w:cs="Candara"/>
          <w:b/>
          <w:spacing w:val="1"/>
          <w:sz w:val="28"/>
          <w:szCs w:val="28"/>
          <w:u w:val="single" w:color="000000"/>
        </w:rPr>
        <w:t>I</w:t>
      </w:r>
      <w:r w:rsidRPr="001C33E8">
        <w:rPr>
          <w:rFonts w:ascii="Candara" w:eastAsia="Candara" w:hAnsi="Candara" w:cs="Candara"/>
          <w:b/>
          <w:sz w:val="28"/>
          <w:szCs w:val="28"/>
          <w:u w:val="single" w:color="000000"/>
        </w:rPr>
        <w:t xml:space="preserve">N </w:t>
      </w:r>
      <w:r w:rsidRPr="001C33E8">
        <w:rPr>
          <w:rFonts w:ascii="Candara" w:eastAsia="Candara" w:hAnsi="Candara" w:cs="Candara"/>
          <w:b/>
          <w:spacing w:val="-2"/>
          <w:sz w:val="28"/>
          <w:szCs w:val="28"/>
          <w:u w:val="single" w:color="000000"/>
        </w:rPr>
        <w:t>L</w:t>
      </w:r>
      <w:r w:rsidRPr="001C33E8">
        <w:rPr>
          <w:rFonts w:ascii="Candara" w:eastAsia="Candara" w:hAnsi="Candara" w:cs="Candara"/>
          <w:b/>
          <w:spacing w:val="1"/>
          <w:sz w:val="28"/>
          <w:szCs w:val="28"/>
          <w:u w:val="single" w:color="000000"/>
        </w:rPr>
        <w:t>I</w:t>
      </w:r>
      <w:r w:rsidRPr="001C33E8">
        <w:rPr>
          <w:rFonts w:ascii="Candara" w:eastAsia="Candara" w:hAnsi="Candara" w:cs="Candara"/>
          <w:b/>
          <w:sz w:val="28"/>
          <w:szCs w:val="28"/>
          <w:u w:val="single" w:color="000000"/>
        </w:rPr>
        <w:t>M</w:t>
      </w:r>
      <w:r w:rsidRPr="001C33E8">
        <w:rPr>
          <w:rFonts w:ascii="Candara" w:eastAsia="Candara" w:hAnsi="Candara" w:cs="Candara"/>
          <w:b/>
          <w:spacing w:val="-2"/>
          <w:sz w:val="28"/>
          <w:szCs w:val="28"/>
          <w:u w:val="single" w:color="000000"/>
        </w:rPr>
        <w:t>I</w:t>
      </w:r>
      <w:r w:rsidRPr="001C33E8">
        <w:rPr>
          <w:rFonts w:ascii="Candara" w:eastAsia="Candara" w:hAnsi="Candara" w:cs="Candara"/>
          <w:b/>
          <w:spacing w:val="1"/>
          <w:sz w:val="28"/>
          <w:szCs w:val="28"/>
          <w:u w:val="single" w:color="000000"/>
        </w:rPr>
        <w:t>T</w:t>
      </w:r>
      <w:r w:rsidRPr="001C33E8">
        <w:rPr>
          <w:rFonts w:ascii="Candara" w:eastAsia="Candara" w:hAnsi="Candara" w:cs="Candara"/>
          <w:b/>
          <w:sz w:val="28"/>
          <w:szCs w:val="28"/>
          <w:u w:val="single" w:color="000000"/>
        </w:rPr>
        <w:t>A</w:t>
      </w:r>
      <w:r w:rsidRPr="001C33E8">
        <w:rPr>
          <w:rFonts w:ascii="Candara" w:eastAsia="Candara" w:hAnsi="Candara" w:cs="Candara"/>
          <w:b/>
          <w:spacing w:val="-2"/>
          <w:sz w:val="28"/>
          <w:szCs w:val="28"/>
          <w:u w:val="single" w:color="000000"/>
        </w:rPr>
        <w:t xml:space="preserve"> </w:t>
      </w:r>
      <w:r w:rsidRPr="001C33E8">
        <w:rPr>
          <w:rFonts w:ascii="Candara" w:eastAsia="Candara" w:hAnsi="Candara" w:cs="Candara"/>
          <w:b/>
          <w:sz w:val="28"/>
          <w:szCs w:val="28"/>
          <w:u w:val="single" w:color="000000"/>
        </w:rPr>
        <w:t>AMP</w:t>
      </w:r>
      <w:r w:rsidRPr="001C33E8">
        <w:rPr>
          <w:rFonts w:ascii="Candara" w:eastAsia="Candara" w:hAnsi="Candara" w:cs="Candara"/>
          <w:b/>
          <w:spacing w:val="-1"/>
          <w:sz w:val="28"/>
          <w:szCs w:val="28"/>
          <w:u w:val="single" w:color="000000"/>
        </w:rPr>
        <w:t>L</w:t>
      </w:r>
      <w:r w:rsidRPr="001C33E8">
        <w:rPr>
          <w:rFonts w:ascii="Candara" w:eastAsia="Candara" w:hAnsi="Candara" w:cs="Candara"/>
          <w:b/>
          <w:sz w:val="28"/>
          <w:szCs w:val="28"/>
          <w:u w:val="single" w:color="000000"/>
        </w:rPr>
        <w:t>AS</w:t>
      </w:r>
      <w:r w:rsidRPr="001C33E8">
        <w:rPr>
          <w:rFonts w:ascii="Candara" w:eastAsia="Candara" w:hAnsi="Candara" w:cs="Candara"/>
          <w:b/>
          <w:spacing w:val="1"/>
          <w:sz w:val="28"/>
          <w:szCs w:val="28"/>
          <w:u w:val="single" w:color="000000"/>
        </w:rPr>
        <w:t>A</w:t>
      </w:r>
      <w:r w:rsidRPr="001C33E8">
        <w:rPr>
          <w:rFonts w:ascii="Candara" w:eastAsia="Candara" w:hAnsi="Candara" w:cs="Candara"/>
          <w:b/>
          <w:spacing w:val="-2"/>
          <w:sz w:val="28"/>
          <w:szCs w:val="28"/>
          <w:u w:val="single" w:color="000000"/>
        </w:rPr>
        <w:t>M</w:t>
      </w:r>
      <w:r w:rsidRPr="001C33E8">
        <w:rPr>
          <w:rFonts w:ascii="Candara" w:eastAsia="Candara" w:hAnsi="Candara" w:cs="Candara"/>
          <w:b/>
          <w:sz w:val="28"/>
          <w:szCs w:val="28"/>
          <w:u w:val="single" w:color="000000"/>
        </w:rPr>
        <w:t>E</w:t>
      </w:r>
      <w:r w:rsidRPr="001C33E8">
        <w:rPr>
          <w:rFonts w:ascii="Candara" w:eastAsia="Candara" w:hAnsi="Candara" w:cs="Candara"/>
          <w:b/>
          <w:spacing w:val="-1"/>
          <w:sz w:val="28"/>
          <w:szCs w:val="28"/>
          <w:u w:val="single" w:color="000000"/>
        </w:rPr>
        <w:t>N</w:t>
      </w:r>
      <w:r w:rsidRPr="001C33E8">
        <w:rPr>
          <w:rFonts w:ascii="Candara" w:eastAsia="Candara" w:hAnsi="Candara" w:cs="Candara"/>
          <w:b/>
          <w:spacing w:val="2"/>
          <w:sz w:val="28"/>
          <w:szCs w:val="28"/>
          <w:u w:val="single" w:color="000000"/>
        </w:rPr>
        <w:t>T</w:t>
      </w:r>
      <w:r w:rsidRPr="001C33E8">
        <w:rPr>
          <w:rFonts w:ascii="Candara" w:eastAsia="Candara" w:hAnsi="Candara" w:cs="Candara"/>
          <w:b/>
          <w:sz w:val="28"/>
          <w:szCs w:val="28"/>
          <w:u w:val="single" w:color="000000"/>
        </w:rPr>
        <w:t>E</w:t>
      </w:r>
      <w:r w:rsidRPr="001C33E8">
        <w:rPr>
          <w:rFonts w:ascii="Candara" w:eastAsia="Candara" w:hAnsi="Candara" w:cs="Candara"/>
          <w:b/>
          <w:spacing w:val="-1"/>
          <w:sz w:val="28"/>
          <w:szCs w:val="28"/>
          <w:u w:val="single" w:color="000000"/>
        </w:rPr>
        <w:t>LO</w:t>
      </w:r>
      <w:r w:rsidRPr="001C33E8">
        <w:rPr>
          <w:rFonts w:ascii="Candara" w:eastAsia="Candara" w:hAnsi="Candara" w:cs="Candara"/>
          <w:b/>
          <w:sz w:val="28"/>
          <w:szCs w:val="28"/>
          <w:u w:val="single" w:color="000000"/>
        </w:rPr>
        <w:t>R STUD</w:t>
      </w:r>
      <w:r w:rsidRPr="001C33E8">
        <w:rPr>
          <w:rFonts w:ascii="Candara" w:eastAsia="Candara" w:hAnsi="Candara" w:cs="Candara"/>
          <w:b/>
          <w:spacing w:val="-2"/>
          <w:sz w:val="28"/>
          <w:szCs w:val="28"/>
          <w:u w:val="single" w:color="000000"/>
        </w:rPr>
        <w:t>I</w:t>
      </w:r>
      <w:r w:rsidRPr="001C33E8">
        <w:rPr>
          <w:rFonts w:ascii="Candara" w:eastAsia="Candara" w:hAnsi="Candara" w:cs="Candara"/>
          <w:b/>
          <w:sz w:val="28"/>
          <w:szCs w:val="28"/>
          <w:u w:val="single" w:color="000000"/>
        </w:rPr>
        <w:t>A</w:t>
      </w:r>
      <w:r w:rsidRPr="001C33E8">
        <w:rPr>
          <w:rFonts w:ascii="Candara" w:eastAsia="Candara" w:hAnsi="Candara" w:cs="Candara"/>
          <w:b/>
          <w:spacing w:val="-1"/>
          <w:sz w:val="28"/>
          <w:szCs w:val="28"/>
          <w:u w:val="single" w:color="000000"/>
        </w:rPr>
        <w:t>T</w:t>
      </w:r>
      <w:r w:rsidRPr="001C33E8">
        <w:rPr>
          <w:rFonts w:ascii="Candara" w:eastAsia="Candara" w:hAnsi="Candara" w:cs="Candara"/>
          <w:b/>
          <w:sz w:val="28"/>
          <w:szCs w:val="28"/>
          <w:u w:val="single" w:color="000000"/>
        </w:rPr>
        <w:t>E</w:t>
      </w:r>
    </w:p>
    <w:p w:rsidR="00DB080C" w:rsidRPr="001C33E8" w:rsidRDefault="00B47EC3">
      <w:pPr>
        <w:spacing w:before="5" w:line="277" w:lineRule="auto"/>
        <w:ind w:left="1853" w:right="8432"/>
        <w:rPr>
          <w:rFonts w:ascii="Candara" w:eastAsia="Candara" w:hAnsi="Candara" w:cs="Candara"/>
          <w:b/>
          <w:sz w:val="24"/>
          <w:szCs w:val="24"/>
        </w:rPr>
      </w:pPr>
      <w:r w:rsidRPr="001C33E8">
        <w:rPr>
          <w:rFonts w:ascii="Candara" w:eastAsia="Candara" w:hAnsi="Candara" w:cs="Candara"/>
          <w:b/>
          <w:spacing w:val="1"/>
          <w:sz w:val="24"/>
          <w:szCs w:val="24"/>
        </w:rPr>
        <w:t>P</w:t>
      </w:r>
      <w:r w:rsidRPr="001C33E8">
        <w:rPr>
          <w:rFonts w:ascii="Candara" w:eastAsia="Candara" w:hAnsi="Candara" w:cs="Candara"/>
          <w:b/>
          <w:sz w:val="24"/>
          <w:szCs w:val="24"/>
        </w:rPr>
        <w:t>.O.</w:t>
      </w:r>
      <w:r w:rsidRPr="001C33E8"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 w:rsidRPr="001C33E8">
        <w:rPr>
          <w:rFonts w:ascii="Candara" w:eastAsia="Candara" w:hAnsi="Candara" w:cs="Candara"/>
          <w:b/>
          <w:sz w:val="24"/>
          <w:szCs w:val="24"/>
        </w:rPr>
        <w:t>.</w:t>
      </w:r>
      <w:r w:rsidRPr="001C33E8">
        <w:rPr>
          <w:rFonts w:ascii="Candara" w:eastAsia="Candara" w:hAnsi="Candara" w:cs="Candara"/>
          <w:b/>
          <w:spacing w:val="-1"/>
          <w:sz w:val="24"/>
          <w:szCs w:val="24"/>
        </w:rPr>
        <w:t>m</w:t>
      </w:r>
      <w:r w:rsidRPr="001C33E8">
        <w:rPr>
          <w:rFonts w:ascii="Candara" w:eastAsia="Candara" w:hAnsi="Candara" w:cs="Candara"/>
          <w:b/>
          <w:sz w:val="24"/>
          <w:szCs w:val="24"/>
        </w:rPr>
        <w:t>a</w:t>
      </w:r>
      <w:r w:rsidRPr="001C33E8">
        <w:rPr>
          <w:rFonts w:ascii="Candara" w:eastAsia="Candara" w:hAnsi="Candara" w:cs="Candara"/>
          <w:b/>
          <w:spacing w:val="1"/>
          <w:sz w:val="24"/>
          <w:szCs w:val="24"/>
        </w:rPr>
        <w:t>x</w:t>
      </w:r>
      <w:r w:rsidR="006606B3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Pr="001C33E8">
        <w:rPr>
          <w:rFonts w:ascii="Candara" w:eastAsia="Candara" w:hAnsi="Candara" w:cs="Candara"/>
          <w:b/>
          <w:sz w:val="24"/>
          <w:szCs w:val="24"/>
        </w:rPr>
        <w:t>=</w:t>
      </w:r>
      <w:r w:rsidR="00614AED" w:rsidRPr="001C33E8">
        <w:rPr>
          <w:rFonts w:ascii="Candara" w:eastAsia="Candara" w:hAnsi="Candara" w:cs="Candara"/>
          <w:b/>
          <w:sz w:val="24"/>
          <w:szCs w:val="24"/>
        </w:rPr>
        <w:t>50</w:t>
      </w:r>
      <w:r w:rsidRPr="001C33E8">
        <w:rPr>
          <w:rFonts w:ascii="Candara" w:eastAsia="Candara" w:hAnsi="Candara" w:cs="Candara"/>
          <w:b/>
          <w:spacing w:val="-1"/>
          <w:sz w:val="24"/>
          <w:szCs w:val="24"/>
        </w:rPr>
        <w:t>%</w:t>
      </w:r>
      <w:r w:rsidRPr="001C33E8">
        <w:rPr>
          <w:rFonts w:ascii="Candara" w:eastAsia="Candara" w:hAnsi="Candara" w:cs="Candara"/>
          <w:b/>
          <w:sz w:val="24"/>
          <w:szCs w:val="24"/>
        </w:rPr>
        <w:t>; C</w:t>
      </w:r>
      <w:r w:rsidRPr="001C33E8">
        <w:rPr>
          <w:rFonts w:ascii="Candara" w:eastAsia="Candara" w:hAnsi="Candara" w:cs="Candara"/>
          <w:b/>
          <w:spacing w:val="-1"/>
          <w:sz w:val="24"/>
          <w:szCs w:val="24"/>
        </w:rPr>
        <w:t>.</w:t>
      </w:r>
      <w:r w:rsidRPr="001C33E8">
        <w:rPr>
          <w:rFonts w:ascii="Candara" w:eastAsia="Candara" w:hAnsi="Candara" w:cs="Candara"/>
          <w:b/>
          <w:sz w:val="24"/>
          <w:szCs w:val="24"/>
        </w:rPr>
        <w:t>U.</w:t>
      </w:r>
      <w:r w:rsidRPr="001C33E8"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 w:rsidRPr="001C33E8">
        <w:rPr>
          <w:rFonts w:ascii="Candara" w:eastAsia="Candara" w:hAnsi="Candara" w:cs="Candara"/>
          <w:b/>
          <w:sz w:val="24"/>
          <w:szCs w:val="24"/>
        </w:rPr>
        <w:t>.</w:t>
      </w:r>
      <w:r w:rsidRPr="001C33E8">
        <w:rPr>
          <w:rFonts w:ascii="Candara" w:eastAsia="Candara" w:hAnsi="Candara" w:cs="Candara"/>
          <w:b/>
          <w:spacing w:val="-1"/>
          <w:sz w:val="24"/>
          <w:szCs w:val="24"/>
        </w:rPr>
        <w:t>m</w:t>
      </w:r>
      <w:r w:rsidRPr="001C33E8">
        <w:rPr>
          <w:rFonts w:ascii="Candara" w:eastAsia="Candara" w:hAnsi="Candara" w:cs="Candara"/>
          <w:b/>
          <w:sz w:val="24"/>
          <w:szCs w:val="24"/>
        </w:rPr>
        <w:t>a</w:t>
      </w:r>
      <w:r w:rsidRPr="001C33E8">
        <w:rPr>
          <w:rFonts w:ascii="Candara" w:eastAsia="Candara" w:hAnsi="Candara" w:cs="Candara"/>
          <w:b/>
          <w:spacing w:val="1"/>
          <w:sz w:val="24"/>
          <w:szCs w:val="24"/>
        </w:rPr>
        <w:t>x</w:t>
      </w:r>
      <w:r w:rsidRPr="001C33E8">
        <w:rPr>
          <w:rFonts w:ascii="Candara" w:eastAsia="Candara" w:hAnsi="Candara" w:cs="Candara"/>
          <w:b/>
          <w:spacing w:val="-1"/>
          <w:sz w:val="24"/>
          <w:szCs w:val="24"/>
        </w:rPr>
        <w:t>=</w:t>
      </w:r>
      <w:r w:rsidR="001C33E8" w:rsidRPr="001C33E8">
        <w:rPr>
          <w:rFonts w:ascii="Candara" w:eastAsia="Candara" w:hAnsi="Candara" w:cs="Candara"/>
          <w:b/>
          <w:sz w:val="24"/>
          <w:szCs w:val="24"/>
        </w:rPr>
        <w:t>1</w:t>
      </w:r>
      <w:r w:rsidRPr="001C33E8">
        <w:rPr>
          <w:rFonts w:ascii="Candara" w:eastAsia="Candara" w:hAnsi="Candara" w:cs="Candara"/>
          <w:b/>
          <w:sz w:val="24"/>
          <w:szCs w:val="24"/>
        </w:rPr>
        <w:t>,</w:t>
      </w:r>
      <w:r w:rsidR="001C33E8" w:rsidRPr="001C33E8">
        <w:rPr>
          <w:rFonts w:ascii="Candara" w:eastAsia="Candara" w:hAnsi="Candara" w:cs="Candara"/>
          <w:b/>
          <w:spacing w:val="1"/>
          <w:sz w:val="24"/>
          <w:szCs w:val="24"/>
        </w:rPr>
        <w:t>5</w:t>
      </w:r>
      <w:r w:rsidRPr="001C33E8">
        <w:rPr>
          <w:rFonts w:ascii="Candara" w:eastAsia="Candara" w:hAnsi="Candara" w:cs="Candara"/>
          <w:b/>
          <w:sz w:val="24"/>
          <w:szCs w:val="24"/>
        </w:rPr>
        <w:t>;</w:t>
      </w:r>
    </w:p>
    <w:p w:rsidR="00DB080C" w:rsidRPr="001C33E8" w:rsidRDefault="00DB080C">
      <w:pPr>
        <w:spacing w:before="1" w:line="220" w:lineRule="exact"/>
        <w:rPr>
          <w:sz w:val="22"/>
          <w:szCs w:val="22"/>
        </w:rPr>
      </w:pPr>
    </w:p>
    <w:p w:rsidR="00DB080C" w:rsidRDefault="00B47EC3">
      <w:pPr>
        <w:spacing w:before="5"/>
        <w:ind w:left="1853"/>
        <w:rPr>
          <w:rFonts w:ascii="Candara" w:eastAsia="Candara" w:hAnsi="Candara" w:cs="Candara"/>
          <w:b/>
          <w:spacing w:val="1"/>
          <w:sz w:val="24"/>
          <w:szCs w:val="24"/>
        </w:rPr>
      </w:pPr>
      <w:r w:rsidRPr="008F6B35">
        <w:rPr>
          <w:rFonts w:ascii="Candara" w:eastAsia="Candara" w:hAnsi="Candara" w:cs="Candara"/>
          <w:b/>
          <w:sz w:val="24"/>
          <w:szCs w:val="24"/>
        </w:rPr>
        <w:t>H</w:t>
      </w:r>
      <w:r w:rsidR="00EC6363">
        <w:rPr>
          <w:rFonts w:ascii="Candara" w:eastAsia="Candara" w:hAnsi="Candara" w:cs="Candara"/>
          <w:b/>
          <w:sz w:val="24"/>
          <w:szCs w:val="24"/>
        </w:rPr>
        <w:t>.</w:t>
      </w:r>
      <w:r w:rsidRPr="008F6B35">
        <w:rPr>
          <w:rFonts w:ascii="Candara" w:eastAsia="Candara" w:hAnsi="Candara" w:cs="Candara"/>
          <w:b/>
          <w:spacing w:val="-1"/>
          <w:sz w:val="24"/>
          <w:szCs w:val="24"/>
        </w:rPr>
        <w:t>m</w:t>
      </w:r>
      <w:r w:rsidRPr="008F6B35">
        <w:rPr>
          <w:rFonts w:ascii="Candara" w:eastAsia="Candara" w:hAnsi="Candara" w:cs="Candara"/>
          <w:b/>
          <w:sz w:val="24"/>
          <w:szCs w:val="24"/>
        </w:rPr>
        <w:t>a</w:t>
      </w:r>
      <w:r w:rsidRPr="008F6B35">
        <w:rPr>
          <w:rFonts w:ascii="Candara" w:eastAsia="Candara" w:hAnsi="Candara" w:cs="Candara"/>
          <w:b/>
          <w:spacing w:val="1"/>
          <w:sz w:val="24"/>
          <w:szCs w:val="24"/>
        </w:rPr>
        <w:t>x</w:t>
      </w:r>
      <w:r w:rsidRPr="008F6B35">
        <w:rPr>
          <w:rFonts w:ascii="Candara" w:eastAsia="Candara" w:hAnsi="Candara" w:cs="Candara"/>
          <w:b/>
          <w:spacing w:val="-1"/>
          <w:sz w:val="24"/>
          <w:szCs w:val="24"/>
        </w:rPr>
        <w:t>=</w:t>
      </w:r>
      <w:r w:rsidRPr="008F6B35">
        <w:rPr>
          <w:rFonts w:ascii="Candara" w:eastAsia="Candara" w:hAnsi="Candara" w:cs="Candara"/>
          <w:b/>
          <w:spacing w:val="1"/>
          <w:sz w:val="24"/>
          <w:szCs w:val="24"/>
        </w:rPr>
        <w:t>P</w:t>
      </w:r>
    </w:p>
    <w:p w:rsidR="00EC6363" w:rsidRPr="008F6B35" w:rsidRDefault="00EC6363">
      <w:pPr>
        <w:spacing w:before="5"/>
        <w:ind w:left="1853"/>
        <w:rPr>
          <w:rFonts w:ascii="Candara" w:eastAsia="Candara" w:hAnsi="Candara" w:cs="Candara"/>
          <w:sz w:val="24"/>
          <w:szCs w:val="24"/>
        </w:rPr>
      </w:pPr>
    </w:p>
    <w:p w:rsidR="008F6B35" w:rsidRPr="008F6B35" w:rsidRDefault="00B47EC3">
      <w:pPr>
        <w:spacing w:before="43" w:line="277" w:lineRule="auto"/>
        <w:ind w:left="1853" w:right="3151"/>
        <w:rPr>
          <w:rFonts w:ascii="Candara" w:eastAsia="Candara" w:hAnsi="Candara" w:cs="Candara"/>
          <w:b/>
          <w:spacing w:val="1"/>
          <w:sz w:val="24"/>
          <w:szCs w:val="24"/>
        </w:rPr>
      </w:pPr>
      <w:r w:rsidRPr="008F6B35">
        <w:rPr>
          <w:rFonts w:ascii="Candara" w:eastAsia="Candara" w:hAnsi="Candara" w:cs="Candara"/>
          <w:b/>
          <w:spacing w:val="-1"/>
          <w:sz w:val="24"/>
          <w:szCs w:val="24"/>
        </w:rPr>
        <w:lastRenderedPageBreak/>
        <w:t>S</w:t>
      </w:r>
      <w:r w:rsidRPr="008F6B35">
        <w:rPr>
          <w:rFonts w:ascii="Candara" w:eastAsia="Candara" w:hAnsi="Candara" w:cs="Candara"/>
          <w:b/>
          <w:sz w:val="24"/>
          <w:szCs w:val="24"/>
        </w:rPr>
        <w:t>. t</w:t>
      </w:r>
      <w:r w:rsidRPr="008F6B35">
        <w:rPr>
          <w:rFonts w:ascii="Candara" w:eastAsia="Candara" w:hAnsi="Candara" w:cs="Candara"/>
          <w:b/>
          <w:spacing w:val="-1"/>
          <w:sz w:val="24"/>
          <w:szCs w:val="24"/>
        </w:rPr>
        <w:t>e</w:t>
      </w:r>
      <w:r w:rsidRPr="008F6B35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8F6B35">
        <w:rPr>
          <w:rFonts w:ascii="Candara" w:eastAsia="Candara" w:hAnsi="Candara" w:cs="Candara"/>
          <w:b/>
          <w:sz w:val="24"/>
          <w:szCs w:val="24"/>
        </w:rPr>
        <w:t>en</w:t>
      </w:r>
      <w:r w:rsidRPr="008F6B35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b/>
          <w:sz w:val="24"/>
          <w:szCs w:val="24"/>
        </w:rPr>
        <w:t>p</w:t>
      </w:r>
      <w:r w:rsidRPr="008F6B35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8F6B35">
        <w:rPr>
          <w:rFonts w:ascii="Candara" w:eastAsia="Candara" w:hAnsi="Candara" w:cs="Candara"/>
          <w:b/>
          <w:sz w:val="24"/>
          <w:szCs w:val="24"/>
        </w:rPr>
        <w:t>op</w:t>
      </w:r>
      <w:r w:rsidRPr="008F6B35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8F6B35">
        <w:rPr>
          <w:rFonts w:ascii="Candara" w:eastAsia="Candara" w:hAnsi="Candara" w:cs="Candara"/>
          <w:b/>
          <w:sz w:val="24"/>
          <w:szCs w:val="24"/>
        </w:rPr>
        <w:t>ie</w:t>
      </w:r>
      <w:r w:rsidRPr="008F6B35">
        <w:rPr>
          <w:rFonts w:ascii="Candara" w:eastAsia="Candara" w:hAnsi="Candara" w:cs="Candara"/>
          <w:b/>
          <w:spacing w:val="-1"/>
          <w:sz w:val="24"/>
          <w:szCs w:val="24"/>
        </w:rPr>
        <w:t>t</w:t>
      </w:r>
      <w:r w:rsidRPr="008F6B35">
        <w:rPr>
          <w:rFonts w:ascii="Candara" w:eastAsia="Candara" w:hAnsi="Candara" w:cs="Candara"/>
          <w:b/>
          <w:sz w:val="24"/>
          <w:szCs w:val="24"/>
        </w:rPr>
        <w:t>a</w:t>
      </w:r>
      <w:r w:rsidRPr="008F6B35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8F6B35">
        <w:rPr>
          <w:rFonts w:ascii="Candara" w:eastAsia="Candara" w:hAnsi="Candara" w:cs="Candara"/>
          <w:b/>
          <w:sz w:val="24"/>
          <w:szCs w:val="24"/>
        </w:rPr>
        <w:t>i</w:t>
      </w:r>
      <w:r w:rsidRPr="008F6B35">
        <w:rPr>
          <w:rFonts w:ascii="Candara" w:eastAsia="Candara" w:hAnsi="Candara" w:cs="Candara"/>
          <w:b/>
          <w:spacing w:val="3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b/>
          <w:sz w:val="24"/>
          <w:szCs w:val="24"/>
        </w:rPr>
        <w:t>=</w:t>
      </w:r>
      <w:r w:rsidRPr="008F6B35">
        <w:rPr>
          <w:rFonts w:ascii="Candara" w:eastAsia="Candara" w:hAnsi="Candara" w:cs="Candara"/>
          <w:b/>
          <w:spacing w:val="50"/>
          <w:sz w:val="24"/>
          <w:szCs w:val="24"/>
        </w:rPr>
        <w:t xml:space="preserve"> </w:t>
      </w:r>
      <w:r w:rsidR="008F6B35" w:rsidRPr="008F6B35">
        <w:rPr>
          <w:rFonts w:ascii="Candara" w:eastAsia="Candara" w:hAnsi="Candara" w:cs="Candara"/>
          <w:b/>
          <w:spacing w:val="-1"/>
          <w:sz w:val="24"/>
          <w:szCs w:val="24"/>
        </w:rPr>
        <w:t xml:space="preserve">Torcatori </w:t>
      </w:r>
      <w:r w:rsidR="008F6B35" w:rsidRPr="008F6B35">
        <w:rPr>
          <w:rFonts w:ascii="Candara" w:eastAsia="Candara" w:hAnsi="Candara" w:cs="Candara"/>
          <w:b/>
          <w:sz w:val="24"/>
          <w:szCs w:val="24"/>
        </w:rPr>
        <w:t>1</w:t>
      </w:r>
      <w:r w:rsidRPr="008F6B35">
        <w:rPr>
          <w:rFonts w:ascii="Candara" w:eastAsia="Candara" w:hAnsi="Candara" w:cs="Candara"/>
          <w:b/>
          <w:sz w:val="24"/>
          <w:szCs w:val="24"/>
        </w:rPr>
        <w:t>5 –</w:t>
      </w:r>
      <w:r w:rsidRPr="008F6B35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="008F6B35" w:rsidRPr="008F6B35">
        <w:rPr>
          <w:rFonts w:ascii="Candara" w:eastAsia="Candara" w:hAnsi="Candara" w:cs="Candara"/>
          <w:b/>
          <w:sz w:val="24"/>
          <w:szCs w:val="24"/>
        </w:rPr>
        <w:t>648</w:t>
      </w:r>
      <w:r w:rsidRPr="008F6B35">
        <w:rPr>
          <w:rFonts w:ascii="Candara" w:eastAsia="Candara" w:hAnsi="Candara" w:cs="Candara"/>
          <w:b/>
          <w:sz w:val="24"/>
          <w:szCs w:val="24"/>
        </w:rPr>
        <w:t xml:space="preserve"> mp</w:t>
      </w:r>
      <w:r w:rsidRPr="008F6B35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</w:p>
    <w:p w:rsidR="00DB080C" w:rsidRPr="00B2232F" w:rsidRDefault="00B47EC3">
      <w:pPr>
        <w:spacing w:before="43" w:line="277" w:lineRule="auto"/>
        <w:ind w:left="1853" w:right="3151"/>
        <w:rPr>
          <w:rFonts w:ascii="Candara" w:eastAsia="Candara" w:hAnsi="Candara" w:cs="Candara"/>
          <w:color w:val="FF0000"/>
          <w:sz w:val="24"/>
          <w:szCs w:val="24"/>
        </w:rPr>
      </w:pPr>
      <w:r w:rsidRPr="00B2232F">
        <w:rPr>
          <w:rFonts w:ascii="Candara" w:eastAsia="Candara" w:hAnsi="Candara" w:cs="Candara"/>
          <w:b/>
          <w:color w:val="FF0000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b/>
          <w:spacing w:val="-1"/>
          <w:sz w:val="24"/>
          <w:szCs w:val="24"/>
        </w:rPr>
        <w:t>S</w:t>
      </w:r>
      <w:r w:rsidRPr="008F6B35">
        <w:rPr>
          <w:rFonts w:ascii="Candara" w:eastAsia="Candara" w:hAnsi="Candara" w:cs="Candara"/>
          <w:b/>
          <w:sz w:val="24"/>
          <w:szCs w:val="24"/>
        </w:rPr>
        <w:t>. t</w:t>
      </w:r>
      <w:r w:rsidRPr="008F6B35">
        <w:rPr>
          <w:rFonts w:ascii="Candara" w:eastAsia="Candara" w:hAnsi="Candara" w:cs="Candara"/>
          <w:b/>
          <w:spacing w:val="-1"/>
          <w:sz w:val="24"/>
          <w:szCs w:val="24"/>
        </w:rPr>
        <w:t>e</w:t>
      </w:r>
      <w:r w:rsidRPr="008F6B35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8F6B35">
        <w:rPr>
          <w:rFonts w:ascii="Candara" w:eastAsia="Candara" w:hAnsi="Candara" w:cs="Candara"/>
          <w:b/>
          <w:sz w:val="24"/>
          <w:szCs w:val="24"/>
        </w:rPr>
        <w:t>en studiat –</w:t>
      </w:r>
      <w:r w:rsidRPr="008F6B35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b/>
          <w:sz w:val="24"/>
          <w:szCs w:val="24"/>
        </w:rPr>
        <w:t>ap</w:t>
      </w:r>
      <w:r w:rsidRPr="008F6B35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8F6B35">
        <w:rPr>
          <w:rFonts w:ascii="Candara" w:eastAsia="Candara" w:hAnsi="Candara" w:cs="Candara"/>
          <w:b/>
          <w:sz w:val="24"/>
          <w:szCs w:val="24"/>
        </w:rPr>
        <w:t>ox</w:t>
      </w:r>
      <w:r w:rsidRPr="008F6B35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="008F6B35" w:rsidRPr="008F6B35">
        <w:rPr>
          <w:rFonts w:ascii="Candara" w:eastAsia="Candara" w:hAnsi="Candara" w:cs="Candara"/>
          <w:b/>
          <w:sz w:val="24"/>
          <w:szCs w:val="24"/>
        </w:rPr>
        <w:t>15</w:t>
      </w:r>
      <w:r w:rsidRPr="008F6B35">
        <w:rPr>
          <w:rFonts w:ascii="Candara" w:eastAsia="Candara" w:hAnsi="Candara" w:cs="Candara"/>
          <w:b/>
          <w:sz w:val="24"/>
          <w:szCs w:val="24"/>
        </w:rPr>
        <w:t>.</w:t>
      </w:r>
      <w:r w:rsidR="008F6B35" w:rsidRPr="008F6B35">
        <w:rPr>
          <w:rFonts w:ascii="Candara" w:eastAsia="Candara" w:hAnsi="Candara" w:cs="Candara"/>
          <w:b/>
          <w:spacing w:val="-1"/>
          <w:sz w:val="24"/>
          <w:szCs w:val="24"/>
        </w:rPr>
        <w:t>6</w:t>
      </w:r>
      <w:r w:rsidRPr="008F6B35">
        <w:rPr>
          <w:rFonts w:ascii="Candara" w:eastAsia="Candara" w:hAnsi="Candara" w:cs="Candara"/>
          <w:b/>
          <w:spacing w:val="1"/>
          <w:sz w:val="24"/>
          <w:szCs w:val="24"/>
        </w:rPr>
        <w:t>0</w:t>
      </w:r>
      <w:r w:rsidRPr="008F6B35">
        <w:rPr>
          <w:rFonts w:ascii="Candara" w:eastAsia="Candara" w:hAnsi="Candara" w:cs="Candara"/>
          <w:b/>
          <w:sz w:val="24"/>
          <w:szCs w:val="24"/>
        </w:rPr>
        <w:t>0 mp.</w:t>
      </w:r>
    </w:p>
    <w:p w:rsidR="00DB080C" w:rsidRPr="00D43A61" w:rsidRDefault="00B47EC3">
      <w:pPr>
        <w:spacing w:line="280" w:lineRule="exact"/>
        <w:ind w:left="1853"/>
        <w:rPr>
          <w:rFonts w:ascii="Candara" w:eastAsia="Candara" w:hAnsi="Candara" w:cs="Candara"/>
          <w:sz w:val="24"/>
          <w:szCs w:val="24"/>
        </w:rPr>
      </w:pPr>
      <w:r w:rsidRPr="00D43A61">
        <w:rPr>
          <w:rFonts w:ascii="Candara" w:eastAsia="Candara" w:hAnsi="Candara" w:cs="Candara"/>
          <w:b/>
          <w:position w:val="1"/>
          <w:sz w:val="24"/>
          <w:szCs w:val="24"/>
        </w:rPr>
        <w:t>A</w:t>
      </w:r>
      <w:r w:rsidRPr="00D43A61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R</w:t>
      </w:r>
      <w:r w:rsidRPr="00D43A61">
        <w:rPr>
          <w:rFonts w:ascii="Candara" w:eastAsia="Candara" w:hAnsi="Candara" w:cs="Candara"/>
          <w:b/>
          <w:position w:val="1"/>
          <w:sz w:val="24"/>
          <w:szCs w:val="24"/>
        </w:rPr>
        <w:t>IE</w:t>
      </w:r>
      <w:r w:rsidRPr="00D43A61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 xml:space="preserve"> </w:t>
      </w:r>
      <w:r w:rsidRPr="00D43A61">
        <w:rPr>
          <w:rFonts w:ascii="Candara" w:eastAsia="Candara" w:hAnsi="Candara" w:cs="Candara"/>
          <w:b/>
          <w:position w:val="1"/>
          <w:sz w:val="24"/>
          <w:szCs w:val="24"/>
        </w:rPr>
        <w:t>CO</w:t>
      </w:r>
      <w:r w:rsidRPr="00D43A61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NS</w:t>
      </w:r>
      <w:r w:rsidRPr="00D43A61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T</w:t>
      </w:r>
      <w:r w:rsidRPr="00D43A61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R</w:t>
      </w:r>
      <w:r w:rsidRPr="00D43A61">
        <w:rPr>
          <w:rFonts w:ascii="Candara" w:eastAsia="Candara" w:hAnsi="Candara" w:cs="Candara"/>
          <w:b/>
          <w:position w:val="1"/>
          <w:sz w:val="24"/>
          <w:szCs w:val="24"/>
        </w:rPr>
        <w:t>UI</w:t>
      </w:r>
      <w:r w:rsidRPr="00D43A61">
        <w:rPr>
          <w:rFonts w:ascii="Candara" w:eastAsia="Candara" w:hAnsi="Candara" w:cs="Candara"/>
          <w:b/>
          <w:spacing w:val="2"/>
          <w:position w:val="1"/>
          <w:sz w:val="24"/>
          <w:szCs w:val="24"/>
        </w:rPr>
        <w:t>T</w:t>
      </w:r>
      <w:r w:rsidRPr="00D43A61">
        <w:rPr>
          <w:rFonts w:ascii="Candara" w:eastAsia="Candara" w:hAnsi="Candara" w:cs="Candara"/>
          <w:b/>
          <w:position w:val="1"/>
          <w:sz w:val="24"/>
          <w:szCs w:val="24"/>
        </w:rPr>
        <w:t>A</w:t>
      </w:r>
      <w:r w:rsidRPr="00D43A61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 xml:space="preserve"> </w:t>
      </w:r>
      <w:r w:rsidRPr="00D43A61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L</w:t>
      </w:r>
      <w:r w:rsidRPr="00D43A61">
        <w:rPr>
          <w:rFonts w:ascii="Candara" w:eastAsia="Candara" w:hAnsi="Candara" w:cs="Candara"/>
          <w:b/>
          <w:position w:val="1"/>
          <w:sz w:val="24"/>
          <w:szCs w:val="24"/>
        </w:rPr>
        <w:t>A</w:t>
      </w:r>
      <w:r w:rsidRPr="00D43A61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 xml:space="preserve"> </w:t>
      </w:r>
      <w:r w:rsidRPr="00D43A61">
        <w:rPr>
          <w:rFonts w:ascii="Candara" w:eastAsia="Candara" w:hAnsi="Candara" w:cs="Candara"/>
          <w:b/>
          <w:spacing w:val="-3"/>
          <w:position w:val="1"/>
          <w:sz w:val="24"/>
          <w:szCs w:val="24"/>
        </w:rPr>
        <w:t>S</w:t>
      </w:r>
      <w:r w:rsidRPr="00D43A61">
        <w:rPr>
          <w:rFonts w:ascii="Candara" w:eastAsia="Candara" w:hAnsi="Candara" w:cs="Candara"/>
          <w:b/>
          <w:position w:val="1"/>
          <w:sz w:val="24"/>
          <w:szCs w:val="24"/>
        </w:rPr>
        <w:t xml:space="preserve">OL </w:t>
      </w:r>
      <w:r w:rsidR="008F6B35" w:rsidRPr="00D43A61">
        <w:rPr>
          <w:rFonts w:ascii="Candara" w:eastAsia="Candara" w:hAnsi="Candara" w:cs="Candara"/>
          <w:b/>
          <w:position w:val="1"/>
          <w:sz w:val="24"/>
          <w:szCs w:val="24"/>
        </w:rPr>
        <w:t xml:space="preserve">NOU </w:t>
      </w:r>
      <w:r w:rsidRPr="00D43A61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PR</w:t>
      </w:r>
      <w:r w:rsidRPr="00D43A61">
        <w:rPr>
          <w:rFonts w:ascii="Candara" w:eastAsia="Candara" w:hAnsi="Candara" w:cs="Candara"/>
          <w:b/>
          <w:spacing w:val="-2"/>
          <w:position w:val="1"/>
          <w:sz w:val="24"/>
          <w:szCs w:val="24"/>
        </w:rPr>
        <w:t>O</w:t>
      </w:r>
      <w:r w:rsidRPr="00D43A61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P</w:t>
      </w:r>
      <w:r w:rsidRPr="00D43A61">
        <w:rPr>
          <w:rFonts w:ascii="Candara" w:eastAsia="Candara" w:hAnsi="Candara" w:cs="Candara"/>
          <w:b/>
          <w:position w:val="1"/>
          <w:sz w:val="24"/>
          <w:szCs w:val="24"/>
        </w:rPr>
        <w:t>USA=</w:t>
      </w:r>
      <w:r w:rsidRPr="00D43A61">
        <w:rPr>
          <w:rFonts w:ascii="Candara" w:eastAsia="Candara" w:hAnsi="Candara" w:cs="Candara"/>
          <w:b/>
          <w:spacing w:val="3"/>
          <w:position w:val="1"/>
          <w:sz w:val="24"/>
          <w:szCs w:val="24"/>
        </w:rPr>
        <w:t xml:space="preserve"> </w:t>
      </w:r>
      <w:r w:rsidR="008F6B35" w:rsidRPr="00D43A61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160</w:t>
      </w:r>
      <w:r w:rsidRPr="00D43A61">
        <w:rPr>
          <w:rFonts w:ascii="Candara" w:eastAsia="Candara" w:hAnsi="Candara" w:cs="Candara"/>
          <w:b/>
          <w:position w:val="1"/>
          <w:sz w:val="24"/>
          <w:szCs w:val="24"/>
        </w:rPr>
        <w:t xml:space="preserve"> mp </w:t>
      </w:r>
      <w:r w:rsidRPr="00D43A61">
        <w:rPr>
          <w:rFonts w:ascii="Candara" w:eastAsia="Candara" w:hAnsi="Candara" w:cs="Candara"/>
          <w:b/>
          <w:spacing w:val="2"/>
          <w:position w:val="1"/>
          <w:sz w:val="24"/>
          <w:szCs w:val="24"/>
        </w:rPr>
        <w:t>(</w:t>
      </w:r>
      <w:r w:rsidR="008F6B35" w:rsidRPr="00D43A61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Torcatori</w:t>
      </w:r>
      <w:r w:rsidRPr="00D43A61">
        <w:rPr>
          <w:rFonts w:ascii="Candara" w:eastAsia="Candara" w:hAnsi="Candara" w:cs="Candara"/>
          <w:b/>
          <w:position w:val="1"/>
          <w:sz w:val="24"/>
          <w:szCs w:val="24"/>
        </w:rPr>
        <w:t xml:space="preserve"> </w:t>
      </w:r>
      <w:r w:rsidR="008F6B35" w:rsidRPr="00D43A61">
        <w:rPr>
          <w:rFonts w:ascii="Candara" w:eastAsia="Candara" w:hAnsi="Candara" w:cs="Candara"/>
          <w:b/>
          <w:position w:val="1"/>
          <w:sz w:val="24"/>
          <w:szCs w:val="24"/>
        </w:rPr>
        <w:t>1</w:t>
      </w:r>
      <w:r w:rsidRPr="00D43A61">
        <w:rPr>
          <w:rFonts w:ascii="Candara" w:eastAsia="Candara" w:hAnsi="Candara" w:cs="Candara"/>
          <w:b/>
          <w:position w:val="1"/>
          <w:sz w:val="24"/>
          <w:szCs w:val="24"/>
        </w:rPr>
        <w:t>5). (in</w:t>
      </w:r>
      <w:r w:rsidRPr="00D43A61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f</w:t>
      </w:r>
      <w:r w:rsidRPr="00D43A61">
        <w:rPr>
          <w:rFonts w:ascii="Candara" w:eastAsia="Candara" w:hAnsi="Candara" w:cs="Candara"/>
          <w:b/>
          <w:position w:val="1"/>
          <w:sz w:val="24"/>
          <w:szCs w:val="24"/>
        </w:rPr>
        <w:t>o</w:t>
      </w:r>
      <w:r w:rsidRPr="00D43A61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r</w:t>
      </w:r>
      <w:r w:rsidRPr="00D43A61">
        <w:rPr>
          <w:rFonts w:ascii="Candara" w:eastAsia="Candara" w:hAnsi="Candara" w:cs="Candara"/>
          <w:b/>
          <w:position w:val="1"/>
          <w:sz w:val="24"/>
          <w:szCs w:val="24"/>
        </w:rPr>
        <w:t>m</w:t>
      </w:r>
      <w:r w:rsidRPr="00D43A61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a</w:t>
      </w:r>
      <w:r w:rsidRPr="00D43A61">
        <w:rPr>
          <w:rFonts w:ascii="Candara" w:eastAsia="Candara" w:hAnsi="Candara" w:cs="Candara"/>
          <w:b/>
          <w:position w:val="1"/>
          <w:sz w:val="24"/>
          <w:szCs w:val="24"/>
        </w:rPr>
        <w:t xml:space="preserve">tii </w:t>
      </w:r>
      <w:r w:rsidRPr="00D43A61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c</w:t>
      </w:r>
      <w:r w:rsidRPr="00D43A61">
        <w:rPr>
          <w:rFonts w:ascii="Candara" w:eastAsia="Candara" w:hAnsi="Candara" w:cs="Candara"/>
          <w:b/>
          <w:position w:val="1"/>
          <w:sz w:val="24"/>
          <w:szCs w:val="24"/>
        </w:rPr>
        <w:t>u</w:t>
      </w:r>
      <w:r w:rsidRPr="00D43A61">
        <w:rPr>
          <w:rFonts w:ascii="Candara" w:eastAsia="Candara" w:hAnsi="Candara" w:cs="Candara"/>
          <w:b/>
          <w:spacing w:val="-2"/>
          <w:position w:val="1"/>
          <w:sz w:val="24"/>
          <w:szCs w:val="24"/>
        </w:rPr>
        <w:t xml:space="preserve"> </w:t>
      </w:r>
      <w:r w:rsidRPr="00D43A61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c</w:t>
      </w:r>
      <w:r w:rsidRPr="00D43A61">
        <w:rPr>
          <w:rFonts w:ascii="Candara" w:eastAsia="Candara" w:hAnsi="Candara" w:cs="Candara"/>
          <w:b/>
          <w:position w:val="1"/>
          <w:sz w:val="24"/>
          <w:szCs w:val="24"/>
        </w:rPr>
        <w:t>a</w:t>
      </w:r>
      <w:r w:rsidRPr="00D43A61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r</w:t>
      </w:r>
      <w:r w:rsidRPr="00D43A61">
        <w:rPr>
          <w:rFonts w:ascii="Candara" w:eastAsia="Candara" w:hAnsi="Candara" w:cs="Candara"/>
          <w:b/>
          <w:position w:val="1"/>
          <w:sz w:val="24"/>
          <w:szCs w:val="24"/>
        </w:rPr>
        <w:t>a</w:t>
      </w:r>
      <w:r w:rsidRPr="00D43A61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c</w:t>
      </w:r>
      <w:r w:rsidRPr="00D43A61">
        <w:rPr>
          <w:rFonts w:ascii="Candara" w:eastAsia="Candara" w:hAnsi="Candara" w:cs="Candara"/>
          <w:b/>
          <w:position w:val="1"/>
          <w:sz w:val="24"/>
          <w:szCs w:val="24"/>
        </w:rPr>
        <w:t>t</w:t>
      </w:r>
      <w:r w:rsidRPr="00D43A61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e</w:t>
      </w:r>
      <w:r w:rsidRPr="00D43A61">
        <w:rPr>
          <w:rFonts w:ascii="Candara" w:eastAsia="Candara" w:hAnsi="Candara" w:cs="Candara"/>
          <w:b/>
          <w:position w:val="1"/>
          <w:sz w:val="24"/>
          <w:szCs w:val="24"/>
        </w:rPr>
        <w:t>r</w:t>
      </w:r>
    </w:p>
    <w:p w:rsidR="00DB080C" w:rsidRPr="00D43A61" w:rsidRDefault="00B47EC3">
      <w:pPr>
        <w:spacing w:before="8" w:line="320" w:lineRule="atLeast"/>
        <w:ind w:left="1853" w:right="1943"/>
        <w:rPr>
          <w:rFonts w:ascii="Candara" w:eastAsia="Candara" w:hAnsi="Candara" w:cs="Candara"/>
          <w:sz w:val="24"/>
          <w:szCs w:val="24"/>
        </w:rPr>
      </w:pPr>
      <w:r w:rsidRPr="00D43A61">
        <w:rPr>
          <w:rFonts w:ascii="Candara" w:eastAsia="Candara" w:hAnsi="Candara" w:cs="Candara"/>
          <w:b/>
          <w:sz w:val="24"/>
          <w:szCs w:val="24"/>
        </w:rPr>
        <w:t>o</w:t>
      </w:r>
      <w:r w:rsidRPr="00D43A61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D43A61">
        <w:rPr>
          <w:rFonts w:ascii="Candara" w:eastAsia="Candara" w:hAnsi="Candara" w:cs="Candara"/>
          <w:b/>
          <w:sz w:val="24"/>
          <w:szCs w:val="24"/>
        </w:rPr>
        <w:t>ien</w:t>
      </w:r>
      <w:r w:rsidRPr="00D43A61">
        <w:rPr>
          <w:rFonts w:ascii="Candara" w:eastAsia="Candara" w:hAnsi="Candara" w:cs="Candara"/>
          <w:b/>
          <w:spacing w:val="-1"/>
          <w:sz w:val="24"/>
          <w:szCs w:val="24"/>
        </w:rPr>
        <w:t>t</w:t>
      </w:r>
      <w:r w:rsidRPr="00D43A61">
        <w:rPr>
          <w:rFonts w:ascii="Candara" w:eastAsia="Candara" w:hAnsi="Candara" w:cs="Candara"/>
          <w:b/>
          <w:sz w:val="24"/>
          <w:szCs w:val="24"/>
        </w:rPr>
        <w:t>a</w:t>
      </w:r>
      <w:r w:rsidRPr="00D43A61">
        <w:rPr>
          <w:rFonts w:ascii="Candara" w:eastAsia="Candara" w:hAnsi="Candara" w:cs="Candara"/>
          <w:b/>
          <w:spacing w:val="-1"/>
          <w:sz w:val="24"/>
          <w:szCs w:val="24"/>
        </w:rPr>
        <w:t>t</w:t>
      </w:r>
      <w:r w:rsidRPr="00D43A61">
        <w:rPr>
          <w:rFonts w:ascii="Candara" w:eastAsia="Candara" w:hAnsi="Candara" w:cs="Candara"/>
          <w:b/>
          <w:sz w:val="24"/>
          <w:szCs w:val="24"/>
        </w:rPr>
        <w:t>iv</w:t>
      </w:r>
      <w:r w:rsidRPr="00D43A61">
        <w:rPr>
          <w:rFonts w:ascii="Candara" w:eastAsia="Candara" w:hAnsi="Candara" w:cs="Candara"/>
          <w:b/>
          <w:spacing w:val="2"/>
          <w:sz w:val="24"/>
          <w:szCs w:val="24"/>
        </w:rPr>
        <w:t xml:space="preserve"> </w:t>
      </w:r>
      <w:r w:rsidRPr="00D43A61">
        <w:rPr>
          <w:rFonts w:ascii="Candara" w:eastAsia="Candara" w:hAnsi="Candara" w:cs="Candara"/>
          <w:b/>
          <w:sz w:val="24"/>
          <w:szCs w:val="24"/>
        </w:rPr>
        <w:t>–</w:t>
      </w:r>
      <w:r w:rsidRPr="00D43A61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Pr="00D43A61">
        <w:rPr>
          <w:rFonts w:ascii="Candara" w:eastAsia="Candara" w:hAnsi="Candara" w:cs="Candara"/>
          <w:b/>
          <w:sz w:val="24"/>
          <w:szCs w:val="24"/>
        </w:rPr>
        <w:t>la</w:t>
      </w:r>
      <w:r w:rsidRPr="00D43A61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Pr="00D43A61">
        <w:rPr>
          <w:rFonts w:ascii="Candara" w:eastAsia="Candara" w:hAnsi="Candara" w:cs="Candara"/>
          <w:b/>
          <w:sz w:val="24"/>
          <w:szCs w:val="24"/>
        </w:rPr>
        <w:t>fa</w:t>
      </w:r>
      <w:r w:rsidRPr="00D43A61">
        <w:rPr>
          <w:rFonts w:ascii="Candara" w:eastAsia="Candara" w:hAnsi="Candara" w:cs="Candara"/>
          <w:b/>
          <w:spacing w:val="-2"/>
          <w:sz w:val="24"/>
          <w:szCs w:val="24"/>
        </w:rPr>
        <w:t>z</w:t>
      </w:r>
      <w:r w:rsidRPr="00D43A61">
        <w:rPr>
          <w:rFonts w:ascii="Candara" w:eastAsia="Candara" w:hAnsi="Candara" w:cs="Candara"/>
          <w:b/>
          <w:sz w:val="24"/>
          <w:szCs w:val="24"/>
        </w:rPr>
        <w:t xml:space="preserve">a AC </w:t>
      </w:r>
      <w:r w:rsidRPr="00D43A61">
        <w:rPr>
          <w:rFonts w:ascii="Candara" w:eastAsia="Candara" w:hAnsi="Candara" w:cs="Candara"/>
          <w:b/>
          <w:spacing w:val="-2"/>
          <w:sz w:val="24"/>
          <w:szCs w:val="24"/>
        </w:rPr>
        <w:t>s</w:t>
      </w:r>
      <w:r w:rsidRPr="00D43A61">
        <w:rPr>
          <w:rFonts w:ascii="Candara" w:eastAsia="Candara" w:hAnsi="Candara" w:cs="Candara"/>
          <w:b/>
          <w:sz w:val="24"/>
          <w:szCs w:val="24"/>
        </w:rPr>
        <w:t>e vor</w:t>
      </w:r>
      <w:r w:rsidRPr="00D43A61">
        <w:rPr>
          <w:rFonts w:ascii="Candara" w:eastAsia="Candara" w:hAnsi="Candara" w:cs="Candara"/>
          <w:b/>
          <w:spacing w:val="2"/>
          <w:sz w:val="24"/>
          <w:szCs w:val="24"/>
        </w:rPr>
        <w:t xml:space="preserve"> </w:t>
      </w:r>
      <w:r w:rsidRPr="00D43A61">
        <w:rPr>
          <w:rFonts w:ascii="Candara" w:eastAsia="Candara" w:hAnsi="Candara" w:cs="Candara"/>
          <w:b/>
          <w:sz w:val="24"/>
          <w:szCs w:val="24"/>
        </w:rPr>
        <w:t>lua</w:t>
      </w:r>
      <w:r w:rsidRPr="00D43A61">
        <w:rPr>
          <w:rFonts w:ascii="Candara" w:eastAsia="Candara" w:hAnsi="Candara" w:cs="Candara"/>
          <w:b/>
          <w:spacing w:val="-1"/>
          <w:sz w:val="24"/>
          <w:szCs w:val="24"/>
        </w:rPr>
        <w:t xml:space="preserve"> </w:t>
      </w:r>
      <w:r w:rsidRPr="00D43A61">
        <w:rPr>
          <w:rFonts w:ascii="Candara" w:eastAsia="Candara" w:hAnsi="Candara" w:cs="Candara"/>
          <w:b/>
          <w:sz w:val="24"/>
          <w:szCs w:val="24"/>
        </w:rPr>
        <w:t>in</w:t>
      </w:r>
      <w:r w:rsidRPr="00D43A61">
        <w:rPr>
          <w:rFonts w:ascii="Candara" w:eastAsia="Candara" w:hAnsi="Candara" w:cs="Candara"/>
          <w:b/>
          <w:spacing w:val="1"/>
          <w:sz w:val="24"/>
          <w:szCs w:val="24"/>
        </w:rPr>
        <w:t xml:space="preserve"> c</w:t>
      </w:r>
      <w:r w:rsidRPr="00D43A61">
        <w:rPr>
          <w:rFonts w:ascii="Candara" w:eastAsia="Candara" w:hAnsi="Candara" w:cs="Candara"/>
          <w:b/>
          <w:sz w:val="24"/>
          <w:szCs w:val="24"/>
        </w:rPr>
        <w:t>o</w:t>
      </w:r>
      <w:r w:rsidRPr="00D43A61">
        <w:rPr>
          <w:rFonts w:ascii="Candara" w:eastAsia="Candara" w:hAnsi="Candara" w:cs="Candara"/>
          <w:b/>
          <w:spacing w:val="-2"/>
          <w:sz w:val="24"/>
          <w:szCs w:val="24"/>
        </w:rPr>
        <w:t>n</w:t>
      </w:r>
      <w:r w:rsidRPr="00D43A61">
        <w:rPr>
          <w:rFonts w:ascii="Candara" w:eastAsia="Candara" w:hAnsi="Candara" w:cs="Candara"/>
          <w:b/>
          <w:sz w:val="24"/>
          <w:szCs w:val="24"/>
        </w:rPr>
        <w:t>side</w:t>
      </w:r>
      <w:r w:rsidRPr="00D43A61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D43A61">
        <w:rPr>
          <w:rFonts w:ascii="Candara" w:eastAsia="Candara" w:hAnsi="Candara" w:cs="Candara"/>
          <w:b/>
          <w:sz w:val="24"/>
          <w:szCs w:val="24"/>
        </w:rPr>
        <w:t>a</w:t>
      </w:r>
      <w:r w:rsidRPr="00D43A61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D43A61">
        <w:rPr>
          <w:rFonts w:ascii="Candara" w:eastAsia="Candara" w:hAnsi="Candara" w:cs="Candara"/>
          <w:b/>
          <w:sz w:val="24"/>
          <w:szCs w:val="24"/>
        </w:rPr>
        <w:t>e</w:t>
      </w:r>
      <w:r w:rsidRPr="00D43A61">
        <w:rPr>
          <w:rFonts w:ascii="Candara" w:eastAsia="Candara" w:hAnsi="Candara" w:cs="Candara"/>
          <w:b/>
          <w:spacing w:val="-2"/>
          <w:sz w:val="24"/>
          <w:szCs w:val="24"/>
        </w:rPr>
        <w:t xml:space="preserve"> </w:t>
      </w:r>
      <w:r w:rsidRPr="00D43A61">
        <w:rPr>
          <w:rFonts w:ascii="Candara" w:eastAsia="Candara" w:hAnsi="Candara" w:cs="Candara"/>
          <w:b/>
          <w:sz w:val="24"/>
          <w:szCs w:val="24"/>
        </w:rPr>
        <w:t>indi</w:t>
      </w:r>
      <w:r w:rsidRPr="00D43A61">
        <w:rPr>
          <w:rFonts w:ascii="Candara" w:eastAsia="Candara" w:hAnsi="Candara" w:cs="Candara"/>
          <w:b/>
          <w:spacing w:val="1"/>
          <w:sz w:val="24"/>
          <w:szCs w:val="24"/>
        </w:rPr>
        <w:t>c</w:t>
      </w:r>
      <w:r w:rsidRPr="00D43A61">
        <w:rPr>
          <w:rFonts w:ascii="Candara" w:eastAsia="Candara" w:hAnsi="Candara" w:cs="Candara"/>
          <w:b/>
          <w:sz w:val="24"/>
          <w:szCs w:val="24"/>
        </w:rPr>
        <w:t>a</w:t>
      </w:r>
      <w:r w:rsidRPr="00D43A61">
        <w:rPr>
          <w:rFonts w:ascii="Candara" w:eastAsia="Candara" w:hAnsi="Candara" w:cs="Candara"/>
          <w:b/>
          <w:spacing w:val="-1"/>
          <w:sz w:val="24"/>
          <w:szCs w:val="24"/>
        </w:rPr>
        <w:t>t</w:t>
      </w:r>
      <w:r w:rsidRPr="00D43A61">
        <w:rPr>
          <w:rFonts w:ascii="Candara" w:eastAsia="Candara" w:hAnsi="Candara" w:cs="Candara"/>
          <w:b/>
          <w:sz w:val="24"/>
          <w:szCs w:val="24"/>
        </w:rPr>
        <w:t>o</w:t>
      </w:r>
      <w:r w:rsidRPr="00D43A61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D43A61">
        <w:rPr>
          <w:rFonts w:ascii="Candara" w:eastAsia="Candara" w:hAnsi="Candara" w:cs="Candara"/>
          <w:b/>
          <w:sz w:val="24"/>
          <w:szCs w:val="24"/>
        </w:rPr>
        <w:t>ii</w:t>
      </w:r>
      <w:r w:rsidRPr="00D43A61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Pr="00D43A61">
        <w:rPr>
          <w:rFonts w:ascii="Candara" w:eastAsia="Candara" w:hAnsi="Candara" w:cs="Candara"/>
          <w:b/>
          <w:spacing w:val="-3"/>
          <w:sz w:val="24"/>
          <w:szCs w:val="24"/>
        </w:rPr>
        <w:t>u</w:t>
      </w:r>
      <w:r w:rsidRPr="00D43A61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D43A61">
        <w:rPr>
          <w:rFonts w:ascii="Candara" w:eastAsia="Candara" w:hAnsi="Candara" w:cs="Candara"/>
          <w:b/>
          <w:spacing w:val="-1"/>
          <w:sz w:val="24"/>
          <w:szCs w:val="24"/>
        </w:rPr>
        <w:t>b</w:t>
      </w:r>
      <w:r w:rsidRPr="00D43A61">
        <w:rPr>
          <w:rFonts w:ascii="Candara" w:eastAsia="Candara" w:hAnsi="Candara" w:cs="Candara"/>
          <w:b/>
          <w:sz w:val="24"/>
          <w:szCs w:val="24"/>
        </w:rPr>
        <w:t>anisti</w:t>
      </w:r>
      <w:r w:rsidRPr="00D43A61">
        <w:rPr>
          <w:rFonts w:ascii="Candara" w:eastAsia="Candara" w:hAnsi="Candara" w:cs="Candara"/>
          <w:b/>
          <w:spacing w:val="1"/>
          <w:sz w:val="24"/>
          <w:szCs w:val="24"/>
        </w:rPr>
        <w:t>c</w:t>
      </w:r>
      <w:r w:rsidRPr="00D43A61">
        <w:rPr>
          <w:rFonts w:ascii="Candara" w:eastAsia="Candara" w:hAnsi="Candara" w:cs="Candara"/>
          <w:b/>
          <w:sz w:val="24"/>
          <w:szCs w:val="24"/>
        </w:rPr>
        <w:t>i</w:t>
      </w:r>
      <w:r w:rsidRPr="00D43A61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Pr="00D43A61">
        <w:rPr>
          <w:rFonts w:ascii="Candara" w:eastAsia="Candara" w:hAnsi="Candara" w:cs="Candara"/>
          <w:b/>
          <w:spacing w:val="-3"/>
          <w:sz w:val="24"/>
          <w:szCs w:val="24"/>
        </w:rPr>
        <w:t>a</w:t>
      </w:r>
      <w:r w:rsidRPr="00D43A61">
        <w:rPr>
          <w:rFonts w:ascii="Candara" w:eastAsia="Candara" w:hAnsi="Candara" w:cs="Candara"/>
          <w:b/>
          <w:sz w:val="24"/>
          <w:szCs w:val="24"/>
        </w:rPr>
        <w:t>p</w:t>
      </w:r>
      <w:r w:rsidRPr="00D43A61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D43A61">
        <w:rPr>
          <w:rFonts w:ascii="Candara" w:eastAsia="Candara" w:hAnsi="Candara" w:cs="Candara"/>
          <w:b/>
          <w:sz w:val="24"/>
          <w:szCs w:val="24"/>
        </w:rPr>
        <w:t>o</w:t>
      </w:r>
      <w:r w:rsidRPr="00D43A61">
        <w:rPr>
          <w:rFonts w:ascii="Candara" w:eastAsia="Candara" w:hAnsi="Candara" w:cs="Candara"/>
          <w:b/>
          <w:spacing w:val="-1"/>
          <w:sz w:val="24"/>
          <w:szCs w:val="24"/>
        </w:rPr>
        <w:t>b</w:t>
      </w:r>
      <w:r w:rsidRPr="00D43A61">
        <w:rPr>
          <w:rFonts w:ascii="Candara" w:eastAsia="Candara" w:hAnsi="Candara" w:cs="Candara"/>
          <w:b/>
          <w:sz w:val="24"/>
          <w:szCs w:val="24"/>
        </w:rPr>
        <w:t>a</w:t>
      </w:r>
      <w:r w:rsidRPr="00D43A61">
        <w:rPr>
          <w:rFonts w:ascii="Candara" w:eastAsia="Candara" w:hAnsi="Candara" w:cs="Candara"/>
          <w:b/>
          <w:spacing w:val="-1"/>
          <w:sz w:val="24"/>
          <w:szCs w:val="24"/>
        </w:rPr>
        <w:t>t</w:t>
      </w:r>
      <w:r w:rsidRPr="00D43A61">
        <w:rPr>
          <w:rFonts w:ascii="Candara" w:eastAsia="Candara" w:hAnsi="Candara" w:cs="Candara"/>
          <w:b/>
          <w:sz w:val="24"/>
          <w:szCs w:val="24"/>
        </w:rPr>
        <w:t>i). A</w:t>
      </w:r>
      <w:r w:rsidRPr="00D43A61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D43A61">
        <w:rPr>
          <w:rFonts w:ascii="Candara" w:eastAsia="Candara" w:hAnsi="Candara" w:cs="Candara"/>
          <w:b/>
          <w:sz w:val="24"/>
          <w:szCs w:val="24"/>
        </w:rPr>
        <w:t>IE</w:t>
      </w:r>
      <w:r w:rsidRPr="00D43A61">
        <w:rPr>
          <w:rFonts w:ascii="Candara" w:eastAsia="Candara" w:hAnsi="Candara" w:cs="Candara"/>
          <w:b/>
          <w:spacing w:val="-1"/>
          <w:sz w:val="24"/>
          <w:szCs w:val="24"/>
        </w:rPr>
        <w:t xml:space="preserve"> </w:t>
      </w:r>
      <w:r w:rsidRPr="00D43A61">
        <w:rPr>
          <w:rFonts w:ascii="Candara" w:eastAsia="Candara" w:hAnsi="Candara" w:cs="Candara"/>
          <w:b/>
          <w:spacing w:val="1"/>
          <w:sz w:val="24"/>
          <w:szCs w:val="24"/>
        </w:rPr>
        <w:t>D</w:t>
      </w:r>
      <w:r w:rsidRPr="00D43A61">
        <w:rPr>
          <w:rFonts w:ascii="Candara" w:eastAsia="Candara" w:hAnsi="Candara" w:cs="Candara"/>
          <w:b/>
          <w:sz w:val="24"/>
          <w:szCs w:val="24"/>
        </w:rPr>
        <w:t>E</w:t>
      </w:r>
      <w:r w:rsidRPr="00D43A61">
        <w:rPr>
          <w:rFonts w:ascii="Candara" w:eastAsia="Candara" w:hAnsi="Candara" w:cs="Candara"/>
          <w:b/>
          <w:spacing w:val="-1"/>
          <w:sz w:val="24"/>
          <w:szCs w:val="24"/>
        </w:rPr>
        <w:t>S</w:t>
      </w:r>
      <w:r w:rsidRPr="00D43A61">
        <w:rPr>
          <w:rFonts w:ascii="Candara" w:eastAsia="Candara" w:hAnsi="Candara" w:cs="Candara"/>
          <w:b/>
          <w:sz w:val="24"/>
          <w:szCs w:val="24"/>
        </w:rPr>
        <w:t>FA</w:t>
      </w:r>
      <w:r w:rsidRPr="00D43A61">
        <w:rPr>
          <w:rFonts w:ascii="Candara" w:eastAsia="Candara" w:hAnsi="Candara" w:cs="Candara"/>
          <w:b/>
          <w:spacing w:val="-1"/>
          <w:sz w:val="24"/>
          <w:szCs w:val="24"/>
        </w:rPr>
        <w:t>S</w:t>
      </w:r>
      <w:r w:rsidRPr="00D43A61">
        <w:rPr>
          <w:rFonts w:ascii="Candara" w:eastAsia="Candara" w:hAnsi="Candara" w:cs="Candara"/>
          <w:b/>
          <w:sz w:val="24"/>
          <w:szCs w:val="24"/>
        </w:rPr>
        <w:t>U</w:t>
      </w:r>
      <w:r w:rsidRPr="00D43A61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D43A61">
        <w:rPr>
          <w:rFonts w:ascii="Candara" w:eastAsia="Candara" w:hAnsi="Candara" w:cs="Candara"/>
          <w:b/>
          <w:sz w:val="24"/>
          <w:szCs w:val="24"/>
        </w:rPr>
        <w:t>A</w:t>
      </w:r>
      <w:r w:rsidRPr="00D43A61"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 w:rsidRPr="00D43A61">
        <w:rPr>
          <w:rFonts w:ascii="Candara" w:eastAsia="Candara" w:hAnsi="Candara" w:cs="Candara"/>
          <w:b/>
          <w:sz w:val="24"/>
          <w:szCs w:val="24"/>
        </w:rPr>
        <w:t>A</w:t>
      </w:r>
      <w:r w:rsidRPr="00D43A61">
        <w:rPr>
          <w:rFonts w:ascii="Candara" w:eastAsia="Candara" w:hAnsi="Candara" w:cs="Candara"/>
          <w:b/>
          <w:spacing w:val="-2"/>
          <w:sz w:val="24"/>
          <w:szCs w:val="24"/>
        </w:rPr>
        <w:t xml:space="preserve"> </w:t>
      </w:r>
      <w:r w:rsidR="00D43A61" w:rsidRPr="00D43A61">
        <w:rPr>
          <w:rFonts w:ascii="Candara" w:eastAsia="Candara" w:hAnsi="Candara" w:cs="Candara"/>
          <w:b/>
          <w:spacing w:val="-2"/>
          <w:sz w:val="24"/>
          <w:szCs w:val="24"/>
        </w:rPr>
        <w:t xml:space="preserve">NOU </w:t>
      </w:r>
      <w:r w:rsidRPr="00D43A61">
        <w:rPr>
          <w:rFonts w:ascii="Candara" w:eastAsia="Candara" w:hAnsi="Candara" w:cs="Candara"/>
          <w:b/>
          <w:spacing w:val="1"/>
          <w:sz w:val="24"/>
          <w:szCs w:val="24"/>
        </w:rPr>
        <w:t>P</w:t>
      </w:r>
      <w:r w:rsidRPr="00D43A61">
        <w:rPr>
          <w:rFonts w:ascii="Candara" w:eastAsia="Candara" w:hAnsi="Candara" w:cs="Candara"/>
          <w:b/>
          <w:spacing w:val="-1"/>
          <w:sz w:val="24"/>
          <w:szCs w:val="24"/>
        </w:rPr>
        <w:t>R</w:t>
      </w:r>
      <w:r w:rsidRPr="00D43A61">
        <w:rPr>
          <w:rFonts w:ascii="Candara" w:eastAsia="Candara" w:hAnsi="Candara" w:cs="Candara"/>
          <w:b/>
          <w:sz w:val="24"/>
          <w:szCs w:val="24"/>
        </w:rPr>
        <w:t>O</w:t>
      </w:r>
      <w:r w:rsidRPr="00D43A61">
        <w:rPr>
          <w:rFonts w:ascii="Candara" w:eastAsia="Candara" w:hAnsi="Candara" w:cs="Candara"/>
          <w:b/>
          <w:spacing w:val="2"/>
          <w:sz w:val="24"/>
          <w:szCs w:val="24"/>
        </w:rPr>
        <w:t>P</w:t>
      </w:r>
      <w:r w:rsidRPr="00D43A61">
        <w:rPr>
          <w:rFonts w:ascii="Candara" w:eastAsia="Candara" w:hAnsi="Candara" w:cs="Candara"/>
          <w:b/>
          <w:sz w:val="24"/>
          <w:szCs w:val="24"/>
        </w:rPr>
        <w:t>USA=</w:t>
      </w:r>
      <w:r w:rsidRPr="00D43A61">
        <w:rPr>
          <w:rFonts w:ascii="Candara" w:eastAsia="Candara" w:hAnsi="Candara" w:cs="Candara"/>
          <w:b/>
          <w:spacing w:val="2"/>
          <w:sz w:val="24"/>
          <w:szCs w:val="24"/>
        </w:rPr>
        <w:t xml:space="preserve"> </w:t>
      </w:r>
      <w:r w:rsidR="00D43A61" w:rsidRPr="00D43A61">
        <w:rPr>
          <w:rFonts w:ascii="Candara" w:eastAsia="Candara" w:hAnsi="Candara" w:cs="Candara"/>
          <w:b/>
          <w:spacing w:val="-1"/>
          <w:sz w:val="24"/>
          <w:szCs w:val="24"/>
        </w:rPr>
        <w:t>160</w:t>
      </w:r>
      <w:r w:rsidRPr="00D43A61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Pr="00D43A61">
        <w:rPr>
          <w:rFonts w:ascii="Candara" w:eastAsia="Candara" w:hAnsi="Candara" w:cs="Candara"/>
          <w:b/>
          <w:sz w:val="24"/>
          <w:szCs w:val="24"/>
        </w:rPr>
        <w:t>mp. (id</w:t>
      </w:r>
      <w:r w:rsidRPr="00D43A61">
        <w:rPr>
          <w:rFonts w:ascii="Candara" w:eastAsia="Candara" w:hAnsi="Candara" w:cs="Candara"/>
          <w:b/>
          <w:spacing w:val="-1"/>
          <w:sz w:val="24"/>
          <w:szCs w:val="24"/>
        </w:rPr>
        <w:t>e</w:t>
      </w:r>
      <w:r w:rsidRPr="00D43A61">
        <w:rPr>
          <w:rFonts w:ascii="Candara" w:eastAsia="Candara" w:hAnsi="Candara" w:cs="Candara"/>
          <w:b/>
          <w:sz w:val="24"/>
          <w:szCs w:val="24"/>
        </w:rPr>
        <w:t>m</w:t>
      </w:r>
      <w:r w:rsidRPr="00D43A61">
        <w:rPr>
          <w:rFonts w:ascii="Candara" w:eastAsia="Candara" w:hAnsi="Candara" w:cs="Candara"/>
          <w:b/>
          <w:spacing w:val="2"/>
          <w:sz w:val="24"/>
          <w:szCs w:val="24"/>
        </w:rPr>
        <w:t xml:space="preserve"> </w:t>
      </w:r>
      <w:r w:rsidRPr="00D43A61">
        <w:rPr>
          <w:rFonts w:ascii="Candara" w:eastAsia="Candara" w:hAnsi="Candara" w:cs="Candara"/>
          <w:b/>
          <w:sz w:val="24"/>
          <w:szCs w:val="24"/>
        </w:rPr>
        <w:t>m</w:t>
      </w:r>
      <w:r w:rsidRPr="00D43A61">
        <w:rPr>
          <w:rFonts w:ascii="Candara" w:eastAsia="Candara" w:hAnsi="Candara" w:cs="Candara"/>
          <w:b/>
          <w:spacing w:val="-1"/>
          <w:sz w:val="24"/>
          <w:szCs w:val="24"/>
        </w:rPr>
        <w:t>a</w:t>
      </w:r>
      <w:r w:rsidRPr="00D43A61">
        <w:rPr>
          <w:rFonts w:ascii="Candara" w:eastAsia="Candara" w:hAnsi="Candara" w:cs="Candara"/>
          <w:b/>
          <w:sz w:val="24"/>
          <w:szCs w:val="24"/>
        </w:rPr>
        <w:t>i</w:t>
      </w:r>
      <w:r w:rsidRPr="00D43A61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Pr="00D43A61">
        <w:rPr>
          <w:rFonts w:ascii="Candara" w:eastAsia="Candara" w:hAnsi="Candara" w:cs="Candara"/>
          <w:b/>
          <w:sz w:val="24"/>
          <w:szCs w:val="24"/>
        </w:rPr>
        <w:t>sus).</w:t>
      </w:r>
    </w:p>
    <w:p w:rsidR="00DB080C" w:rsidRPr="00D43A61" w:rsidRDefault="00DB080C">
      <w:pPr>
        <w:spacing w:before="6" w:line="160" w:lineRule="exact"/>
        <w:rPr>
          <w:sz w:val="17"/>
          <w:szCs w:val="17"/>
        </w:rPr>
      </w:pPr>
    </w:p>
    <w:p w:rsidR="00DB080C" w:rsidRPr="00B2232F" w:rsidRDefault="00DB080C">
      <w:pPr>
        <w:spacing w:line="200" w:lineRule="exact"/>
        <w:rPr>
          <w:color w:val="FF0000"/>
        </w:rPr>
      </w:pPr>
    </w:p>
    <w:tbl>
      <w:tblPr>
        <w:tblW w:w="0" w:type="auto"/>
        <w:tblInd w:w="1739" w:type="dxa"/>
        <w:tblLayout w:type="fixed"/>
        <w:tblCellMar>
          <w:left w:w="0" w:type="dxa"/>
          <w:right w:w="0" w:type="dxa"/>
        </w:tblCellMar>
        <w:tblLook w:val="01E0"/>
      </w:tblPr>
      <w:tblGrid>
        <w:gridCol w:w="3783"/>
        <w:gridCol w:w="1296"/>
        <w:gridCol w:w="1294"/>
        <w:gridCol w:w="1196"/>
        <w:gridCol w:w="1294"/>
      </w:tblGrid>
      <w:tr w:rsidR="00DB080C" w:rsidRPr="00A961BA">
        <w:trPr>
          <w:trHeight w:hRule="exact" w:val="302"/>
        </w:trPr>
        <w:tc>
          <w:tcPr>
            <w:tcW w:w="378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B080C" w:rsidRPr="00A961BA" w:rsidRDefault="00B47EC3">
            <w:pPr>
              <w:spacing w:before="3"/>
              <w:ind w:left="1132" w:right="1089" w:firstLine="125"/>
              <w:rPr>
                <w:rFonts w:ascii="Candara" w:eastAsia="Candara" w:hAnsi="Candara" w:cs="Candara"/>
                <w:sz w:val="24"/>
                <w:szCs w:val="24"/>
              </w:rPr>
            </w:pPr>
            <w:r w:rsidRPr="00A961BA">
              <w:rPr>
                <w:rFonts w:ascii="Candara" w:eastAsia="Candara" w:hAnsi="Candara" w:cs="Candara"/>
                <w:b/>
                <w:spacing w:val="-1"/>
                <w:sz w:val="24"/>
                <w:szCs w:val="24"/>
              </w:rPr>
              <w:t>Z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ONIFICA</w:t>
            </w: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>R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E FU</w:t>
            </w:r>
            <w:r w:rsidRPr="00A961BA">
              <w:rPr>
                <w:rFonts w:ascii="Candara" w:eastAsia="Candara" w:hAnsi="Candara" w:cs="Candara"/>
                <w:b/>
                <w:spacing w:val="-1"/>
                <w:sz w:val="24"/>
                <w:szCs w:val="24"/>
              </w:rPr>
              <w:t>N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CTI</w:t>
            </w: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>O</w:t>
            </w:r>
            <w:r w:rsidRPr="00A961BA">
              <w:rPr>
                <w:rFonts w:ascii="Candara" w:eastAsia="Candara" w:hAnsi="Candara" w:cs="Candara"/>
                <w:b/>
                <w:spacing w:val="-1"/>
                <w:sz w:val="24"/>
                <w:szCs w:val="24"/>
              </w:rPr>
              <w:t>N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A</w:t>
            </w: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>L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A</w:t>
            </w:r>
          </w:p>
        </w:tc>
        <w:tc>
          <w:tcPr>
            <w:tcW w:w="2590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DB080C" w:rsidRPr="00A961BA" w:rsidRDefault="00B47EC3">
            <w:pPr>
              <w:spacing w:line="280" w:lineRule="exact"/>
              <w:ind w:left="791"/>
              <w:rPr>
                <w:rFonts w:ascii="Candara" w:eastAsia="Candara" w:hAnsi="Candara" w:cs="Candara"/>
                <w:sz w:val="24"/>
                <w:szCs w:val="24"/>
              </w:rPr>
            </w:pP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EX</w:t>
            </w:r>
            <w:r w:rsidRPr="00A961BA">
              <w:rPr>
                <w:rFonts w:ascii="Candara" w:eastAsia="Candara" w:hAnsi="Candara" w:cs="Candara"/>
                <w:b/>
                <w:spacing w:val="1"/>
                <w:position w:val="1"/>
                <w:sz w:val="24"/>
                <w:szCs w:val="24"/>
              </w:rPr>
              <w:t>I</w:t>
            </w:r>
            <w:r w:rsidRPr="00A961BA">
              <w:rPr>
                <w:rFonts w:ascii="Candara" w:eastAsia="Candara" w:hAnsi="Candara" w:cs="Candara"/>
                <w:b/>
                <w:spacing w:val="-1"/>
                <w:position w:val="1"/>
                <w:sz w:val="24"/>
                <w:szCs w:val="24"/>
              </w:rPr>
              <w:t>S</w:t>
            </w:r>
            <w:r w:rsidRPr="00A961BA">
              <w:rPr>
                <w:rFonts w:ascii="Candara" w:eastAsia="Candara" w:hAnsi="Candara" w:cs="Candara"/>
                <w:b/>
                <w:spacing w:val="1"/>
                <w:position w:val="1"/>
                <w:sz w:val="24"/>
                <w:szCs w:val="24"/>
              </w:rPr>
              <w:t>T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E</w:t>
            </w:r>
            <w:r w:rsidRPr="00A961BA">
              <w:rPr>
                <w:rFonts w:ascii="Candara" w:eastAsia="Candara" w:hAnsi="Candara" w:cs="Candara"/>
                <w:b/>
                <w:spacing w:val="-1"/>
                <w:position w:val="1"/>
                <w:sz w:val="24"/>
                <w:szCs w:val="24"/>
              </w:rPr>
              <w:t>N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T</w:t>
            </w:r>
          </w:p>
        </w:tc>
        <w:tc>
          <w:tcPr>
            <w:tcW w:w="2489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DB080C" w:rsidRPr="00A961BA" w:rsidRDefault="00B47EC3">
            <w:pPr>
              <w:spacing w:line="280" w:lineRule="exact"/>
              <w:ind w:left="811"/>
              <w:rPr>
                <w:rFonts w:ascii="Candara" w:eastAsia="Candara" w:hAnsi="Candara" w:cs="Candara"/>
                <w:sz w:val="24"/>
                <w:szCs w:val="24"/>
              </w:rPr>
            </w:pPr>
            <w:r w:rsidRPr="00A961BA">
              <w:rPr>
                <w:rFonts w:ascii="Candara" w:eastAsia="Candara" w:hAnsi="Candara" w:cs="Candara"/>
                <w:b/>
                <w:spacing w:val="1"/>
                <w:position w:val="1"/>
                <w:sz w:val="24"/>
                <w:szCs w:val="24"/>
              </w:rPr>
              <w:t>PR</w:t>
            </w:r>
            <w:r w:rsidRPr="00A961BA">
              <w:rPr>
                <w:rFonts w:ascii="Candara" w:eastAsia="Candara" w:hAnsi="Candara" w:cs="Candara"/>
                <w:b/>
                <w:spacing w:val="-2"/>
                <w:position w:val="1"/>
                <w:sz w:val="24"/>
                <w:szCs w:val="24"/>
              </w:rPr>
              <w:t>O</w:t>
            </w:r>
            <w:r w:rsidRPr="00A961BA">
              <w:rPr>
                <w:rFonts w:ascii="Candara" w:eastAsia="Candara" w:hAnsi="Candara" w:cs="Candara"/>
                <w:b/>
                <w:spacing w:val="1"/>
                <w:position w:val="1"/>
                <w:sz w:val="24"/>
                <w:szCs w:val="24"/>
              </w:rPr>
              <w:t>P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US</w:t>
            </w:r>
          </w:p>
        </w:tc>
      </w:tr>
      <w:tr w:rsidR="00DB080C" w:rsidRPr="00A961BA" w:rsidTr="001C33E8">
        <w:trPr>
          <w:trHeight w:hRule="exact" w:val="961"/>
        </w:trPr>
        <w:tc>
          <w:tcPr>
            <w:tcW w:w="378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080C" w:rsidRPr="00A961BA" w:rsidRDefault="00DB080C"/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080C" w:rsidRPr="00A961BA" w:rsidRDefault="00B47EC3">
            <w:pPr>
              <w:spacing w:line="280" w:lineRule="exact"/>
              <w:ind w:left="439" w:right="437"/>
              <w:jc w:val="center"/>
              <w:rPr>
                <w:rFonts w:ascii="Candara" w:eastAsia="Candara" w:hAnsi="Candara" w:cs="Candara"/>
                <w:sz w:val="24"/>
                <w:szCs w:val="24"/>
              </w:rPr>
            </w:pP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mp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080C" w:rsidRPr="00A961BA" w:rsidRDefault="00B47EC3">
            <w:pPr>
              <w:spacing w:line="280" w:lineRule="exact"/>
              <w:ind w:left="544" w:right="541"/>
              <w:jc w:val="center"/>
              <w:rPr>
                <w:rFonts w:ascii="Candara" w:eastAsia="Candara" w:hAnsi="Candara" w:cs="Candara"/>
                <w:sz w:val="24"/>
                <w:szCs w:val="24"/>
              </w:rPr>
            </w:pP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%</w:t>
            </w:r>
          </w:p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080C" w:rsidRPr="00A961BA" w:rsidRDefault="00B47EC3">
            <w:pPr>
              <w:spacing w:line="280" w:lineRule="exact"/>
              <w:ind w:left="388" w:right="387"/>
              <w:jc w:val="center"/>
              <w:rPr>
                <w:rFonts w:ascii="Candara" w:eastAsia="Candara" w:hAnsi="Candara" w:cs="Candara"/>
                <w:sz w:val="24"/>
                <w:szCs w:val="24"/>
              </w:rPr>
            </w:pP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mp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080C" w:rsidRPr="00A961BA" w:rsidRDefault="00B47EC3">
            <w:pPr>
              <w:spacing w:line="280" w:lineRule="exact"/>
              <w:ind w:left="544" w:right="540"/>
              <w:jc w:val="center"/>
              <w:rPr>
                <w:rFonts w:ascii="Candara" w:eastAsia="Candara" w:hAnsi="Candara" w:cs="Candara"/>
                <w:sz w:val="24"/>
                <w:szCs w:val="24"/>
              </w:rPr>
            </w:pP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%</w:t>
            </w:r>
          </w:p>
        </w:tc>
      </w:tr>
      <w:tr w:rsidR="00DB080C" w:rsidRPr="00A961BA">
        <w:trPr>
          <w:trHeight w:hRule="exact" w:val="1477"/>
        </w:trPr>
        <w:tc>
          <w:tcPr>
            <w:tcW w:w="37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080C" w:rsidRPr="00A961BA" w:rsidRDefault="00B47EC3">
            <w:pPr>
              <w:spacing w:line="280" w:lineRule="exact"/>
              <w:ind w:left="434" w:right="437"/>
              <w:jc w:val="center"/>
              <w:rPr>
                <w:rFonts w:ascii="Candara" w:eastAsia="Candara" w:hAnsi="Candara" w:cs="Candara"/>
                <w:sz w:val="24"/>
                <w:szCs w:val="24"/>
              </w:rPr>
            </w:pPr>
            <w:r w:rsidRPr="00A961BA">
              <w:rPr>
                <w:rFonts w:ascii="Candara" w:eastAsia="Candara" w:hAnsi="Candara" w:cs="Candara"/>
                <w:b/>
                <w:spacing w:val="-1"/>
                <w:position w:val="1"/>
                <w:sz w:val="24"/>
                <w:szCs w:val="24"/>
              </w:rPr>
              <w:t>Z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ona</w:t>
            </w:r>
            <w:r w:rsidRPr="00A961BA">
              <w:rPr>
                <w:rFonts w:ascii="Candara" w:eastAsia="Candara" w:hAnsi="Candara" w:cs="Candara"/>
                <w:b/>
                <w:spacing w:val="1"/>
                <w:position w:val="1"/>
                <w:sz w:val="24"/>
                <w:szCs w:val="24"/>
              </w:rPr>
              <w:t xml:space="preserve"> </w:t>
            </w:r>
            <w:r w:rsidRPr="00A961BA">
              <w:rPr>
                <w:rFonts w:ascii="Candara" w:eastAsia="Candara" w:hAnsi="Candara" w:cs="Candara"/>
                <w:b/>
                <w:spacing w:val="-1"/>
                <w:position w:val="1"/>
                <w:sz w:val="24"/>
                <w:szCs w:val="24"/>
              </w:rPr>
              <w:t>z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ona</w:t>
            </w:r>
            <w:r w:rsidRPr="00A961BA">
              <w:rPr>
                <w:rFonts w:ascii="Candara" w:eastAsia="Candara" w:hAnsi="Candara" w:cs="Candara"/>
                <w:b/>
                <w:spacing w:val="1"/>
                <w:position w:val="1"/>
                <w:sz w:val="24"/>
                <w:szCs w:val="24"/>
              </w:rPr>
              <w:t xml:space="preserve"> 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insti</w:t>
            </w:r>
            <w:r w:rsidRPr="00A961BA">
              <w:rPr>
                <w:rFonts w:ascii="Candara" w:eastAsia="Candara" w:hAnsi="Candara" w:cs="Candara"/>
                <w:b/>
                <w:spacing w:val="-1"/>
                <w:position w:val="1"/>
                <w:sz w:val="24"/>
                <w:szCs w:val="24"/>
              </w:rPr>
              <w:t>t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u</w:t>
            </w:r>
            <w:r w:rsidRPr="00A961BA">
              <w:rPr>
                <w:rFonts w:ascii="Candara" w:eastAsia="Candara" w:hAnsi="Candara" w:cs="Candara"/>
                <w:b/>
                <w:spacing w:val="-1"/>
                <w:position w:val="1"/>
                <w:sz w:val="24"/>
                <w:szCs w:val="24"/>
              </w:rPr>
              <w:t>t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ii</w:t>
            </w:r>
            <w:r w:rsidRPr="00A961BA">
              <w:rPr>
                <w:rFonts w:ascii="Candara" w:eastAsia="Candara" w:hAnsi="Candara" w:cs="Candara"/>
                <w:b/>
                <w:spacing w:val="1"/>
                <w:position w:val="1"/>
                <w:sz w:val="24"/>
                <w:szCs w:val="24"/>
              </w:rPr>
              <w:t xml:space="preserve"> 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pu</w:t>
            </w:r>
            <w:r w:rsidRPr="00A961BA">
              <w:rPr>
                <w:rFonts w:ascii="Candara" w:eastAsia="Candara" w:hAnsi="Candara" w:cs="Candara"/>
                <w:b/>
                <w:spacing w:val="1"/>
                <w:position w:val="1"/>
                <w:sz w:val="24"/>
                <w:szCs w:val="24"/>
              </w:rPr>
              <w:t>b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l</w:t>
            </w:r>
            <w:r w:rsidRPr="00A961BA">
              <w:rPr>
                <w:rFonts w:ascii="Candara" w:eastAsia="Candara" w:hAnsi="Candara" w:cs="Candara"/>
                <w:b/>
                <w:spacing w:val="1"/>
                <w:position w:val="1"/>
                <w:sz w:val="24"/>
                <w:szCs w:val="24"/>
              </w:rPr>
              <w:t>ic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e,</w:t>
            </w:r>
          </w:p>
          <w:p w:rsidR="00DB080C" w:rsidRPr="00A961BA" w:rsidRDefault="00B47EC3">
            <w:pPr>
              <w:ind w:left="143" w:right="147" w:firstLine="2"/>
              <w:jc w:val="center"/>
              <w:rPr>
                <w:rFonts w:ascii="Candara" w:eastAsia="Candara" w:hAnsi="Candara" w:cs="Candara"/>
                <w:sz w:val="24"/>
                <w:szCs w:val="24"/>
              </w:rPr>
            </w:pP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se</w:t>
            </w: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>r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vi</w:t>
            </w: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>c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ii</w:t>
            </w: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 xml:space="preserve"> </w:t>
            </w:r>
            <w:r w:rsidRPr="00A961BA">
              <w:rPr>
                <w:rFonts w:ascii="Candara" w:eastAsia="Candara" w:hAnsi="Candara" w:cs="Candara"/>
                <w:b/>
                <w:spacing w:val="-2"/>
                <w:sz w:val="24"/>
                <w:szCs w:val="24"/>
              </w:rPr>
              <w:t>s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i</w:t>
            </w: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 xml:space="preserve"> 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fu</w:t>
            </w:r>
            <w:r w:rsidRPr="00A961BA">
              <w:rPr>
                <w:rFonts w:ascii="Candara" w:eastAsia="Candara" w:hAnsi="Candara" w:cs="Candara"/>
                <w:b/>
                <w:spacing w:val="-1"/>
                <w:sz w:val="24"/>
                <w:szCs w:val="24"/>
              </w:rPr>
              <w:t>n</w:t>
            </w: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>c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ti</w:t>
            </w:r>
            <w:r w:rsidRPr="00A961BA">
              <w:rPr>
                <w:rFonts w:ascii="Candara" w:eastAsia="Candara" w:hAnsi="Candara" w:cs="Candara"/>
                <w:b/>
                <w:spacing w:val="-1"/>
                <w:sz w:val="24"/>
                <w:szCs w:val="24"/>
              </w:rPr>
              <w:t>u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ni</w:t>
            </w: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 xml:space="preserve"> 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 xml:space="preserve">de </w:t>
            </w:r>
            <w:r w:rsidRPr="00A961BA">
              <w:rPr>
                <w:rFonts w:ascii="Candara" w:eastAsia="Candara" w:hAnsi="Candara" w:cs="Candara"/>
                <w:b/>
                <w:spacing w:val="-2"/>
                <w:sz w:val="24"/>
                <w:szCs w:val="24"/>
              </w:rPr>
              <w:t>i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nt</w:t>
            </w:r>
            <w:r w:rsidRPr="00A961BA">
              <w:rPr>
                <w:rFonts w:ascii="Candara" w:eastAsia="Candara" w:hAnsi="Candara" w:cs="Candara"/>
                <w:b/>
                <w:spacing w:val="-1"/>
                <w:sz w:val="24"/>
                <w:szCs w:val="24"/>
              </w:rPr>
              <w:t>e</w:t>
            </w: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>r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es g</w:t>
            </w:r>
            <w:r w:rsidRPr="00A961BA">
              <w:rPr>
                <w:rFonts w:ascii="Candara" w:eastAsia="Candara" w:hAnsi="Candara" w:cs="Candara"/>
                <w:b/>
                <w:spacing w:val="-1"/>
                <w:sz w:val="24"/>
                <w:szCs w:val="24"/>
              </w:rPr>
              <w:t>e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nera</w:t>
            </w: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>l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/</w:t>
            </w: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>c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 xml:space="preserve">u </w:t>
            </w: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>l</w:t>
            </w:r>
            <w:r w:rsidRPr="00A961BA">
              <w:rPr>
                <w:rFonts w:ascii="Candara" w:eastAsia="Candara" w:hAnsi="Candara" w:cs="Candara"/>
                <w:b/>
                <w:spacing w:val="-2"/>
                <w:sz w:val="24"/>
                <w:szCs w:val="24"/>
              </w:rPr>
              <w:t>o</w:t>
            </w: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>c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uin</w:t>
            </w:r>
            <w:r w:rsidRPr="00A961BA">
              <w:rPr>
                <w:rFonts w:ascii="Candara" w:eastAsia="Candara" w:hAnsi="Candara" w:cs="Candara"/>
                <w:b/>
                <w:spacing w:val="-1"/>
                <w:sz w:val="24"/>
                <w:szCs w:val="24"/>
              </w:rPr>
              <w:t>t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 xml:space="preserve">e </w:t>
            </w: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>c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u</w:t>
            </w:r>
            <w:r w:rsidRPr="00A961BA">
              <w:rPr>
                <w:rFonts w:ascii="Candara" w:eastAsia="Candara" w:hAnsi="Candara" w:cs="Candara"/>
                <w:b/>
                <w:spacing w:val="-2"/>
                <w:sz w:val="24"/>
                <w:szCs w:val="24"/>
              </w:rPr>
              <w:t xml:space="preserve"> </w:t>
            </w:r>
            <w:r w:rsidRPr="00A961BA">
              <w:rPr>
                <w:rFonts w:ascii="Candara" w:eastAsia="Candara" w:hAnsi="Candara" w:cs="Candara"/>
                <w:b/>
                <w:spacing w:val="-1"/>
                <w:sz w:val="24"/>
                <w:szCs w:val="24"/>
              </w:rPr>
              <w:t>r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e</w:t>
            </w:r>
            <w:r w:rsidRPr="00A961BA">
              <w:rPr>
                <w:rFonts w:ascii="Candara" w:eastAsia="Candara" w:hAnsi="Candara" w:cs="Candara"/>
                <w:b/>
                <w:spacing w:val="-1"/>
                <w:sz w:val="24"/>
                <w:szCs w:val="24"/>
              </w:rPr>
              <w:t>g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im mi</w:t>
            </w: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>x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t de ina</w:t>
            </w: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>l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ti</w:t>
            </w:r>
            <w:r w:rsidRPr="00A961BA">
              <w:rPr>
                <w:rFonts w:ascii="Candara" w:eastAsia="Candara" w:hAnsi="Candara" w:cs="Candara"/>
                <w:b/>
                <w:spacing w:val="-1"/>
                <w:sz w:val="24"/>
                <w:szCs w:val="24"/>
              </w:rPr>
              <w:t>m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e</w:t>
            </w: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 xml:space="preserve"> </w:t>
            </w:r>
            <w:r w:rsidR="001C33E8"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–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 xml:space="preserve"> IS</w:t>
            </w:r>
            <w:r w:rsidR="001C33E8"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-Lmx</w:t>
            </w:r>
          </w:p>
          <w:p w:rsidR="00DB080C" w:rsidRPr="00A961BA" w:rsidRDefault="00B47EC3" w:rsidP="001C33E8">
            <w:pPr>
              <w:spacing w:line="280" w:lineRule="exact"/>
              <w:ind w:left="508" w:right="510"/>
              <w:jc w:val="center"/>
              <w:rPr>
                <w:rFonts w:ascii="Candara" w:eastAsia="Candara" w:hAnsi="Candara" w:cs="Candara"/>
                <w:sz w:val="24"/>
                <w:szCs w:val="24"/>
              </w:rPr>
            </w:pP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str.</w:t>
            </w:r>
            <w:r w:rsidRPr="00A961BA">
              <w:rPr>
                <w:rFonts w:ascii="Candara" w:eastAsia="Candara" w:hAnsi="Candara" w:cs="Candara"/>
                <w:b/>
                <w:spacing w:val="1"/>
                <w:position w:val="1"/>
                <w:sz w:val="24"/>
                <w:szCs w:val="24"/>
              </w:rPr>
              <w:t xml:space="preserve"> </w:t>
            </w:r>
            <w:r w:rsidR="001C33E8" w:rsidRPr="00A961BA">
              <w:rPr>
                <w:rFonts w:ascii="Candara" w:eastAsia="Candara" w:hAnsi="Candara" w:cs="Candara"/>
                <w:b/>
                <w:spacing w:val="1"/>
                <w:position w:val="1"/>
                <w:sz w:val="24"/>
                <w:szCs w:val="24"/>
              </w:rPr>
              <w:t>Torcatori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 xml:space="preserve"> n</w:t>
            </w:r>
            <w:r w:rsidRPr="00A961BA">
              <w:rPr>
                <w:rFonts w:ascii="Candara" w:eastAsia="Candara" w:hAnsi="Candara" w:cs="Candara"/>
                <w:b/>
                <w:spacing w:val="1"/>
                <w:position w:val="1"/>
                <w:sz w:val="24"/>
                <w:szCs w:val="24"/>
              </w:rPr>
              <w:t>r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.</w:t>
            </w:r>
            <w:r w:rsidRPr="00A961BA">
              <w:rPr>
                <w:rFonts w:ascii="Candara" w:eastAsia="Candara" w:hAnsi="Candara" w:cs="Candara"/>
                <w:b/>
                <w:spacing w:val="-2"/>
                <w:position w:val="1"/>
                <w:sz w:val="24"/>
                <w:szCs w:val="24"/>
              </w:rPr>
              <w:t xml:space="preserve"> </w:t>
            </w:r>
            <w:r w:rsidR="001C33E8"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1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 xml:space="preserve">5 </w:t>
            </w:r>
          </w:p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080C" w:rsidRPr="00A961BA" w:rsidRDefault="00DB080C">
            <w:pPr>
              <w:spacing w:before="5" w:line="180" w:lineRule="exact"/>
              <w:rPr>
                <w:sz w:val="18"/>
                <w:szCs w:val="18"/>
              </w:rPr>
            </w:pPr>
          </w:p>
          <w:p w:rsidR="00DB080C" w:rsidRPr="00A961BA" w:rsidRDefault="00DB080C">
            <w:pPr>
              <w:spacing w:line="200" w:lineRule="exact"/>
            </w:pPr>
          </w:p>
          <w:p w:rsidR="00DB080C" w:rsidRPr="00A961BA" w:rsidRDefault="00DB080C">
            <w:pPr>
              <w:spacing w:line="200" w:lineRule="exact"/>
            </w:pPr>
          </w:p>
          <w:p w:rsidR="00DB080C" w:rsidRPr="00A961BA" w:rsidRDefault="00A961BA" w:rsidP="001C33E8">
            <w:pPr>
              <w:ind w:left="154" w:right="539"/>
              <w:rPr>
                <w:rFonts w:ascii="Candara" w:eastAsia="Candara" w:hAnsi="Candara" w:cs="Candara"/>
                <w:sz w:val="24"/>
                <w:szCs w:val="24"/>
              </w:rPr>
            </w:pP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153,1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33E8" w:rsidRPr="00A961BA" w:rsidRDefault="001C33E8">
            <w:pPr>
              <w:ind w:left="539" w:right="538"/>
              <w:jc w:val="center"/>
              <w:rPr>
                <w:sz w:val="18"/>
                <w:szCs w:val="18"/>
              </w:rPr>
            </w:pPr>
          </w:p>
          <w:p w:rsidR="001C33E8" w:rsidRPr="00A961BA" w:rsidRDefault="001C33E8">
            <w:pPr>
              <w:ind w:left="539" w:right="538"/>
              <w:jc w:val="center"/>
              <w:rPr>
                <w:sz w:val="18"/>
                <w:szCs w:val="18"/>
              </w:rPr>
            </w:pPr>
          </w:p>
          <w:p w:rsidR="00DB080C" w:rsidRPr="00A961BA" w:rsidRDefault="001C33E8" w:rsidP="00A961BA">
            <w:pPr>
              <w:ind w:left="134" w:right="538"/>
              <w:jc w:val="center"/>
              <w:rPr>
                <w:rFonts w:ascii="Candara" w:eastAsia="Candara" w:hAnsi="Candara" w:cs="Candara"/>
                <w:b/>
                <w:sz w:val="24"/>
                <w:szCs w:val="24"/>
              </w:rPr>
            </w:pPr>
            <w:r w:rsidRPr="00A961BA">
              <w:rPr>
                <w:rFonts w:ascii="Candara" w:hAnsi="Candara"/>
                <w:b/>
                <w:sz w:val="24"/>
                <w:szCs w:val="24"/>
              </w:rPr>
              <w:t>23,70</w:t>
            </w:r>
            <w:r w:rsidR="00A961BA"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%</w:t>
            </w:r>
          </w:p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080C" w:rsidRPr="00A961BA" w:rsidRDefault="00DB080C">
            <w:pPr>
              <w:spacing w:before="5" w:line="180" w:lineRule="exact"/>
              <w:rPr>
                <w:sz w:val="18"/>
                <w:szCs w:val="18"/>
              </w:rPr>
            </w:pPr>
          </w:p>
          <w:p w:rsidR="00DB080C" w:rsidRPr="00A961BA" w:rsidRDefault="00DB080C">
            <w:pPr>
              <w:spacing w:line="200" w:lineRule="exact"/>
            </w:pPr>
          </w:p>
          <w:p w:rsidR="00DB080C" w:rsidRPr="00A961BA" w:rsidRDefault="00DB080C">
            <w:pPr>
              <w:spacing w:line="200" w:lineRule="exact"/>
            </w:pPr>
          </w:p>
          <w:p w:rsidR="00DB080C" w:rsidRPr="00A961BA" w:rsidRDefault="00A961BA">
            <w:pPr>
              <w:ind w:left="359"/>
              <w:rPr>
                <w:rFonts w:ascii="Candara" w:eastAsia="Candara" w:hAnsi="Candara" w:cs="Candara"/>
                <w:sz w:val="24"/>
                <w:szCs w:val="24"/>
              </w:rPr>
            </w:pP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315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080C" w:rsidRPr="00A961BA" w:rsidRDefault="00DB080C">
            <w:pPr>
              <w:spacing w:before="5" w:line="180" w:lineRule="exact"/>
              <w:rPr>
                <w:sz w:val="18"/>
                <w:szCs w:val="18"/>
              </w:rPr>
            </w:pPr>
          </w:p>
          <w:p w:rsidR="00DB080C" w:rsidRPr="00A961BA" w:rsidRDefault="00DB080C">
            <w:pPr>
              <w:spacing w:line="200" w:lineRule="exact"/>
            </w:pPr>
          </w:p>
          <w:p w:rsidR="00DB080C" w:rsidRPr="00A961BA" w:rsidRDefault="00DB080C">
            <w:pPr>
              <w:spacing w:line="200" w:lineRule="exact"/>
            </w:pPr>
          </w:p>
          <w:p w:rsidR="00DB080C" w:rsidRPr="00A961BA" w:rsidRDefault="00A961BA">
            <w:pPr>
              <w:ind w:left="325"/>
              <w:rPr>
                <w:rFonts w:ascii="Candara" w:eastAsia="Candara" w:hAnsi="Candara" w:cs="Candara"/>
                <w:sz w:val="24"/>
                <w:szCs w:val="24"/>
              </w:rPr>
            </w:pPr>
            <w:r w:rsidRPr="00A961BA">
              <w:rPr>
                <w:rFonts w:ascii="Candara" w:eastAsia="Candara" w:hAnsi="Candara" w:cs="Candara"/>
                <w:b/>
                <w:spacing w:val="-1"/>
                <w:sz w:val="24"/>
                <w:szCs w:val="24"/>
              </w:rPr>
              <w:t>50</w:t>
            </w:r>
            <w:r w:rsidR="00B47EC3"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%</w:t>
            </w:r>
          </w:p>
        </w:tc>
      </w:tr>
      <w:tr w:rsidR="00DB080C" w:rsidRPr="00A961BA">
        <w:trPr>
          <w:trHeight w:hRule="exact" w:val="1474"/>
        </w:trPr>
        <w:tc>
          <w:tcPr>
            <w:tcW w:w="37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080C" w:rsidRPr="00A961BA" w:rsidRDefault="00B47EC3">
            <w:pPr>
              <w:spacing w:line="280" w:lineRule="exact"/>
              <w:ind w:left="213" w:right="216"/>
              <w:jc w:val="center"/>
              <w:rPr>
                <w:rFonts w:ascii="Candara" w:eastAsia="Candara" w:hAnsi="Candara" w:cs="Candara"/>
                <w:sz w:val="24"/>
                <w:szCs w:val="24"/>
              </w:rPr>
            </w:pPr>
            <w:r w:rsidRPr="00A961BA">
              <w:rPr>
                <w:rFonts w:ascii="Candara" w:eastAsia="Candara" w:hAnsi="Candara" w:cs="Candara"/>
                <w:b/>
                <w:spacing w:val="-1"/>
                <w:position w:val="1"/>
                <w:sz w:val="24"/>
                <w:szCs w:val="24"/>
              </w:rPr>
              <w:t>Z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ona</w:t>
            </w:r>
            <w:r w:rsidRPr="00A961BA">
              <w:rPr>
                <w:rFonts w:ascii="Candara" w:eastAsia="Candara" w:hAnsi="Candara" w:cs="Candara"/>
                <w:b/>
                <w:spacing w:val="1"/>
                <w:position w:val="1"/>
                <w:sz w:val="24"/>
                <w:szCs w:val="24"/>
              </w:rPr>
              <w:t xml:space="preserve"> 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insti</w:t>
            </w:r>
            <w:r w:rsidRPr="00A961BA">
              <w:rPr>
                <w:rFonts w:ascii="Candara" w:eastAsia="Candara" w:hAnsi="Candara" w:cs="Candara"/>
                <w:b/>
                <w:spacing w:val="-1"/>
                <w:position w:val="1"/>
                <w:sz w:val="24"/>
                <w:szCs w:val="24"/>
              </w:rPr>
              <w:t>t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u</w:t>
            </w:r>
            <w:r w:rsidRPr="00A961BA">
              <w:rPr>
                <w:rFonts w:ascii="Candara" w:eastAsia="Candara" w:hAnsi="Candara" w:cs="Candara"/>
                <w:b/>
                <w:spacing w:val="-1"/>
                <w:position w:val="1"/>
                <w:sz w:val="24"/>
                <w:szCs w:val="24"/>
              </w:rPr>
              <w:t>t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ii</w:t>
            </w:r>
            <w:r w:rsidRPr="00A961BA">
              <w:rPr>
                <w:rFonts w:ascii="Candara" w:eastAsia="Candara" w:hAnsi="Candara" w:cs="Candara"/>
                <w:b/>
                <w:spacing w:val="1"/>
                <w:position w:val="1"/>
                <w:sz w:val="24"/>
                <w:szCs w:val="24"/>
              </w:rPr>
              <w:t xml:space="preserve"> 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pu</w:t>
            </w:r>
            <w:r w:rsidRPr="00A961BA">
              <w:rPr>
                <w:rFonts w:ascii="Candara" w:eastAsia="Candara" w:hAnsi="Candara" w:cs="Candara"/>
                <w:b/>
                <w:spacing w:val="-1"/>
                <w:position w:val="1"/>
                <w:sz w:val="24"/>
                <w:szCs w:val="24"/>
              </w:rPr>
              <w:t>b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l</w:t>
            </w:r>
            <w:r w:rsidRPr="00A961BA">
              <w:rPr>
                <w:rFonts w:ascii="Candara" w:eastAsia="Candara" w:hAnsi="Candara" w:cs="Candara"/>
                <w:b/>
                <w:spacing w:val="1"/>
                <w:position w:val="1"/>
                <w:sz w:val="24"/>
                <w:szCs w:val="24"/>
              </w:rPr>
              <w:t>ic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e, se</w:t>
            </w:r>
            <w:r w:rsidRPr="00A961BA">
              <w:rPr>
                <w:rFonts w:ascii="Candara" w:eastAsia="Candara" w:hAnsi="Candara" w:cs="Candara"/>
                <w:b/>
                <w:spacing w:val="1"/>
                <w:position w:val="1"/>
                <w:sz w:val="24"/>
                <w:szCs w:val="24"/>
              </w:rPr>
              <w:t>r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vi</w:t>
            </w:r>
            <w:r w:rsidRPr="00A961BA">
              <w:rPr>
                <w:rFonts w:ascii="Candara" w:eastAsia="Candara" w:hAnsi="Candara" w:cs="Candara"/>
                <w:b/>
                <w:spacing w:val="1"/>
                <w:position w:val="1"/>
                <w:sz w:val="24"/>
                <w:szCs w:val="24"/>
              </w:rPr>
              <w:t>c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ii</w:t>
            </w:r>
            <w:r w:rsidRPr="00A961BA">
              <w:rPr>
                <w:rFonts w:ascii="Candara" w:eastAsia="Candara" w:hAnsi="Candara" w:cs="Candara"/>
                <w:b/>
                <w:spacing w:val="1"/>
                <w:position w:val="1"/>
                <w:sz w:val="24"/>
                <w:szCs w:val="24"/>
              </w:rPr>
              <w:t xml:space="preserve"> </w:t>
            </w:r>
            <w:r w:rsidRPr="00A961BA">
              <w:rPr>
                <w:rFonts w:ascii="Candara" w:eastAsia="Candara" w:hAnsi="Candara" w:cs="Candara"/>
                <w:b/>
                <w:spacing w:val="-2"/>
                <w:position w:val="1"/>
                <w:sz w:val="24"/>
                <w:szCs w:val="24"/>
              </w:rPr>
              <w:t>s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i</w:t>
            </w:r>
          </w:p>
          <w:p w:rsidR="00DB080C" w:rsidRPr="00A961BA" w:rsidRDefault="00B47EC3">
            <w:pPr>
              <w:ind w:left="111" w:right="110" w:hanging="3"/>
              <w:jc w:val="center"/>
              <w:rPr>
                <w:rFonts w:ascii="Candara" w:eastAsia="Candara" w:hAnsi="Candara" w:cs="Candara"/>
                <w:sz w:val="24"/>
                <w:szCs w:val="24"/>
              </w:rPr>
            </w:pP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fu</w:t>
            </w:r>
            <w:r w:rsidRPr="00A961BA">
              <w:rPr>
                <w:rFonts w:ascii="Candara" w:eastAsia="Candara" w:hAnsi="Candara" w:cs="Candara"/>
                <w:b/>
                <w:spacing w:val="-1"/>
                <w:sz w:val="24"/>
                <w:szCs w:val="24"/>
              </w:rPr>
              <w:t>n</w:t>
            </w: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>c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ti</w:t>
            </w:r>
            <w:r w:rsidRPr="00A961BA">
              <w:rPr>
                <w:rFonts w:ascii="Candara" w:eastAsia="Candara" w:hAnsi="Candara" w:cs="Candara"/>
                <w:b/>
                <w:spacing w:val="-1"/>
                <w:sz w:val="24"/>
                <w:szCs w:val="24"/>
              </w:rPr>
              <w:t>u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ni</w:t>
            </w: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 xml:space="preserve"> 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de int</w:t>
            </w:r>
            <w:r w:rsidRPr="00A961BA">
              <w:rPr>
                <w:rFonts w:ascii="Candara" w:eastAsia="Candara" w:hAnsi="Candara" w:cs="Candara"/>
                <w:b/>
                <w:spacing w:val="-1"/>
                <w:sz w:val="24"/>
                <w:szCs w:val="24"/>
              </w:rPr>
              <w:t>e</w:t>
            </w: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>r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es gen</w:t>
            </w:r>
            <w:r w:rsidRPr="00A961BA">
              <w:rPr>
                <w:rFonts w:ascii="Candara" w:eastAsia="Candara" w:hAnsi="Candara" w:cs="Candara"/>
                <w:b/>
                <w:spacing w:val="-1"/>
                <w:sz w:val="24"/>
                <w:szCs w:val="24"/>
              </w:rPr>
              <w:t>e</w:t>
            </w: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>r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al</w:t>
            </w: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>/c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u lo</w:t>
            </w:r>
            <w:r w:rsidRPr="00A961BA">
              <w:rPr>
                <w:rFonts w:ascii="Candara" w:eastAsia="Candara" w:hAnsi="Candara" w:cs="Candara"/>
                <w:b/>
                <w:spacing w:val="2"/>
                <w:sz w:val="24"/>
                <w:szCs w:val="24"/>
              </w:rPr>
              <w:t>c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uin</w:t>
            </w:r>
            <w:r w:rsidRPr="00A961BA">
              <w:rPr>
                <w:rFonts w:ascii="Candara" w:eastAsia="Candara" w:hAnsi="Candara" w:cs="Candara"/>
                <w:b/>
                <w:spacing w:val="-1"/>
                <w:sz w:val="24"/>
                <w:szCs w:val="24"/>
              </w:rPr>
              <w:t>t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 xml:space="preserve">e </w:t>
            </w: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>c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u</w:t>
            </w:r>
            <w:r w:rsidRPr="00A961BA">
              <w:rPr>
                <w:rFonts w:ascii="Candara" w:eastAsia="Candara" w:hAnsi="Candara" w:cs="Candara"/>
                <w:b/>
                <w:spacing w:val="-2"/>
                <w:sz w:val="24"/>
                <w:szCs w:val="24"/>
              </w:rPr>
              <w:t xml:space="preserve"> </w:t>
            </w: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>r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e</w:t>
            </w:r>
            <w:r w:rsidRPr="00A961BA">
              <w:rPr>
                <w:rFonts w:ascii="Candara" w:eastAsia="Candara" w:hAnsi="Candara" w:cs="Candara"/>
                <w:b/>
                <w:spacing w:val="-1"/>
                <w:sz w:val="24"/>
                <w:szCs w:val="24"/>
              </w:rPr>
              <w:t>g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im mi</w:t>
            </w: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>x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t</w:t>
            </w:r>
            <w:r w:rsidRPr="00A961BA">
              <w:rPr>
                <w:rFonts w:ascii="Candara" w:eastAsia="Candara" w:hAnsi="Candara" w:cs="Candara"/>
                <w:b/>
                <w:spacing w:val="-2"/>
                <w:sz w:val="24"/>
                <w:szCs w:val="24"/>
              </w:rPr>
              <w:t xml:space="preserve"> 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de</w:t>
            </w:r>
            <w:r w:rsidRPr="00A961BA">
              <w:rPr>
                <w:rFonts w:ascii="Candara" w:eastAsia="Candara" w:hAnsi="Candara" w:cs="Candara"/>
                <w:b/>
                <w:spacing w:val="2"/>
                <w:sz w:val="24"/>
                <w:szCs w:val="24"/>
              </w:rPr>
              <w:t xml:space="preserve"> 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inaltime si</w:t>
            </w: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 xml:space="preserve"> c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u</w:t>
            </w:r>
            <w:r w:rsidRPr="00A961BA">
              <w:rPr>
                <w:rFonts w:ascii="Candara" w:eastAsia="Candara" w:hAnsi="Candara" w:cs="Candara"/>
                <w:b/>
                <w:spacing w:val="-2"/>
                <w:sz w:val="24"/>
                <w:szCs w:val="24"/>
              </w:rPr>
              <w:t xml:space="preserve"> </w:t>
            </w: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>r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es</w:t>
            </w:r>
            <w:r w:rsidRPr="00A961BA">
              <w:rPr>
                <w:rFonts w:ascii="Candara" w:eastAsia="Candara" w:hAnsi="Candara" w:cs="Candara"/>
                <w:b/>
                <w:spacing w:val="-1"/>
                <w:sz w:val="24"/>
                <w:szCs w:val="24"/>
              </w:rPr>
              <w:t>t</w:t>
            </w: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>r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i</w:t>
            </w: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>c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tii de</w:t>
            </w:r>
            <w:r w:rsidRPr="00A961BA">
              <w:rPr>
                <w:rFonts w:ascii="Candara" w:eastAsia="Candara" w:hAnsi="Candara" w:cs="Candara"/>
                <w:b/>
                <w:spacing w:val="-2"/>
                <w:sz w:val="24"/>
                <w:szCs w:val="24"/>
              </w:rPr>
              <w:t xml:space="preserve"> </w:t>
            </w: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>c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onst</w:t>
            </w:r>
            <w:r w:rsidRPr="00A961BA">
              <w:rPr>
                <w:rFonts w:ascii="Candara" w:eastAsia="Candara" w:hAnsi="Candara" w:cs="Candara"/>
                <w:b/>
                <w:spacing w:val="-1"/>
                <w:sz w:val="24"/>
                <w:szCs w:val="24"/>
              </w:rPr>
              <w:t>r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ui</w:t>
            </w: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>r</w:t>
            </w: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e pana</w:t>
            </w:r>
          </w:p>
          <w:p w:rsidR="00DB080C" w:rsidRPr="00A961BA" w:rsidRDefault="00B47EC3">
            <w:pPr>
              <w:spacing w:line="280" w:lineRule="exact"/>
              <w:ind w:left="520" w:right="521"/>
              <w:jc w:val="center"/>
              <w:rPr>
                <w:rFonts w:ascii="Candara" w:eastAsia="Candara" w:hAnsi="Candara" w:cs="Candara"/>
                <w:sz w:val="24"/>
                <w:szCs w:val="24"/>
              </w:rPr>
            </w:pP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la</w:t>
            </w:r>
            <w:r w:rsidRPr="00A961BA">
              <w:rPr>
                <w:rFonts w:ascii="Candara" w:eastAsia="Candara" w:hAnsi="Candara" w:cs="Candara"/>
                <w:b/>
                <w:spacing w:val="1"/>
                <w:position w:val="1"/>
                <w:sz w:val="24"/>
                <w:szCs w:val="24"/>
              </w:rPr>
              <w:t xml:space="preserve"> 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ela</w:t>
            </w:r>
            <w:r w:rsidRPr="00A961BA">
              <w:rPr>
                <w:rFonts w:ascii="Candara" w:eastAsia="Candara" w:hAnsi="Candara" w:cs="Candara"/>
                <w:b/>
                <w:spacing w:val="-1"/>
                <w:position w:val="1"/>
                <w:sz w:val="24"/>
                <w:szCs w:val="24"/>
              </w:rPr>
              <w:t>b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o</w:t>
            </w:r>
            <w:r w:rsidRPr="00A961BA">
              <w:rPr>
                <w:rFonts w:ascii="Candara" w:eastAsia="Candara" w:hAnsi="Candara" w:cs="Candara"/>
                <w:b/>
                <w:spacing w:val="1"/>
                <w:position w:val="1"/>
                <w:sz w:val="24"/>
                <w:szCs w:val="24"/>
              </w:rPr>
              <w:t>r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a</w:t>
            </w:r>
            <w:r w:rsidRPr="00A961BA">
              <w:rPr>
                <w:rFonts w:ascii="Candara" w:eastAsia="Candara" w:hAnsi="Candara" w:cs="Candara"/>
                <w:b/>
                <w:spacing w:val="1"/>
                <w:position w:val="1"/>
                <w:sz w:val="24"/>
                <w:szCs w:val="24"/>
              </w:rPr>
              <w:t>r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 xml:space="preserve">e </w:t>
            </w:r>
            <w:r w:rsidRPr="00A961BA">
              <w:rPr>
                <w:rFonts w:ascii="Candara" w:eastAsia="Candara" w:hAnsi="Candara" w:cs="Candara"/>
                <w:b/>
                <w:spacing w:val="-1"/>
                <w:position w:val="1"/>
                <w:sz w:val="24"/>
                <w:szCs w:val="24"/>
              </w:rPr>
              <w:t>P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UZ/</w:t>
            </w:r>
            <w:r w:rsidRPr="00A961BA">
              <w:rPr>
                <w:rFonts w:ascii="Candara" w:eastAsia="Candara" w:hAnsi="Candara" w:cs="Candara"/>
                <w:b/>
                <w:spacing w:val="1"/>
                <w:position w:val="1"/>
                <w:sz w:val="24"/>
                <w:szCs w:val="24"/>
              </w:rPr>
              <w:t>P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UD</w:t>
            </w:r>
            <w:r w:rsidRPr="00A961BA">
              <w:rPr>
                <w:rFonts w:ascii="Candara" w:eastAsia="Candara" w:hAnsi="Candara" w:cs="Candara"/>
                <w:b/>
                <w:spacing w:val="2"/>
                <w:position w:val="1"/>
                <w:sz w:val="24"/>
                <w:szCs w:val="24"/>
              </w:rPr>
              <w:t xml:space="preserve"> 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 xml:space="preserve">- </w:t>
            </w:r>
            <w:r w:rsidRPr="00A961BA">
              <w:rPr>
                <w:rFonts w:ascii="Candara" w:eastAsia="Candara" w:hAnsi="Candara" w:cs="Candara"/>
                <w:b/>
                <w:spacing w:val="-2"/>
                <w:position w:val="1"/>
                <w:sz w:val="24"/>
                <w:szCs w:val="24"/>
              </w:rPr>
              <w:t>I</w:t>
            </w:r>
            <w:r w:rsidRPr="00A961BA">
              <w:rPr>
                <w:rFonts w:ascii="Candara" w:eastAsia="Candara" w:hAnsi="Candara" w:cs="Candara"/>
                <w:b/>
                <w:spacing w:val="-1"/>
                <w:position w:val="1"/>
                <w:sz w:val="24"/>
                <w:szCs w:val="24"/>
              </w:rPr>
              <w:t>S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r</w:t>
            </w:r>
          </w:p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080C" w:rsidRPr="00A961BA" w:rsidRDefault="00DB080C">
            <w:pPr>
              <w:spacing w:before="4" w:line="180" w:lineRule="exact"/>
              <w:rPr>
                <w:sz w:val="18"/>
                <w:szCs w:val="18"/>
              </w:rPr>
            </w:pPr>
          </w:p>
          <w:p w:rsidR="00DB080C" w:rsidRPr="00A961BA" w:rsidRDefault="00DB080C">
            <w:pPr>
              <w:spacing w:line="200" w:lineRule="exact"/>
            </w:pPr>
          </w:p>
          <w:p w:rsidR="00DB080C" w:rsidRPr="00A961BA" w:rsidRDefault="00DB080C">
            <w:pPr>
              <w:spacing w:line="200" w:lineRule="exact"/>
            </w:pPr>
          </w:p>
          <w:p w:rsidR="00DB080C" w:rsidRPr="00A961BA" w:rsidRDefault="00A961BA" w:rsidP="00A961BA">
            <w:pPr>
              <w:ind w:left="333"/>
              <w:rPr>
                <w:rFonts w:ascii="Candara" w:eastAsia="Candara" w:hAnsi="Candara" w:cs="Candara"/>
                <w:sz w:val="24"/>
                <w:szCs w:val="24"/>
              </w:rPr>
            </w:pPr>
            <w:r w:rsidRPr="00A961BA">
              <w:rPr>
                <w:rFonts w:ascii="Candara" w:eastAsia="Candara" w:hAnsi="Candara" w:cs="Candara"/>
                <w:b/>
                <w:spacing w:val="-1"/>
                <w:sz w:val="24"/>
                <w:szCs w:val="24"/>
              </w:rPr>
              <w:t>15.447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080C" w:rsidRPr="00A961BA" w:rsidRDefault="00DB080C">
            <w:pPr>
              <w:spacing w:before="4" w:line="180" w:lineRule="exact"/>
              <w:rPr>
                <w:sz w:val="18"/>
                <w:szCs w:val="18"/>
              </w:rPr>
            </w:pPr>
          </w:p>
          <w:p w:rsidR="00DB080C" w:rsidRPr="00A961BA" w:rsidRDefault="00DB080C">
            <w:pPr>
              <w:spacing w:line="200" w:lineRule="exact"/>
            </w:pPr>
          </w:p>
          <w:p w:rsidR="00DB080C" w:rsidRPr="00A961BA" w:rsidRDefault="00DB080C">
            <w:pPr>
              <w:spacing w:line="200" w:lineRule="exact"/>
            </w:pPr>
          </w:p>
          <w:p w:rsidR="00DB080C" w:rsidRPr="00A961BA" w:rsidRDefault="00A961BA">
            <w:pPr>
              <w:ind w:left="333"/>
              <w:rPr>
                <w:rFonts w:ascii="Candara" w:eastAsia="Candara" w:hAnsi="Candara" w:cs="Candara"/>
                <w:sz w:val="24"/>
                <w:szCs w:val="24"/>
              </w:rPr>
            </w:pP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50.0</w:t>
            </w:r>
            <w:r w:rsidR="00B47EC3"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%</w:t>
            </w:r>
          </w:p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080C" w:rsidRPr="00A961BA" w:rsidRDefault="00DB080C">
            <w:pPr>
              <w:spacing w:before="4" w:line="180" w:lineRule="exact"/>
              <w:rPr>
                <w:sz w:val="18"/>
                <w:szCs w:val="18"/>
              </w:rPr>
            </w:pPr>
          </w:p>
          <w:p w:rsidR="00DB080C" w:rsidRPr="00A961BA" w:rsidRDefault="00DB080C">
            <w:pPr>
              <w:spacing w:line="200" w:lineRule="exact"/>
            </w:pPr>
          </w:p>
          <w:p w:rsidR="00DB080C" w:rsidRPr="00A961BA" w:rsidRDefault="00DB080C">
            <w:pPr>
              <w:spacing w:line="200" w:lineRule="exact"/>
            </w:pPr>
          </w:p>
          <w:p w:rsidR="00DB080C" w:rsidRPr="00A961BA" w:rsidRDefault="00A961BA" w:rsidP="00A961BA">
            <w:pPr>
              <w:ind w:left="337"/>
              <w:rPr>
                <w:rFonts w:ascii="Candara" w:eastAsia="Candara" w:hAnsi="Candara" w:cs="Candara"/>
                <w:sz w:val="24"/>
                <w:szCs w:val="24"/>
              </w:rPr>
            </w:pPr>
            <w:r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15285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080C" w:rsidRPr="00A961BA" w:rsidRDefault="00DB080C">
            <w:pPr>
              <w:spacing w:before="4" w:line="180" w:lineRule="exact"/>
              <w:rPr>
                <w:sz w:val="18"/>
                <w:szCs w:val="18"/>
              </w:rPr>
            </w:pPr>
          </w:p>
          <w:p w:rsidR="00DB080C" w:rsidRPr="00A961BA" w:rsidRDefault="00DB080C">
            <w:pPr>
              <w:spacing w:line="200" w:lineRule="exact"/>
            </w:pPr>
          </w:p>
          <w:p w:rsidR="00DB080C" w:rsidRPr="00A961BA" w:rsidRDefault="00DB080C">
            <w:pPr>
              <w:spacing w:line="200" w:lineRule="exact"/>
            </w:pPr>
          </w:p>
          <w:p w:rsidR="00DB080C" w:rsidRPr="00A961BA" w:rsidRDefault="00A961BA">
            <w:pPr>
              <w:ind w:left="294"/>
              <w:rPr>
                <w:rFonts w:ascii="Candara" w:eastAsia="Candara" w:hAnsi="Candara" w:cs="Candara"/>
                <w:sz w:val="24"/>
                <w:szCs w:val="24"/>
              </w:rPr>
            </w:pPr>
            <w:r w:rsidRPr="00A961BA">
              <w:rPr>
                <w:rFonts w:ascii="Candara" w:eastAsia="Candara" w:hAnsi="Candara" w:cs="Candara"/>
                <w:b/>
                <w:spacing w:val="1"/>
                <w:sz w:val="24"/>
                <w:szCs w:val="24"/>
              </w:rPr>
              <w:t>50.0</w:t>
            </w:r>
            <w:r w:rsidR="00B47EC3" w:rsidRPr="00A961BA">
              <w:rPr>
                <w:rFonts w:ascii="Candara" w:eastAsia="Candara" w:hAnsi="Candara" w:cs="Candara"/>
                <w:b/>
                <w:sz w:val="24"/>
                <w:szCs w:val="24"/>
              </w:rPr>
              <w:t>%</w:t>
            </w:r>
          </w:p>
        </w:tc>
      </w:tr>
      <w:tr w:rsidR="00DB080C" w:rsidRPr="00A961BA">
        <w:trPr>
          <w:trHeight w:hRule="exact" w:val="302"/>
        </w:trPr>
        <w:tc>
          <w:tcPr>
            <w:tcW w:w="37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080C" w:rsidRPr="00A961BA" w:rsidRDefault="00DB080C">
            <w:pPr>
              <w:spacing w:line="280" w:lineRule="exact"/>
              <w:ind w:left="366"/>
              <w:rPr>
                <w:rFonts w:ascii="Candara" w:eastAsia="Candara" w:hAnsi="Candara" w:cs="Candara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080C" w:rsidRPr="00A961BA" w:rsidRDefault="00DB080C">
            <w:pPr>
              <w:spacing w:line="280" w:lineRule="exact"/>
              <w:ind w:left="371"/>
              <w:rPr>
                <w:rFonts w:ascii="Candara" w:eastAsia="Candara" w:hAnsi="Candara" w:cs="Candara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080C" w:rsidRPr="00A961BA" w:rsidRDefault="00DB080C">
            <w:pPr>
              <w:spacing w:line="280" w:lineRule="exact"/>
              <w:ind w:left="349"/>
              <w:rPr>
                <w:rFonts w:ascii="Candara" w:eastAsia="Candara" w:hAnsi="Candara" w:cs="Candara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080C" w:rsidRPr="00A961BA" w:rsidRDefault="00DB080C">
            <w:pPr>
              <w:spacing w:line="280" w:lineRule="exact"/>
              <w:ind w:left="491" w:right="489"/>
              <w:jc w:val="center"/>
              <w:rPr>
                <w:rFonts w:ascii="Candara" w:eastAsia="Candara" w:hAnsi="Candara" w:cs="Candara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080C" w:rsidRPr="00A961BA" w:rsidRDefault="00DB080C">
            <w:pPr>
              <w:spacing w:line="280" w:lineRule="exact"/>
              <w:ind w:left="539" w:right="538"/>
              <w:jc w:val="center"/>
              <w:rPr>
                <w:rFonts w:ascii="Candara" w:eastAsia="Candara" w:hAnsi="Candara" w:cs="Candara"/>
                <w:sz w:val="24"/>
                <w:szCs w:val="24"/>
              </w:rPr>
            </w:pPr>
          </w:p>
        </w:tc>
      </w:tr>
      <w:tr w:rsidR="00DB080C" w:rsidRPr="00A961BA">
        <w:trPr>
          <w:trHeight w:hRule="exact" w:val="305"/>
        </w:trPr>
        <w:tc>
          <w:tcPr>
            <w:tcW w:w="37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080C" w:rsidRPr="00A961BA" w:rsidRDefault="00DB080C">
            <w:pPr>
              <w:spacing w:before="1" w:line="280" w:lineRule="exact"/>
              <w:ind w:left="381"/>
              <w:rPr>
                <w:rFonts w:ascii="Candara" w:eastAsia="Candara" w:hAnsi="Candara" w:cs="Candara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080C" w:rsidRPr="00A961BA" w:rsidRDefault="00DB080C">
            <w:pPr>
              <w:spacing w:before="1" w:line="280" w:lineRule="exact"/>
              <w:ind w:left="366"/>
              <w:rPr>
                <w:rFonts w:ascii="Candara" w:eastAsia="Candara" w:hAnsi="Candara" w:cs="Candara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080C" w:rsidRPr="00A961BA" w:rsidRDefault="00DB080C">
            <w:pPr>
              <w:spacing w:before="1" w:line="280" w:lineRule="exact"/>
              <w:ind w:left="309"/>
              <w:rPr>
                <w:rFonts w:ascii="Candara" w:eastAsia="Candara" w:hAnsi="Candara" w:cs="Candara"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080C" w:rsidRPr="00A961BA" w:rsidRDefault="00DB080C">
            <w:pPr>
              <w:spacing w:before="1" w:line="280" w:lineRule="exact"/>
              <w:ind w:left="313"/>
              <w:rPr>
                <w:rFonts w:ascii="Candara" w:eastAsia="Candara" w:hAnsi="Candara" w:cs="Candara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080C" w:rsidRPr="00A961BA" w:rsidRDefault="00DB080C">
            <w:pPr>
              <w:spacing w:before="1" w:line="280" w:lineRule="exact"/>
              <w:ind w:left="309"/>
              <w:rPr>
                <w:rFonts w:ascii="Candara" w:eastAsia="Candara" w:hAnsi="Candara" w:cs="Candara"/>
                <w:sz w:val="24"/>
                <w:szCs w:val="24"/>
              </w:rPr>
            </w:pPr>
          </w:p>
        </w:tc>
      </w:tr>
      <w:tr w:rsidR="00DB080C" w:rsidRPr="00A961BA">
        <w:trPr>
          <w:trHeight w:hRule="exact" w:val="302"/>
        </w:trPr>
        <w:tc>
          <w:tcPr>
            <w:tcW w:w="37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080C" w:rsidRPr="00A961BA" w:rsidRDefault="00B47EC3">
            <w:pPr>
              <w:spacing w:line="280" w:lineRule="exact"/>
              <w:ind w:left="1504" w:right="1504"/>
              <w:jc w:val="center"/>
              <w:rPr>
                <w:rFonts w:ascii="Candara" w:eastAsia="Candara" w:hAnsi="Candara" w:cs="Candara"/>
                <w:sz w:val="24"/>
                <w:szCs w:val="24"/>
              </w:rPr>
            </w:pPr>
            <w:r w:rsidRPr="00A961BA">
              <w:rPr>
                <w:rFonts w:ascii="Candara" w:eastAsia="Candara" w:hAnsi="Candara" w:cs="Candara"/>
                <w:b/>
                <w:spacing w:val="1"/>
                <w:position w:val="1"/>
                <w:sz w:val="24"/>
                <w:szCs w:val="24"/>
              </w:rPr>
              <w:t>T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O</w:t>
            </w:r>
            <w:r w:rsidRPr="00A961BA">
              <w:rPr>
                <w:rFonts w:ascii="Candara" w:eastAsia="Candara" w:hAnsi="Candara" w:cs="Candara"/>
                <w:b/>
                <w:spacing w:val="2"/>
                <w:position w:val="1"/>
                <w:sz w:val="24"/>
                <w:szCs w:val="24"/>
              </w:rPr>
              <w:t>T</w:t>
            </w:r>
            <w:r w:rsidRPr="00A961BA">
              <w:rPr>
                <w:rFonts w:ascii="Candara" w:eastAsia="Candara" w:hAnsi="Candara" w:cs="Candara"/>
                <w:b/>
                <w:spacing w:val="-2"/>
                <w:position w:val="1"/>
                <w:sz w:val="24"/>
                <w:szCs w:val="24"/>
              </w:rPr>
              <w:t>A</w:t>
            </w: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L</w:t>
            </w:r>
          </w:p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080C" w:rsidRPr="00A961BA" w:rsidRDefault="00A961BA">
            <w:pPr>
              <w:spacing w:line="280" w:lineRule="exact"/>
              <w:ind w:left="299"/>
              <w:rPr>
                <w:rFonts w:ascii="Candara" w:eastAsia="Candara" w:hAnsi="Candara" w:cs="Candara"/>
                <w:sz w:val="24"/>
                <w:szCs w:val="24"/>
              </w:rPr>
            </w:pP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15.600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080C" w:rsidRPr="00A961BA" w:rsidRDefault="00B47EC3">
            <w:pPr>
              <w:spacing w:line="280" w:lineRule="exact"/>
              <w:ind w:left="436" w:right="436"/>
              <w:jc w:val="center"/>
              <w:rPr>
                <w:rFonts w:ascii="Candara" w:eastAsia="Candara" w:hAnsi="Candara" w:cs="Candara"/>
                <w:sz w:val="24"/>
                <w:szCs w:val="24"/>
              </w:rPr>
            </w:pPr>
            <w:r w:rsidRPr="00A961BA">
              <w:rPr>
                <w:rFonts w:ascii="Candara" w:eastAsia="Candara" w:hAnsi="Candara" w:cs="Candara"/>
                <w:b/>
                <w:spacing w:val="-1"/>
                <w:position w:val="1"/>
                <w:sz w:val="24"/>
                <w:szCs w:val="24"/>
              </w:rPr>
              <w:t>100</w:t>
            </w:r>
          </w:p>
        </w:tc>
        <w:tc>
          <w:tcPr>
            <w:tcW w:w="11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080C" w:rsidRPr="00A961BA" w:rsidRDefault="00A961BA">
            <w:pPr>
              <w:spacing w:line="280" w:lineRule="exact"/>
              <w:ind w:left="249"/>
              <w:rPr>
                <w:rFonts w:ascii="Candara" w:eastAsia="Candara" w:hAnsi="Candara" w:cs="Candara"/>
                <w:sz w:val="24"/>
                <w:szCs w:val="24"/>
              </w:rPr>
            </w:pPr>
            <w:r w:rsidRPr="00A961BA">
              <w:rPr>
                <w:rFonts w:ascii="Candara" w:eastAsia="Candara" w:hAnsi="Candara" w:cs="Candara"/>
                <w:b/>
                <w:position w:val="1"/>
                <w:sz w:val="24"/>
                <w:szCs w:val="24"/>
              </w:rPr>
              <w:t>15.600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080C" w:rsidRPr="00A961BA" w:rsidRDefault="00B47EC3">
            <w:pPr>
              <w:spacing w:line="280" w:lineRule="exact"/>
              <w:ind w:left="436" w:right="436"/>
              <w:jc w:val="center"/>
              <w:rPr>
                <w:rFonts w:ascii="Candara" w:eastAsia="Candara" w:hAnsi="Candara" w:cs="Candara"/>
                <w:sz w:val="24"/>
                <w:szCs w:val="24"/>
              </w:rPr>
            </w:pPr>
            <w:r w:rsidRPr="00A961BA">
              <w:rPr>
                <w:rFonts w:ascii="Candara" w:eastAsia="Candara" w:hAnsi="Candara" w:cs="Candara"/>
                <w:b/>
                <w:spacing w:val="-1"/>
                <w:position w:val="1"/>
                <w:sz w:val="24"/>
                <w:szCs w:val="24"/>
              </w:rPr>
              <w:t>100</w:t>
            </w:r>
          </w:p>
        </w:tc>
      </w:tr>
    </w:tbl>
    <w:p w:rsidR="00DB080C" w:rsidRPr="00A961BA" w:rsidRDefault="00DB080C">
      <w:pPr>
        <w:spacing w:line="200" w:lineRule="exact"/>
      </w:pPr>
    </w:p>
    <w:p w:rsidR="00DB080C" w:rsidRPr="00A961BA" w:rsidRDefault="00DB080C">
      <w:pPr>
        <w:spacing w:line="200" w:lineRule="exact"/>
      </w:pPr>
    </w:p>
    <w:p w:rsidR="00DB080C" w:rsidRPr="00A961BA" w:rsidRDefault="00DB080C">
      <w:pPr>
        <w:spacing w:before="12" w:line="260" w:lineRule="exact"/>
        <w:rPr>
          <w:sz w:val="26"/>
          <w:szCs w:val="26"/>
        </w:rPr>
      </w:pPr>
    </w:p>
    <w:p w:rsidR="00DB080C" w:rsidRPr="00A961BA" w:rsidRDefault="00B47EC3">
      <w:pPr>
        <w:spacing w:line="320" w:lineRule="exact"/>
        <w:ind w:left="1133"/>
        <w:rPr>
          <w:rFonts w:ascii="Candara" w:eastAsia="Candara" w:hAnsi="Candara" w:cs="Candara"/>
          <w:sz w:val="28"/>
          <w:szCs w:val="28"/>
        </w:rPr>
      </w:pPr>
      <w:r w:rsidRPr="00A961BA">
        <w:rPr>
          <w:rFonts w:ascii="Candara" w:eastAsia="Candara" w:hAnsi="Candara" w:cs="Candara"/>
          <w:b/>
          <w:position w:val="1"/>
          <w:sz w:val="28"/>
          <w:szCs w:val="28"/>
        </w:rPr>
        <w:t xml:space="preserve">6.  </w:t>
      </w:r>
      <w:r w:rsidRPr="00A961BA">
        <w:rPr>
          <w:rFonts w:ascii="Candara" w:eastAsia="Candara" w:hAnsi="Candara" w:cs="Candara"/>
          <w:b/>
          <w:spacing w:val="27"/>
          <w:position w:val="1"/>
          <w:sz w:val="28"/>
          <w:szCs w:val="28"/>
        </w:rPr>
        <w:t xml:space="preserve"> </w:t>
      </w:r>
      <w:r w:rsidRPr="00A961BA">
        <w:rPr>
          <w:rFonts w:ascii="Candara" w:eastAsia="Candara" w:hAnsi="Candara" w:cs="Candara"/>
          <w:b/>
          <w:spacing w:val="1"/>
          <w:position w:val="1"/>
          <w:sz w:val="28"/>
          <w:szCs w:val="28"/>
          <w:u w:val="single" w:color="000000"/>
        </w:rPr>
        <w:t>C</w:t>
      </w:r>
      <w:r w:rsidRPr="00A961BA">
        <w:rPr>
          <w:rFonts w:ascii="Candara" w:eastAsia="Candara" w:hAnsi="Candara" w:cs="Candara"/>
          <w:b/>
          <w:spacing w:val="-1"/>
          <w:position w:val="1"/>
          <w:sz w:val="28"/>
          <w:szCs w:val="28"/>
          <w:u w:val="single" w:color="000000"/>
        </w:rPr>
        <w:t>O</w:t>
      </w:r>
      <w:r w:rsidRPr="00A961BA">
        <w:rPr>
          <w:rFonts w:ascii="Candara" w:eastAsia="Candara" w:hAnsi="Candara" w:cs="Candara"/>
          <w:b/>
          <w:position w:val="1"/>
          <w:sz w:val="28"/>
          <w:szCs w:val="28"/>
          <w:u w:val="single" w:color="000000"/>
        </w:rPr>
        <w:t>N</w:t>
      </w:r>
      <w:r w:rsidRPr="00A961BA">
        <w:rPr>
          <w:rFonts w:ascii="Candara" w:eastAsia="Candara" w:hAnsi="Candara" w:cs="Candara"/>
          <w:b/>
          <w:spacing w:val="-1"/>
          <w:position w:val="1"/>
          <w:sz w:val="28"/>
          <w:szCs w:val="28"/>
          <w:u w:val="single" w:color="000000"/>
        </w:rPr>
        <w:t>C</w:t>
      </w:r>
      <w:r w:rsidRPr="00A961BA">
        <w:rPr>
          <w:rFonts w:ascii="Candara" w:eastAsia="Candara" w:hAnsi="Candara" w:cs="Candara"/>
          <w:b/>
          <w:position w:val="1"/>
          <w:sz w:val="28"/>
          <w:szCs w:val="28"/>
          <w:u w:val="single" w:color="000000"/>
        </w:rPr>
        <w:t>LUZ</w:t>
      </w:r>
      <w:r w:rsidRPr="00A961BA">
        <w:rPr>
          <w:rFonts w:ascii="Candara" w:eastAsia="Candara" w:hAnsi="Candara" w:cs="Candara"/>
          <w:b/>
          <w:spacing w:val="-1"/>
          <w:position w:val="1"/>
          <w:sz w:val="28"/>
          <w:szCs w:val="28"/>
          <w:u w:val="single" w:color="000000"/>
        </w:rPr>
        <w:t>I</w:t>
      </w:r>
      <w:r w:rsidRPr="00A961BA">
        <w:rPr>
          <w:rFonts w:ascii="Candara" w:eastAsia="Candara" w:hAnsi="Candara" w:cs="Candara"/>
          <w:b/>
          <w:position w:val="1"/>
          <w:sz w:val="28"/>
          <w:szCs w:val="28"/>
          <w:u w:val="single" w:color="000000"/>
        </w:rPr>
        <w:t>I</w:t>
      </w:r>
    </w:p>
    <w:p w:rsidR="00DB080C" w:rsidRPr="008F6B35" w:rsidRDefault="00DB080C">
      <w:pPr>
        <w:spacing w:before="17" w:line="220" w:lineRule="exact"/>
        <w:rPr>
          <w:sz w:val="22"/>
          <w:szCs w:val="22"/>
        </w:rPr>
      </w:pPr>
    </w:p>
    <w:p w:rsidR="00DB080C" w:rsidRPr="008F6B35" w:rsidRDefault="00B47EC3">
      <w:pPr>
        <w:spacing w:before="5"/>
        <w:ind w:left="1133"/>
        <w:rPr>
          <w:rFonts w:ascii="Candara" w:eastAsia="Candara" w:hAnsi="Candara" w:cs="Candara"/>
          <w:sz w:val="24"/>
          <w:szCs w:val="24"/>
        </w:rPr>
      </w:pPr>
      <w:r w:rsidRPr="008F6B35">
        <w:rPr>
          <w:rFonts w:ascii="Candara" w:eastAsia="Candara" w:hAnsi="Candara" w:cs="Candara"/>
          <w:b/>
          <w:sz w:val="24"/>
          <w:szCs w:val="24"/>
        </w:rPr>
        <w:t>6.</w:t>
      </w:r>
      <w:r w:rsidRPr="008F6B35">
        <w:rPr>
          <w:rFonts w:ascii="Candara" w:eastAsia="Candara" w:hAnsi="Candara" w:cs="Candara"/>
          <w:b/>
          <w:spacing w:val="-1"/>
          <w:sz w:val="24"/>
          <w:szCs w:val="24"/>
        </w:rPr>
        <w:t>1</w:t>
      </w:r>
      <w:r w:rsidRPr="008F6B35">
        <w:rPr>
          <w:rFonts w:ascii="Candara" w:eastAsia="Candara" w:hAnsi="Candara" w:cs="Candara"/>
          <w:b/>
          <w:sz w:val="24"/>
          <w:szCs w:val="24"/>
        </w:rPr>
        <w:t>.</w:t>
      </w:r>
      <w:r w:rsidRPr="008F6B35">
        <w:rPr>
          <w:rFonts w:ascii="Candara" w:eastAsia="Candara" w:hAnsi="Candara" w:cs="Candara"/>
          <w:b/>
          <w:spacing w:val="-1"/>
          <w:sz w:val="24"/>
          <w:szCs w:val="24"/>
        </w:rPr>
        <w:t>C</w:t>
      </w:r>
      <w:r w:rsidRPr="008F6B35">
        <w:rPr>
          <w:rFonts w:ascii="Candara" w:eastAsia="Candara" w:hAnsi="Candara" w:cs="Candara"/>
          <w:b/>
          <w:sz w:val="24"/>
          <w:szCs w:val="24"/>
        </w:rPr>
        <w:t>ON</w:t>
      </w:r>
      <w:r w:rsidRPr="008F6B35">
        <w:rPr>
          <w:rFonts w:ascii="Candara" w:eastAsia="Candara" w:hAnsi="Candara" w:cs="Candara"/>
          <w:b/>
          <w:spacing w:val="-1"/>
          <w:sz w:val="24"/>
          <w:szCs w:val="24"/>
        </w:rPr>
        <w:t>S</w:t>
      </w:r>
      <w:r w:rsidRPr="008F6B35">
        <w:rPr>
          <w:rFonts w:ascii="Candara" w:eastAsia="Candara" w:hAnsi="Candara" w:cs="Candara"/>
          <w:b/>
          <w:sz w:val="24"/>
          <w:szCs w:val="24"/>
        </w:rPr>
        <w:t>EC</w:t>
      </w:r>
      <w:r w:rsidRPr="008F6B35">
        <w:rPr>
          <w:rFonts w:ascii="Candara" w:eastAsia="Candara" w:hAnsi="Candara" w:cs="Candara"/>
          <w:b/>
          <w:spacing w:val="2"/>
          <w:sz w:val="24"/>
          <w:szCs w:val="24"/>
        </w:rPr>
        <w:t>I</w:t>
      </w:r>
      <w:r w:rsidRPr="008F6B35">
        <w:rPr>
          <w:rFonts w:ascii="Candara" w:eastAsia="Candara" w:hAnsi="Candara" w:cs="Candara"/>
          <w:b/>
          <w:spacing w:val="-1"/>
          <w:sz w:val="24"/>
          <w:szCs w:val="24"/>
        </w:rPr>
        <w:t>N</w:t>
      </w:r>
      <w:r w:rsidRPr="008F6B35">
        <w:rPr>
          <w:rFonts w:ascii="Candara" w:eastAsia="Candara" w:hAnsi="Candara" w:cs="Candara"/>
          <w:b/>
          <w:spacing w:val="1"/>
          <w:sz w:val="24"/>
          <w:szCs w:val="24"/>
        </w:rPr>
        <w:t>T</w:t>
      </w:r>
      <w:r w:rsidRPr="008F6B35">
        <w:rPr>
          <w:rFonts w:ascii="Candara" w:eastAsia="Candara" w:hAnsi="Candara" w:cs="Candara"/>
          <w:b/>
          <w:sz w:val="24"/>
          <w:szCs w:val="24"/>
        </w:rPr>
        <w:t>E</w:t>
      </w:r>
      <w:r w:rsidRPr="008F6B35">
        <w:rPr>
          <w:rFonts w:ascii="Candara" w:eastAsia="Candara" w:hAnsi="Candara" w:cs="Candara"/>
          <w:b/>
          <w:spacing w:val="1"/>
          <w:sz w:val="24"/>
          <w:szCs w:val="24"/>
        </w:rPr>
        <w:t>L</w:t>
      </w:r>
      <w:r w:rsidRPr="008F6B35">
        <w:rPr>
          <w:rFonts w:ascii="Candara" w:eastAsia="Candara" w:hAnsi="Candara" w:cs="Candara"/>
          <w:b/>
          <w:sz w:val="24"/>
          <w:szCs w:val="24"/>
        </w:rPr>
        <w:t>E</w:t>
      </w:r>
      <w:r w:rsidRPr="008F6B35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b/>
          <w:spacing w:val="-1"/>
          <w:sz w:val="24"/>
          <w:szCs w:val="24"/>
        </w:rPr>
        <w:t>R</w:t>
      </w:r>
      <w:r w:rsidRPr="008F6B35">
        <w:rPr>
          <w:rFonts w:ascii="Candara" w:eastAsia="Candara" w:hAnsi="Candara" w:cs="Candara"/>
          <w:b/>
          <w:sz w:val="24"/>
          <w:szCs w:val="24"/>
        </w:rPr>
        <w:t>E</w:t>
      </w:r>
      <w:r w:rsidRPr="008F6B35">
        <w:rPr>
          <w:rFonts w:ascii="Candara" w:eastAsia="Candara" w:hAnsi="Candara" w:cs="Candara"/>
          <w:b/>
          <w:spacing w:val="-2"/>
          <w:sz w:val="24"/>
          <w:szCs w:val="24"/>
        </w:rPr>
        <w:t>A</w:t>
      </w:r>
      <w:r w:rsidRPr="008F6B35">
        <w:rPr>
          <w:rFonts w:ascii="Candara" w:eastAsia="Candara" w:hAnsi="Candara" w:cs="Candara"/>
          <w:b/>
          <w:spacing w:val="1"/>
          <w:sz w:val="24"/>
          <w:szCs w:val="24"/>
        </w:rPr>
        <w:t>L</w:t>
      </w:r>
      <w:r w:rsidRPr="008F6B35">
        <w:rPr>
          <w:rFonts w:ascii="Candara" w:eastAsia="Candara" w:hAnsi="Candara" w:cs="Candara"/>
          <w:b/>
          <w:sz w:val="24"/>
          <w:szCs w:val="24"/>
        </w:rPr>
        <w:t>I</w:t>
      </w:r>
      <w:r w:rsidRPr="008F6B35">
        <w:rPr>
          <w:rFonts w:ascii="Candara" w:eastAsia="Candara" w:hAnsi="Candara" w:cs="Candara"/>
          <w:b/>
          <w:spacing w:val="-1"/>
          <w:sz w:val="24"/>
          <w:szCs w:val="24"/>
        </w:rPr>
        <w:t>Z</w:t>
      </w:r>
      <w:r w:rsidRPr="008F6B35">
        <w:rPr>
          <w:rFonts w:ascii="Candara" w:eastAsia="Candara" w:hAnsi="Candara" w:cs="Candara"/>
          <w:b/>
          <w:sz w:val="24"/>
          <w:szCs w:val="24"/>
        </w:rPr>
        <w:t>A</w:t>
      </w:r>
      <w:r w:rsidRPr="008F6B35">
        <w:rPr>
          <w:rFonts w:ascii="Candara" w:eastAsia="Candara" w:hAnsi="Candara" w:cs="Candara"/>
          <w:b/>
          <w:spacing w:val="1"/>
          <w:sz w:val="24"/>
          <w:szCs w:val="24"/>
        </w:rPr>
        <w:t>R</w:t>
      </w:r>
      <w:r w:rsidRPr="008F6B35">
        <w:rPr>
          <w:rFonts w:ascii="Candara" w:eastAsia="Candara" w:hAnsi="Candara" w:cs="Candara"/>
          <w:b/>
          <w:sz w:val="24"/>
          <w:szCs w:val="24"/>
        </w:rPr>
        <w:t>II</w:t>
      </w:r>
      <w:r w:rsidRPr="008F6B35">
        <w:rPr>
          <w:rFonts w:ascii="Candara" w:eastAsia="Candara" w:hAnsi="Candara" w:cs="Candara"/>
          <w:b/>
          <w:spacing w:val="1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b/>
          <w:spacing w:val="-2"/>
          <w:sz w:val="24"/>
          <w:szCs w:val="24"/>
        </w:rPr>
        <w:t>O</w:t>
      </w:r>
      <w:r w:rsidRPr="008F6B35">
        <w:rPr>
          <w:rFonts w:ascii="Candara" w:eastAsia="Candara" w:hAnsi="Candara" w:cs="Candara"/>
          <w:b/>
          <w:sz w:val="24"/>
          <w:szCs w:val="24"/>
        </w:rPr>
        <w:t>BI</w:t>
      </w:r>
      <w:r w:rsidRPr="008F6B35">
        <w:rPr>
          <w:rFonts w:ascii="Candara" w:eastAsia="Candara" w:hAnsi="Candara" w:cs="Candara"/>
          <w:b/>
          <w:spacing w:val="1"/>
          <w:sz w:val="24"/>
          <w:szCs w:val="24"/>
        </w:rPr>
        <w:t>E</w:t>
      </w:r>
      <w:r w:rsidRPr="008F6B35">
        <w:rPr>
          <w:rFonts w:ascii="Candara" w:eastAsia="Candara" w:hAnsi="Candara" w:cs="Candara"/>
          <w:b/>
          <w:sz w:val="24"/>
          <w:szCs w:val="24"/>
        </w:rPr>
        <w:t>CTIV</w:t>
      </w:r>
      <w:r w:rsidRPr="008F6B35">
        <w:rPr>
          <w:rFonts w:ascii="Candara" w:eastAsia="Candara" w:hAnsi="Candara" w:cs="Candara"/>
          <w:b/>
          <w:spacing w:val="-2"/>
          <w:sz w:val="24"/>
          <w:szCs w:val="24"/>
        </w:rPr>
        <w:t>E</w:t>
      </w:r>
      <w:r w:rsidRPr="008F6B35">
        <w:rPr>
          <w:rFonts w:ascii="Candara" w:eastAsia="Candara" w:hAnsi="Candara" w:cs="Candara"/>
          <w:b/>
          <w:spacing w:val="1"/>
          <w:sz w:val="24"/>
          <w:szCs w:val="24"/>
        </w:rPr>
        <w:t>L</w:t>
      </w:r>
      <w:r w:rsidRPr="008F6B35">
        <w:rPr>
          <w:rFonts w:ascii="Candara" w:eastAsia="Candara" w:hAnsi="Candara" w:cs="Candara"/>
          <w:b/>
          <w:sz w:val="24"/>
          <w:szCs w:val="24"/>
        </w:rPr>
        <w:t>OR</w:t>
      </w:r>
      <w:r w:rsidRPr="008F6B35">
        <w:rPr>
          <w:rFonts w:ascii="Candara" w:eastAsia="Candara" w:hAnsi="Candara" w:cs="Candara"/>
          <w:b/>
          <w:spacing w:val="-2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b/>
          <w:spacing w:val="1"/>
          <w:sz w:val="24"/>
          <w:szCs w:val="24"/>
        </w:rPr>
        <w:t>PR</w:t>
      </w:r>
      <w:r w:rsidRPr="008F6B35">
        <w:rPr>
          <w:rFonts w:ascii="Candara" w:eastAsia="Candara" w:hAnsi="Candara" w:cs="Candara"/>
          <w:b/>
          <w:spacing w:val="-2"/>
          <w:sz w:val="24"/>
          <w:szCs w:val="24"/>
        </w:rPr>
        <w:t>O</w:t>
      </w:r>
      <w:r w:rsidRPr="008F6B35">
        <w:rPr>
          <w:rFonts w:ascii="Candara" w:eastAsia="Candara" w:hAnsi="Candara" w:cs="Candara"/>
          <w:b/>
          <w:spacing w:val="1"/>
          <w:sz w:val="24"/>
          <w:szCs w:val="24"/>
        </w:rPr>
        <w:t>P</w:t>
      </w:r>
      <w:r w:rsidRPr="008F6B35">
        <w:rPr>
          <w:rFonts w:ascii="Candara" w:eastAsia="Candara" w:hAnsi="Candara" w:cs="Candara"/>
          <w:b/>
          <w:sz w:val="24"/>
          <w:szCs w:val="24"/>
        </w:rPr>
        <w:t>USE</w:t>
      </w:r>
    </w:p>
    <w:p w:rsidR="00DB080C" w:rsidRPr="008F6B35" w:rsidRDefault="00B47EC3">
      <w:pPr>
        <w:spacing w:before="45" w:line="276" w:lineRule="auto"/>
        <w:ind w:left="1853" w:right="1343"/>
        <w:rPr>
          <w:rFonts w:ascii="Candara" w:eastAsia="Candara" w:hAnsi="Candara" w:cs="Candara"/>
          <w:sz w:val="24"/>
          <w:szCs w:val="24"/>
        </w:rPr>
      </w:pPr>
      <w:r w:rsidRPr="008F6B35">
        <w:rPr>
          <w:rFonts w:ascii="Candara" w:eastAsia="Candara" w:hAnsi="Candara" w:cs="Candara"/>
          <w:spacing w:val="1"/>
          <w:sz w:val="24"/>
          <w:szCs w:val="24"/>
        </w:rPr>
        <w:t>R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8F6B35">
        <w:rPr>
          <w:rFonts w:ascii="Candara" w:eastAsia="Candara" w:hAnsi="Candara" w:cs="Candara"/>
          <w:sz w:val="24"/>
          <w:szCs w:val="24"/>
        </w:rPr>
        <w:t>ali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z</w:t>
      </w:r>
      <w:r w:rsidRPr="008F6B35">
        <w:rPr>
          <w:rFonts w:ascii="Candara" w:eastAsia="Candara" w:hAnsi="Candara" w:cs="Candara"/>
          <w:sz w:val="24"/>
          <w:szCs w:val="24"/>
        </w:rPr>
        <w:t>a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8F6B35">
        <w:rPr>
          <w:rFonts w:ascii="Candara" w:eastAsia="Candara" w:hAnsi="Candara" w:cs="Candara"/>
          <w:sz w:val="24"/>
          <w:szCs w:val="24"/>
        </w:rPr>
        <w:t xml:space="preserve">a 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8F6B35">
        <w:rPr>
          <w:rFonts w:ascii="Candara" w:eastAsia="Candara" w:hAnsi="Candara" w:cs="Candara"/>
          <w:sz w:val="24"/>
          <w:szCs w:val="24"/>
        </w:rPr>
        <w:t>nv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8F6B35">
        <w:rPr>
          <w:rFonts w:ascii="Candara" w:eastAsia="Candara" w:hAnsi="Candara" w:cs="Candara"/>
          <w:sz w:val="24"/>
          <w:szCs w:val="24"/>
        </w:rPr>
        <w:t>st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8F6B35">
        <w:rPr>
          <w:rFonts w:ascii="Candara" w:eastAsia="Candara" w:hAnsi="Candara" w:cs="Candara"/>
          <w:sz w:val="24"/>
          <w:szCs w:val="24"/>
        </w:rPr>
        <w:t>t</w:t>
      </w:r>
      <w:r w:rsidRPr="008F6B35">
        <w:rPr>
          <w:rFonts w:ascii="Candara" w:eastAsia="Candara" w:hAnsi="Candara" w:cs="Candara"/>
          <w:spacing w:val="2"/>
          <w:sz w:val="24"/>
          <w:szCs w:val="24"/>
        </w:rPr>
        <w:t>i</w:t>
      </w:r>
      <w:r w:rsidRPr="008F6B35">
        <w:rPr>
          <w:rFonts w:ascii="Candara" w:eastAsia="Candara" w:hAnsi="Candara" w:cs="Candara"/>
          <w:sz w:val="24"/>
          <w:szCs w:val="24"/>
        </w:rPr>
        <w:t>i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l</w:t>
      </w:r>
      <w:r w:rsidRPr="008F6B35">
        <w:rPr>
          <w:rFonts w:ascii="Candara" w:eastAsia="Candara" w:hAnsi="Candara" w:cs="Candara"/>
          <w:sz w:val="24"/>
          <w:szCs w:val="24"/>
        </w:rPr>
        <w:t>or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pr</w:t>
      </w:r>
      <w:r w:rsidRPr="008F6B35">
        <w:rPr>
          <w:rFonts w:ascii="Candara" w:eastAsia="Candara" w:hAnsi="Candara" w:cs="Candara"/>
          <w:sz w:val="24"/>
          <w:szCs w:val="24"/>
        </w:rPr>
        <w:t>o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pu</w:t>
      </w:r>
      <w:r w:rsidRPr="008F6B35">
        <w:rPr>
          <w:rFonts w:ascii="Candara" w:eastAsia="Candara" w:hAnsi="Candara" w:cs="Candara"/>
          <w:sz w:val="24"/>
          <w:szCs w:val="24"/>
        </w:rPr>
        <w:t>se in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z</w:t>
      </w:r>
      <w:r w:rsidRPr="008F6B35">
        <w:rPr>
          <w:rFonts w:ascii="Candara" w:eastAsia="Candara" w:hAnsi="Candara" w:cs="Candara"/>
          <w:sz w:val="24"/>
          <w:szCs w:val="24"/>
        </w:rPr>
        <w:t>ona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sz w:val="24"/>
          <w:szCs w:val="24"/>
        </w:rPr>
        <w:t>c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ree</w:t>
      </w:r>
      <w:r w:rsidRPr="008F6B35">
        <w:rPr>
          <w:rFonts w:ascii="Candara" w:eastAsia="Candara" w:hAnsi="Candara" w:cs="Candara"/>
          <w:sz w:val="24"/>
          <w:szCs w:val="24"/>
        </w:rPr>
        <w:t>aza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sz w:val="24"/>
          <w:szCs w:val="24"/>
        </w:rPr>
        <w:t>conditi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8F6B35">
        <w:rPr>
          <w:rFonts w:ascii="Candara" w:eastAsia="Candara" w:hAnsi="Candara" w:cs="Candara"/>
          <w:sz w:val="24"/>
          <w:szCs w:val="24"/>
        </w:rPr>
        <w:t>le n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8F6B35">
        <w:rPr>
          <w:rFonts w:ascii="Candara" w:eastAsia="Candara" w:hAnsi="Candara" w:cs="Candara"/>
          <w:sz w:val="24"/>
          <w:szCs w:val="24"/>
        </w:rPr>
        <w:t>c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8F6B35">
        <w:rPr>
          <w:rFonts w:ascii="Candara" w:eastAsia="Candara" w:hAnsi="Candara" w:cs="Candara"/>
          <w:sz w:val="24"/>
          <w:szCs w:val="24"/>
        </w:rPr>
        <w:t>sa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8F6B35">
        <w:rPr>
          <w:rFonts w:ascii="Candara" w:eastAsia="Candara" w:hAnsi="Candara" w:cs="Candara"/>
          <w:sz w:val="24"/>
          <w:szCs w:val="24"/>
        </w:rPr>
        <w:t>e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 xml:space="preserve"> p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8F6B35">
        <w:rPr>
          <w:rFonts w:ascii="Candara" w:eastAsia="Candara" w:hAnsi="Candara" w:cs="Candara"/>
          <w:sz w:val="24"/>
          <w:szCs w:val="24"/>
        </w:rPr>
        <w:t>n</w:t>
      </w:r>
      <w:r w:rsidRPr="008F6B35">
        <w:rPr>
          <w:rFonts w:ascii="Candara" w:eastAsia="Candara" w:hAnsi="Candara" w:cs="Candara"/>
          <w:spacing w:val="2"/>
          <w:sz w:val="24"/>
          <w:szCs w:val="24"/>
        </w:rPr>
        <w:t>t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8F6B35">
        <w:rPr>
          <w:rFonts w:ascii="Candara" w:eastAsia="Candara" w:hAnsi="Candara" w:cs="Candara"/>
          <w:sz w:val="24"/>
          <w:szCs w:val="24"/>
        </w:rPr>
        <w:t>u</w:t>
      </w:r>
      <w:r w:rsidRPr="008F6B35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sz w:val="24"/>
          <w:szCs w:val="24"/>
        </w:rPr>
        <w:t>const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8F6B35">
        <w:rPr>
          <w:rFonts w:ascii="Candara" w:eastAsia="Candara" w:hAnsi="Candara" w:cs="Candara"/>
          <w:sz w:val="24"/>
          <w:szCs w:val="24"/>
        </w:rPr>
        <w:t>t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8F6B35">
        <w:rPr>
          <w:rFonts w:ascii="Candara" w:eastAsia="Candara" w:hAnsi="Candara" w:cs="Candara"/>
          <w:sz w:val="24"/>
          <w:szCs w:val="24"/>
        </w:rPr>
        <w:t>ir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8F6B35">
        <w:rPr>
          <w:rFonts w:ascii="Candara" w:eastAsia="Candara" w:hAnsi="Candara" w:cs="Candara"/>
          <w:sz w:val="24"/>
          <w:szCs w:val="24"/>
        </w:rPr>
        <w:t xml:space="preserve">a 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8F6B35">
        <w:rPr>
          <w:rFonts w:ascii="Candara" w:eastAsia="Candara" w:hAnsi="Candara" w:cs="Candara"/>
          <w:sz w:val="24"/>
          <w:szCs w:val="24"/>
        </w:rPr>
        <w:t>n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8F6B35">
        <w:rPr>
          <w:rFonts w:ascii="Candara" w:eastAsia="Candara" w:hAnsi="Candara" w:cs="Candara"/>
          <w:sz w:val="24"/>
          <w:szCs w:val="24"/>
        </w:rPr>
        <w:t>i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 xml:space="preserve"> z</w:t>
      </w:r>
      <w:r w:rsidRPr="008F6B35">
        <w:rPr>
          <w:rFonts w:ascii="Candara" w:eastAsia="Candara" w:hAnsi="Candara" w:cs="Candara"/>
          <w:sz w:val="24"/>
          <w:szCs w:val="24"/>
        </w:rPr>
        <w:t>one de d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z</w:t>
      </w:r>
      <w:r w:rsidRPr="008F6B35">
        <w:rPr>
          <w:rFonts w:ascii="Candara" w:eastAsia="Candara" w:hAnsi="Candara" w:cs="Candara"/>
          <w:sz w:val="24"/>
          <w:szCs w:val="24"/>
        </w:rPr>
        <w:t>volta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8F6B35">
        <w:rPr>
          <w:rFonts w:ascii="Candara" w:eastAsia="Candara" w:hAnsi="Candara" w:cs="Candara"/>
          <w:sz w:val="24"/>
          <w:szCs w:val="24"/>
        </w:rPr>
        <w:t>/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8F6B35">
        <w:rPr>
          <w:rFonts w:ascii="Candara" w:eastAsia="Candara" w:hAnsi="Candara" w:cs="Candara"/>
          <w:sz w:val="24"/>
          <w:szCs w:val="24"/>
        </w:rPr>
        <w:t>g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8F6B35">
        <w:rPr>
          <w:rFonts w:ascii="Candara" w:eastAsia="Candara" w:hAnsi="Candara" w:cs="Candara"/>
          <w:sz w:val="24"/>
          <w:szCs w:val="24"/>
        </w:rPr>
        <w:t>n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e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8F6B35">
        <w:rPr>
          <w:rFonts w:ascii="Candara" w:eastAsia="Candara" w:hAnsi="Candara" w:cs="Candara"/>
          <w:sz w:val="24"/>
          <w:szCs w:val="24"/>
        </w:rPr>
        <w:t>a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r</w:t>
      </w:r>
      <w:r w:rsidRPr="008F6B35">
        <w:rPr>
          <w:rFonts w:ascii="Candara" w:eastAsia="Candara" w:hAnsi="Candara" w:cs="Candara"/>
          <w:sz w:val="24"/>
          <w:szCs w:val="24"/>
        </w:rPr>
        <w:t>e la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sz w:val="24"/>
          <w:szCs w:val="24"/>
        </w:rPr>
        <w:t>l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8F6B35">
        <w:rPr>
          <w:rFonts w:ascii="Candara" w:eastAsia="Candara" w:hAnsi="Candara" w:cs="Candara"/>
          <w:sz w:val="24"/>
          <w:szCs w:val="24"/>
        </w:rPr>
        <w:t>m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8F6B35">
        <w:rPr>
          <w:rFonts w:ascii="Candara" w:eastAsia="Candara" w:hAnsi="Candara" w:cs="Candara"/>
          <w:sz w:val="24"/>
          <w:szCs w:val="24"/>
        </w:rPr>
        <w:t>ta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z</w:t>
      </w:r>
      <w:r w:rsidRPr="008F6B35">
        <w:rPr>
          <w:rFonts w:ascii="Candara" w:eastAsia="Candara" w:hAnsi="Candara" w:cs="Candara"/>
          <w:sz w:val="24"/>
          <w:szCs w:val="24"/>
        </w:rPr>
        <w:t>o</w:t>
      </w:r>
      <w:r w:rsidRPr="008F6B35">
        <w:rPr>
          <w:rFonts w:ascii="Candara" w:eastAsia="Candara" w:hAnsi="Candara" w:cs="Candara"/>
          <w:spacing w:val="-2"/>
          <w:sz w:val="24"/>
          <w:szCs w:val="24"/>
        </w:rPr>
        <w:t>n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8F6B35">
        <w:rPr>
          <w:rFonts w:ascii="Candara" w:eastAsia="Candara" w:hAnsi="Candara" w:cs="Candara"/>
          <w:sz w:val="24"/>
          <w:szCs w:val="24"/>
        </w:rPr>
        <w:t>i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sz w:val="24"/>
          <w:szCs w:val="24"/>
        </w:rPr>
        <w:t>c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8F6B35">
        <w:rPr>
          <w:rFonts w:ascii="Candara" w:eastAsia="Candara" w:hAnsi="Candara" w:cs="Candara"/>
          <w:sz w:val="24"/>
          <w:szCs w:val="24"/>
        </w:rPr>
        <w:t>nt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8F6B35">
        <w:rPr>
          <w:rFonts w:ascii="Candara" w:eastAsia="Candara" w:hAnsi="Candara" w:cs="Candara"/>
          <w:sz w:val="24"/>
          <w:szCs w:val="24"/>
        </w:rPr>
        <w:t xml:space="preserve">ale a 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mu</w:t>
      </w:r>
      <w:r w:rsidRPr="008F6B35">
        <w:rPr>
          <w:rFonts w:ascii="Candara" w:eastAsia="Candara" w:hAnsi="Candara" w:cs="Candara"/>
          <w:sz w:val="24"/>
          <w:szCs w:val="24"/>
        </w:rPr>
        <w:t>nici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8F6B35">
        <w:rPr>
          <w:rFonts w:ascii="Candara" w:eastAsia="Candara" w:hAnsi="Candara" w:cs="Candara"/>
          <w:sz w:val="24"/>
          <w:szCs w:val="24"/>
        </w:rPr>
        <w:t>i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8F6B35">
        <w:rPr>
          <w:rFonts w:ascii="Candara" w:eastAsia="Candara" w:hAnsi="Candara" w:cs="Candara"/>
          <w:spacing w:val="-2"/>
          <w:sz w:val="24"/>
          <w:szCs w:val="24"/>
        </w:rPr>
        <w:t>l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u</w:t>
      </w:r>
      <w:r w:rsidRPr="008F6B35">
        <w:rPr>
          <w:rFonts w:ascii="Candara" w:eastAsia="Candara" w:hAnsi="Candara" w:cs="Candara"/>
          <w:sz w:val="24"/>
          <w:szCs w:val="24"/>
        </w:rPr>
        <w:t>i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sz w:val="24"/>
          <w:szCs w:val="24"/>
        </w:rPr>
        <w:t>Ploiesti</w:t>
      </w:r>
      <w:r w:rsidRPr="008F6B35">
        <w:rPr>
          <w:rFonts w:ascii="Candara" w:eastAsia="Candara" w:hAnsi="Candara" w:cs="Candara"/>
          <w:spacing w:val="9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sz w:val="24"/>
          <w:szCs w:val="24"/>
        </w:rPr>
        <w:t>– d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z</w:t>
      </w:r>
      <w:r w:rsidRPr="008F6B35">
        <w:rPr>
          <w:rFonts w:ascii="Candara" w:eastAsia="Candara" w:hAnsi="Candara" w:cs="Candara"/>
          <w:sz w:val="24"/>
          <w:szCs w:val="24"/>
        </w:rPr>
        <w:t>volta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8F6B35">
        <w:rPr>
          <w:rFonts w:ascii="Candara" w:eastAsia="Candara" w:hAnsi="Candara" w:cs="Candara"/>
          <w:sz w:val="24"/>
          <w:szCs w:val="24"/>
        </w:rPr>
        <w:t>e .</w:t>
      </w:r>
    </w:p>
    <w:p w:rsidR="00DB080C" w:rsidRPr="008F6B35" w:rsidRDefault="00B47EC3">
      <w:pPr>
        <w:spacing w:line="280" w:lineRule="exact"/>
        <w:ind w:left="1133"/>
        <w:rPr>
          <w:rFonts w:ascii="Candara" w:eastAsia="Candara" w:hAnsi="Candara" w:cs="Candara"/>
          <w:sz w:val="24"/>
          <w:szCs w:val="24"/>
        </w:rPr>
      </w:pPr>
      <w:r w:rsidRPr="008F6B35">
        <w:rPr>
          <w:rFonts w:ascii="Candara" w:eastAsia="Candara" w:hAnsi="Candara" w:cs="Candara"/>
          <w:b/>
          <w:position w:val="1"/>
          <w:sz w:val="24"/>
          <w:szCs w:val="24"/>
        </w:rPr>
        <w:t>6.2</w:t>
      </w:r>
      <w:r w:rsidRPr="008F6B35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.M</w:t>
      </w:r>
      <w:r w:rsidRPr="008F6B35">
        <w:rPr>
          <w:rFonts w:ascii="Candara" w:eastAsia="Candara" w:hAnsi="Candara" w:cs="Candara"/>
          <w:b/>
          <w:position w:val="1"/>
          <w:sz w:val="24"/>
          <w:szCs w:val="24"/>
        </w:rPr>
        <w:t>A</w:t>
      </w:r>
      <w:r w:rsidRPr="008F6B35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S</w:t>
      </w:r>
      <w:r w:rsidRPr="008F6B35">
        <w:rPr>
          <w:rFonts w:ascii="Candara" w:eastAsia="Candara" w:hAnsi="Candara" w:cs="Candara"/>
          <w:b/>
          <w:position w:val="1"/>
          <w:sz w:val="24"/>
          <w:szCs w:val="24"/>
        </w:rPr>
        <w:t>U</w:t>
      </w:r>
      <w:r w:rsidRPr="008F6B35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R</w:t>
      </w:r>
      <w:r w:rsidRPr="008F6B35">
        <w:rPr>
          <w:rFonts w:ascii="Candara" w:eastAsia="Candara" w:hAnsi="Candara" w:cs="Candara"/>
          <w:b/>
          <w:position w:val="1"/>
          <w:sz w:val="24"/>
          <w:szCs w:val="24"/>
        </w:rPr>
        <w:t>I</w:t>
      </w:r>
      <w:r w:rsidRPr="008F6B35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b/>
          <w:position w:val="1"/>
          <w:sz w:val="24"/>
          <w:szCs w:val="24"/>
        </w:rPr>
        <w:t>(</w:t>
      </w:r>
      <w:r w:rsidRPr="008F6B35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S</w:t>
      </w:r>
      <w:r w:rsidRPr="008F6B35">
        <w:rPr>
          <w:rFonts w:ascii="Candara" w:eastAsia="Candara" w:hAnsi="Candara" w:cs="Candara"/>
          <w:b/>
          <w:position w:val="1"/>
          <w:sz w:val="24"/>
          <w:szCs w:val="24"/>
        </w:rPr>
        <w:t>A</w:t>
      </w:r>
      <w:r w:rsidRPr="008F6B35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R</w:t>
      </w:r>
      <w:r w:rsidRPr="008F6B35">
        <w:rPr>
          <w:rFonts w:ascii="Candara" w:eastAsia="Candara" w:hAnsi="Candara" w:cs="Candara"/>
          <w:b/>
          <w:position w:val="1"/>
          <w:sz w:val="24"/>
          <w:szCs w:val="24"/>
        </w:rPr>
        <w:t>CI</w:t>
      </w:r>
      <w:r w:rsidRPr="008F6B35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N</w:t>
      </w:r>
      <w:r w:rsidRPr="008F6B35">
        <w:rPr>
          <w:rFonts w:ascii="Candara" w:eastAsia="Candara" w:hAnsi="Candara" w:cs="Candara"/>
          <w:b/>
          <w:position w:val="1"/>
          <w:sz w:val="24"/>
          <w:szCs w:val="24"/>
        </w:rPr>
        <w:t>I) CE</w:t>
      </w:r>
      <w:r w:rsidRPr="008F6B35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 xml:space="preserve"> D</w:t>
      </w:r>
      <w:r w:rsidRPr="008F6B35">
        <w:rPr>
          <w:rFonts w:ascii="Candara" w:eastAsia="Candara" w:hAnsi="Candara" w:cs="Candara"/>
          <w:b/>
          <w:position w:val="1"/>
          <w:sz w:val="24"/>
          <w:szCs w:val="24"/>
        </w:rPr>
        <w:t>EC</w:t>
      </w:r>
      <w:r w:rsidRPr="008F6B35">
        <w:rPr>
          <w:rFonts w:ascii="Candara" w:eastAsia="Candara" w:hAnsi="Candara" w:cs="Candara"/>
          <w:b/>
          <w:spacing w:val="-2"/>
          <w:position w:val="1"/>
          <w:sz w:val="24"/>
          <w:szCs w:val="24"/>
        </w:rPr>
        <w:t>U</w:t>
      </w:r>
      <w:r w:rsidRPr="008F6B35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R</w:t>
      </w:r>
      <w:r w:rsidRPr="008F6B35">
        <w:rPr>
          <w:rFonts w:ascii="Candara" w:eastAsia="Candara" w:hAnsi="Candara" w:cs="Candara"/>
          <w:b/>
          <w:position w:val="1"/>
          <w:sz w:val="24"/>
          <w:szCs w:val="24"/>
        </w:rPr>
        <w:t>G IN CO</w:t>
      </w:r>
      <w:r w:rsidRPr="008F6B35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N</w:t>
      </w:r>
      <w:r w:rsidRPr="008F6B35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T</w:t>
      </w:r>
      <w:r w:rsidRPr="008F6B35">
        <w:rPr>
          <w:rFonts w:ascii="Candara" w:eastAsia="Candara" w:hAnsi="Candara" w:cs="Candara"/>
          <w:b/>
          <w:position w:val="1"/>
          <w:sz w:val="24"/>
          <w:szCs w:val="24"/>
        </w:rPr>
        <w:t>I</w:t>
      </w:r>
      <w:r w:rsidRPr="008F6B35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N</w:t>
      </w:r>
      <w:r w:rsidRPr="008F6B35">
        <w:rPr>
          <w:rFonts w:ascii="Candara" w:eastAsia="Candara" w:hAnsi="Candara" w:cs="Candara"/>
          <w:b/>
          <w:position w:val="1"/>
          <w:sz w:val="24"/>
          <w:szCs w:val="24"/>
        </w:rPr>
        <w:t>UA</w:t>
      </w:r>
      <w:r w:rsidRPr="008F6B35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R</w:t>
      </w:r>
      <w:r w:rsidRPr="008F6B35">
        <w:rPr>
          <w:rFonts w:ascii="Candara" w:eastAsia="Candara" w:hAnsi="Candara" w:cs="Candara"/>
          <w:b/>
          <w:position w:val="1"/>
          <w:sz w:val="24"/>
          <w:szCs w:val="24"/>
        </w:rPr>
        <w:t>EA</w:t>
      </w:r>
      <w:r w:rsidRPr="008F6B35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P</w:t>
      </w:r>
      <w:r w:rsidRPr="008F6B35">
        <w:rPr>
          <w:rFonts w:ascii="Candara" w:eastAsia="Candara" w:hAnsi="Candara" w:cs="Candara"/>
          <w:b/>
          <w:position w:val="1"/>
          <w:sz w:val="24"/>
          <w:szCs w:val="24"/>
        </w:rPr>
        <w:t>.U</w:t>
      </w:r>
      <w:r w:rsidRPr="008F6B35">
        <w:rPr>
          <w:rFonts w:ascii="Candara" w:eastAsia="Candara" w:hAnsi="Candara" w:cs="Candara"/>
          <w:b/>
          <w:spacing w:val="4"/>
          <w:position w:val="1"/>
          <w:sz w:val="24"/>
          <w:szCs w:val="24"/>
        </w:rPr>
        <w:t>.</w:t>
      </w:r>
      <w:r w:rsidRPr="008F6B35">
        <w:rPr>
          <w:rFonts w:ascii="Candara" w:eastAsia="Candara" w:hAnsi="Candara" w:cs="Candara"/>
          <w:b/>
          <w:spacing w:val="-1"/>
          <w:position w:val="1"/>
          <w:sz w:val="24"/>
          <w:szCs w:val="24"/>
        </w:rPr>
        <w:t>Z</w:t>
      </w:r>
      <w:r w:rsidRPr="008F6B35">
        <w:rPr>
          <w:rFonts w:ascii="Candara" w:eastAsia="Candara" w:hAnsi="Candara" w:cs="Candara"/>
          <w:b/>
          <w:position w:val="1"/>
          <w:sz w:val="24"/>
          <w:szCs w:val="24"/>
        </w:rPr>
        <w:t>.- U</w:t>
      </w:r>
      <w:r w:rsidRPr="008F6B35">
        <w:rPr>
          <w:rFonts w:ascii="Candara" w:eastAsia="Candara" w:hAnsi="Candara" w:cs="Candara"/>
          <w:b/>
          <w:spacing w:val="1"/>
          <w:position w:val="1"/>
          <w:sz w:val="24"/>
          <w:szCs w:val="24"/>
        </w:rPr>
        <w:t>L</w:t>
      </w:r>
      <w:r w:rsidRPr="008F6B35">
        <w:rPr>
          <w:rFonts w:ascii="Candara" w:eastAsia="Candara" w:hAnsi="Candara" w:cs="Candara"/>
          <w:b/>
          <w:position w:val="1"/>
          <w:sz w:val="24"/>
          <w:szCs w:val="24"/>
        </w:rPr>
        <w:t>UI.</w:t>
      </w:r>
    </w:p>
    <w:p w:rsidR="00DB080C" w:rsidRPr="008F6B35" w:rsidRDefault="00B47EC3">
      <w:pPr>
        <w:spacing w:before="43" w:line="277" w:lineRule="auto"/>
        <w:ind w:left="1853" w:right="1602"/>
        <w:rPr>
          <w:rFonts w:ascii="Candara" w:eastAsia="Candara" w:hAnsi="Candara" w:cs="Candara"/>
          <w:sz w:val="24"/>
          <w:szCs w:val="24"/>
        </w:rPr>
      </w:pPr>
      <w:r w:rsidRPr="008F6B35">
        <w:rPr>
          <w:rFonts w:ascii="Candara" w:eastAsia="Candara" w:hAnsi="Candara" w:cs="Candara"/>
          <w:spacing w:val="-1"/>
          <w:sz w:val="24"/>
          <w:szCs w:val="24"/>
        </w:rPr>
        <w:t>D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up</w:t>
      </w:r>
      <w:r w:rsidRPr="008F6B35">
        <w:rPr>
          <w:rFonts w:ascii="Candara" w:eastAsia="Candara" w:hAnsi="Candara" w:cs="Candara"/>
          <w:sz w:val="24"/>
          <w:szCs w:val="24"/>
        </w:rPr>
        <w:t xml:space="preserve">a 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o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b</w:t>
      </w:r>
      <w:r w:rsidRPr="008F6B35">
        <w:rPr>
          <w:rFonts w:ascii="Candara" w:eastAsia="Candara" w:hAnsi="Candara" w:cs="Candara"/>
          <w:sz w:val="24"/>
          <w:szCs w:val="24"/>
        </w:rPr>
        <w:t>t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8F6B35">
        <w:rPr>
          <w:rFonts w:ascii="Candara" w:eastAsia="Candara" w:hAnsi="Candara" w:cs="Candara"/>
          <w:sz w:val="24"/>
          <w:szCs w:val="24"/>
        </w:rPr>
        <w:t>n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ere</w:t>
      </w:r>
      <w:r w:rsidRPr="008F6B35">
        <w:rPr>
          <w:rFonts w:ascii="Candara" w:eastAsia="Candara" w:hAnsi="Candara" w:cs="Candara"/>
          <w:sz w:val="24"/>
          <w:szCs w:val="24"/>
        </w:rPr>
        <w:t>a a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8F6B35">
        <w:rPr>
          <w:rFonts w:ascii="Candara" w:eastAsia="Candara" w:hAnsi="Candara" w:cs="Candara"/>
          <w:sz w:val="24"/>
          <w:szCs w:val="24"/>
        </w:rPr>
        <w:t>o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8F6B35">
        <w:rPr>
          <w:rFonts w:ascii="Candara" w:eastAsia="Candara" w:hAnsi="Candara" w:cs="Candara"/>
          <w:sz w:val="24"/>
          <w:szCs w:val="24"/>
        </w:rPr>
        <w:t>a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8F6B35">
        <w:rPr>
          <w:rFonts w:ascii="Candara" w:eastAsia="Candara" w:hAnsi="Candara" w:cs="Candara"/>
          <w:sz w:val="24"/>
          <w:szCs w:val="24"/>
        </w:rPr>
        <w:t>ii</w:t>
      </w:r>
      <w:r w:rsidRPr="008F6B35">
        <w:rPr>
          <w:rFonts w:ascii="Candara" w:eastAsia="Candara" w:hAnsi="Candara" w:cs="Candara"/>
          <w:spacing w:val="2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sz w:val="24"/>
          <w:szCs w:val="24"/>
        </w:rPr>
        <w:t>P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.U</w:t>
      </w:r>
      <w:r w:rsidRPr="008F6B35">
        <w:rPr>
          <w:rFonts w:ascii="Candara" w:eastAsia="Candara" w:hAnsi="Candara" w:cs="Candara"/>
          <w:spacing w:val="2"/>
          <w:sz w:val="24"/>
          <w:szCs w:val="24"/>
        </w:rPr>
        <w:t>.</w:t>
      </w:r>
      <w:r w:rsidRPr="008F6B35">
        <w:rPr>
          <w:rFonts w:ascii="Candara" w:eastAsia="Candara" w:hAnsi="Candara" w:cs="Candara"/>
          <w:sz w:val="24"/>
          <w:szCs w:val="24"/>
        </w:rPr>
        <w:t xml:space="preserve">Z. 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8F6B35">
        <w:rPr>
          <w:rFonts w:ascii="Candara" w:eastAsia="Candara" w:hAnsi="Candara" w:cs="Candara"/>
          <w:sz w:val="24"/>
          <w:szCs w:val="24"/>
        </w:rPr>
        <w:t>in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sz w:val="24"/>
          <w:szCs w:val="24"/>
        </w:rPr>
        <w:t>Hota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8F6B35">
        <w:rPr>
          <w:rFonts w:ascii="Candara" w:eastAsia="Candara" w:hAnsi="Candara" w:cs="Candara"/>
          <w:sz w:val="24"/>
          <w:szCs w:val="24"/>
        </w:rPr>
        <w:t>a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8F6B35">
        <w:rPr>
          <w:rFonts w:ascii="Candara" w:eastAsia="Candara" w:hAnsi="Candara" w:cs="Candara"/>
          <w:sz w:val="24"/>
          <w:szCs w:val="24"/>
        </w:rPr>
        <w:t>a</w:t>
      </w:r>
      <w:r w:rsidRPr="008F6B35">
        <w:rPr>
          <w:rFonts w:ascii="Candara" w:eastAsia="Candara" w:hAnsi="Candara" w:cs="Candara"/>
          <w:spacing w:val="3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sz w:val="24"/>
          <w:szCs w:val="24"/>
        </w:rPr>
        <w:t>Cons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8F6B35">
        <w:rPr>
          <w:rFonts w:ascii="Candara" w:eastAsia="Candara" w:hAnsi="Candara" w:cs="Candara"/>
          <w:sz w:val="24"/>
          <w:szCs w:val="24"/>
        </w:rPr>
        <w:t>l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iu</w:t>
      </w:r>
      <w:r w:rsidRPr="008F6B35">
        <w:rPr>
          <w:rFonts w:ascii="Candara" w:eastAsia="Candara" w:hAnsi="Candara" w:cs="Candara"/>
          <w:spacing w:val="-2"/>
          <w:sz w:val="24"/>
          <w:szCs w:val="24"/>
        </w:rPr>
        <w:t>l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8F6B35">
        <w:rPr>
          <w:rFonts w:ascii="Candara" w:eastAsia="Candara" w:hAnsi="Candara" w:cs="Candara"/>
          <w:sz w:val="24"/>
          <w:szCs w:val="24"/>
        </w:rPr>
        <w:t>i</w:t>
      </w:r>
      <w:r w:rsidRPr="008F6B35">
        <w:rPr>
          <w:rFonts w:ascii="Candara" w:eastAsia="Candara" w:hAnsi="Candara" w:cs="Candara"/>
          <w:spacing w:val="4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sz w:val="24"/>
          <w:szCs w:val="24"/>
        </w:rPr>
        <w:t>Local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 xml:space="preserve"> P</w:t>
      </w:r>
      <w:r w:rsidRPr="008F6B35">
        <w:rPr>
          <w:rFonts w:ascii="Candara" w:eastAsia="Candara" w:hAnsi="Candara" w:cs="Candara"/>
          <w:sz w:val="24"/>
          <w:szCs w:val="24"/>
        </w:rPr>
        <w:t>lo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8F6B35">
        <w:rPr>
          <w:rFonts w:ascii="Candara" w:eastAsia="Candara" w:hAnsi="Candara" w:cs="Candara"/>
          <w:sz w:val="24"/>
          <w:szCs w:val="24"/>
        </w:rPr>
        <w:t>st</w:t>
      </w:r>
      <w:r w:rsidRPr="008F6B35">
        <w:rPr>
          <w:rFonts w:ascii="Candara" w:eastAsia="Candara" w:hAnsi="Candara" w:cs="Candara"/>
          <w:spacing w:val="2"/>
          <w:sz w:val="24"/>
          <w:szCs w:val="24"/>
        </w:rPr>
        <w:t>i</w:t>
      </w:r>
      <w:r w:rsidRPr="008F6B35">
        <w:rPr>
          <w:rFonts w:ascii="Candara" w:eastAsia="Candara" w:hAnsi="Candara" w:cs="Candara"/>
          <w:sz w:val="24"/>
          <w:szCs w:val="24"/>
        </w:rPr>
        <w:t>,</w:t>
      </w:r>
      <w:r w:rsidRPr="008F6B35"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sz w:val="24"/>
          <w:szCs w:val="24"/>
        </w:rPr>
        <w:t>inv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8F6B35">
        <w:rPr>
          <w:rFonts w:ascii="Candara" w:eastAsia="Candara" w:hAnsi="Candara" w:cs="Candara"/>
          <w:sz w:val="24"/>
          <w:szCs w:val="24"/>
        </w:rPr>
        <w:t>st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8F6B35">
        <w:rPr>
          <w:rFonts w:ascii="Candara" w:eastAsia="Candara" w:hAnsi="Candara" w:cs="Candara"/>
          <w:sz w:val="24"/>
          <w:szCs w:val="24"/>
        </w:rPr>
        <w:t>tori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8F6B35">
        <w:rPr>
          <w:rFonts w:ascii="Candara" w:eastAsia="Candara" w:hAnsi="Candara" w:cs="Candara"/>
          <w:sz w:val="24"/>
          <w:szCs w:val="24"/>
        </w:rPr>
        <w:t xml:space="preserve">, 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8F6B35">
        <w:rPr>
          <w:rFonts w:ascii="Candara" w:eastAsia="Candara" w:hAnsi="Candara" w:cs="Candara"/>
          <w:sz w:val="24"/>
          <w:szCs w:val="24"/>
        </w:rPr>
        <w:t xml:space="preserve">e 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8F6B35">
        <w:rPr>
          <w:rFonts w:ascii="Candara" w:eastAsia="Candara" w:hAnsi="Candara" w:cs="Candara"/>
          <w:sz w:val="24"/>
          <w:szCs w:val="24"/>
        </w:rPr>
        <w:t>aza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sz w:val="24"/>
          <w:szCs w:val="24"/>
        </w:rPr>
        <w:t>Ce</w:t>
      </w:r>
      <w:r w:rsidRPr="008F6B35">
        <w:rPr>
          <w:rFonts w:ascii="Candara" w:eastAsia="Candara" w:hAnsi="Candara" w:cs="Candara"/>
          <w:spacing w:val="-2"/>
          <w:sz w:val="24"/>
          <w:szCs w:val="24"/>
        </w:rPr>
        <w:t>r</w:t>
      </w:r>
      <w:r w:rsidRPr="008F6B35">
        <w:rPr>
          <w:rFonts w:ascii="Candara" w:eastAsia="Candara" w:hAnsi="Candara" w:cs="Candara"/>
          <w:sz w:val="24"/>
          <w:szCs w:val="24"/>
        </w:rPr>
        <w:t>t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8F6B35">
        <w:rPr>
          <w:rFonts w:ascii="Candara" w:eastAsia="Candara" w:hAnsi="Candara" w:cs="Candara"/>
          <w:sz w:val="24"/>
          <w:szCs w:val="24"/>
        </w:rPr>
        <w:t>f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8F6B35">
        <w:rPr>
          <w:rFonts w:ascii="Candara" w:eastAsia="Candara" w:hAnsi="Candara" w:cs="Candara"/>
          <w:sz w:val="24"/>
          <w:szCs w:val="24"/>
        </w:rPr>
        <w:t>catu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lu</w:t>
      </w:r>
      <w:r w:rsidRPr="008F6B35">
        <w:rPr>
          <w:rFonts w:ascii="Candara" w:eastAsia="Candara" w:hAnsi="Candara" w:cs="Candara"/>
          <w:sz w:val="24"/>
          <w:szCs w:val="24"/>
        </w:rPr>
        <w:t>i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sz w:val="24"/>
          <w:szCs w:val="24"/>
        </w:rPr>
        <w:t xml:space="preserve">de 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b</w:t>
      </w:r>
      <w:r w:rsidRPr="008F6B35">
        <w:rPr>
          <w:rFonts w:ascii="Candara" w:eastAsia="Candara" w:hAnsi="Candara" w:cs="Candara"/>
          <w:sz w:val="24"/>
          <w:szCs w:val="24"/>
        </w:rPr>
        <w:t>a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n</w:t>
      </w:r>
      <w:r w:rsidRPr="008F6B35">
        <w:rPr>
          <w:rFonts w:ascii="Candara" w:eastAsia="Candara" w:hAnsi="Candara" w:cs="Candara"/>
          <w:sz w:val="24"/>
          <w:szCs w:val="24"/>
        </w:rPr>
        <w:t>i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s</w:t>
      </w:r>
      <w:r w:rsidRPr="008F6B35">
        <w:rPr>
          <w:rFonts w:ascii="Candara" w:eastAsia="Candara" w:hAnsi="Candara" w:cs="Candara"/>
          <w:sz w:val="24"/>
          <w:szCs w:val="24"/>
        </w:rPr>
        <w:t>m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8F6B35">
        <w:rPr>
          <w:rFonts w:ascii="Candara" w:eastAsia="Candara" w:hAnsi="Candara" w:cs="Candara"/>
          <w:sz w:val="24"/>
          <w:szCs w:val="24"/>
        </w:rPr>
        <w:t>m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8F6B35">
        <w:rPr>
          <w:rFonts w:ascii="Candara" w:eastAsia="Candara" w:hAnsi="Candara" w:cs="Candara"/>
          <w:sz w:val="24"/>
          <w:szCs w:val="24"/>
        </w:rPr>
        <w:t>s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sz w:val="24"/>
          <w:szCs w:val="24"/>
        </w:rPr>
        <w:t>de P</w:t>
      </w:r>
      <w:r w:rsidRPr="008F6B35">
        <w:rPr>
          <w:rFonts w:ascii="Candara" w:eastAsia="Candara" w:hAnsi="Candara" w:cs="Candara"/>
          <w:spacing w:val="-2"/>
          <w:sz w:val="24"/>
          <w:szCs w:val="24"/>
        </w:rPr>
        <w:t>r</w:t>
      </w:r>
      <w:r w:rsidRPr="008F6B35">
        <w:rPr>
          <w:rFonts w:ascii="Candara" w:eastAsia="Candara" w:hAnsi="Candara" w:cs="Candara"/>
          <w:sz w:val="24"/>
          <w:szCs w:val="24"/>
        </w:rPr>
        <w:t>i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m</w:t>
      </w:r>
      <w:r w:rsidRPr="008F6B35">
        <w:rPr>
          <w:rFonts w:ascii="Candara" w:eastAsia="Candara" w:hAnsi="Candara" w:cs="Candara"/>
          <w:sz w:val="24"/>
          <w:szCs w:val="24"/>
        </w:rPr>
        <w:t>a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8F6B35">
        <w:rPr>
          <w:rFonts w:ascii="Candara" w:eastAsia="Candara" w:hAnsi="Candara" w:cs="Candara"/>
          <w:sz w:val="24"/>
          <w:szCs w:val="24"/>
        </w:rPr>
        <w:t>ia</w:t>
      </w:r>
      <w:r w:rsidRPr="008F6B35">
        <w:rPr>
          <w:rFonts w:ascii="Candara" w:eastAsia="Candara" w:hAnsi="Candara" w:cs="Candara"/>
          <w:spacing w:val="6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sz w:val="24"/>
          <w:szCs w:val="24"/>
        </w:rPr>
        <w:t>Ploiest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8F6B35">
        <w:rPr>
          <w:rFonts w:ascii="Candara" w:eastAsia="Candara" w:hAnsi="Candara" w:cs="Candara"/>
          <w:sz w:val="24"/>
          <w:szCs w:val="24"/>
        </w:rPr>
        <w:t xml:space="preserve">, vor 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pu</w:t>
      </w:r>
      <w:r w:rsidRPr="008F6B35">
        <w:rPr>
          <w:rFonts w:ascii="Candara" w:eastAsia="Candara" w:hAnsi="Candara" w:cs="Candara"/>
          <w:sz w:val="24"/>
          <w:szCs w:val="24"/>
        </w:rPr>
        <w:t xml:space="preserve">tea </w:t>
      </w:r>
      <w:r w:rsidRPr="008F6B35">
        <w:rPr>
          <w:rFonts w:ascii="Candara" w:eastAsia="Candara" w:hAnsi="Candara" w:cs="Candara"/>
          <w:spacing w:val="-2"/>
          <w:sz w:val="24"/>
          <w:szCs w:val="24"/>
        </w:rPr>
        <w:t>t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8F6B35">
        <w:rPr>
          <w:rFonts w:ascii="Candara" w:eastAsia="Candara" w:hAnsi="Candara" w:cs="Candara"/>
          <w:sz w:val="24"/>
          <w:szCs w:val="24"/>
        </w:rPr>
        <w:t>ce la</w:t>
      </w:r>
    </w:p>
    <w:p w:rsidR="00DB080C" w:rsidRPr="008F6B35" w:rsidRDefault="00B47EC3">
      <w:pPr>
        <w:spacing w:line="280" w:lineRule="exact"/>
        <w:ind w:left="1853"/>
        <w:rPr>
          <w:rFonts w:ascii="Candara" w:eastAsia="Candara" w:hAnsi="Candara" w:cs="Candara"/>
          <w:sz w:val="24"/>
          <w:szCs w:val="24"/>
        </w:rPr>
      </w:pPr>
      <w:r w:rsidRPr="008F6B35">
        <w:rPr>
          <w:rFonts w:ascii="Candara" w:eastAsia="Candara" w:hAnsi="Candara" w:cs="Candara"/>
          <w:position w:val="1"/>
          <w:sz w:val="24"/>
          <w:szCs w:val="24"/>
        </w:rPr>
        <w:t>fa</w:t>
      </w:r>
      <w:r w:rsidRPr="008F6B35">
        <w:rPr>
          <w:rFonts w:ascii="Candara" w:eastAsia="Candara" w:hAnsi="Candara" w:cs="Candara"/>
          <w:spacing w:val="1"/>
          <w:position w:val="1"/>
          <w:sz w:val="24"/>
          <w:szCs w:val="24"/>
        </w:rPr>
        <w:t>z</w:t>
      </w:r>
      <w:r w:rsidRPr="008F6B35">
        <w:rPr>
          <w:rFonts w:ascii="Candara" w:eastAsia="Candara" w:hAnsi="Candara" w:cs="Candara"/>
          <w:spacing w:val="-1"/>
          <w:position w:val="1"/>
          <w:sz w:val="24"/>
          <w:szCs w:val="24"/>
        </w:rPr>
        <w:t>e</w:t>
      </w:r>
      <w:r w:rsidRPr="008F6B35">
        <w:rPr>
          <w:rFonts w:ascii="Candara" w:eastAsia="Candara" w:hAnsi="Candara" w:cs="Candara"/>
          <w:position w:val="1"/>
          <w:sz w:val="24"/>
          <w:szCs w:val="24"/>
        </w:rPr>
        <w:t>le P</w:t>
      </w:r>
      <w:r w:rsidRPr="008F6B35">
        <w:rPr>
          <w:rFonts w:ascii="Candara" w:eastAsia="Candara" w:hAnsi="Candara" w:cs="Candara"/>
          <w:spacing w:val="-1"/>
          <w:position w:val="1"/>
          <w:sz w:val="24"/>
          <w:szCs w:val="24"/>
        </w:rPr>
        <w:t>.</w:t>
      </w:r>
      <w:r w:rsidRPr="008F6B35">
        <w:rPr>
          <w:rFonts w:ascii="Candara" w:eastAsia="Candara" w:hAnsi="Candara" w:cs="Candara"/>
          <w:position w:val="1"/>
          <w:sz w:val="24"/>
          <w:szCs w:val="24"/>
        </w:rPr>
        <w:t>T.</w:t>
      </w:r>
      <w:r w:rsidRPr="008F6B35">
        <w:rPr>
          <w:rFonts w:ascii="Candara" w:eastAsia="Candara" w:hAnsi="Candara" w:cs="Candara"/>
          <w:spacing w:val="1"/>
          <w:position w:val="1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position w:val="1"/>
          <w:sz w:val="24"/>
          <w:szCs w:val="24"/>
        </w:rPr>
        <w:t xml:space="preserve">- </w:t>
      </w:r>
      <w:r w:rsidRPr="008F6B35">
        <w:rPr>
          <w:rFonts w:ascii="Candara" w:eastAsia="Candara" w:hAnsi="Candara" w:cs="Candara"/>
          <w:spacing w:val="-1"/>
          <w:position w:val="1"/>
          <w:sz w:val="24"/>
          <w:szCs w:val="24"/>
        </w:rPr>
        <w:t>D</w:t>
      </w:r>
      <w:r w:rsidRPr="008F6B35">
        <w:rPr>
          <w:rFonts w:ascii="Candara" w:eastAsia="Candara" w:hAnsi="Candara" w:cs="Candara"/>
          <w:position w:val="1"/>
          <w:sz w:val="24"/>
          <w:szCs w:val="24"/>
        </w:rPr>
        <w:t>.</w:t>
      </w:r>
      <w:r w:rsidRPr="008F6B35">
        <w:rPr>
          <w:rFonts w:ascii="Candara" w:eastAsia="Candara" w:hAnsi="Candara" w:cs="Candara"/>
          <w:spacing w:val="-1"/>
          <w:position w:val="1"/>
          <w:sz w:val="24"/>
          <w:szCs w:val="24"/>
        </w:rPr>
        <w:t>E</w:t>
      </w:r>
      <w:r w:rsidRPr="008F6B35">
        <w:rPr>
          <w:rFonts w:ascii="Candara" w:eastAsia="Candara" w:hAnsi="Candara" w:cs="Candara"/>
          <w:position w:val="1"/>
          <w:sz w:val="24"/>
          <w:szCs w:val="24"/>
        </w:rPr>
        <w:t xml:space="preserve">. de </w:t>
      </w:r>
      <w:r w:rsidRPr="008F6B35">
        <w:rPr>
          <w:rFonts w:ascii="Candara" w:eastAsia="Candara" w:hAnsi="Candara" w:cs="Candara"/>
          <w:spacing w:val="1"/>
          <w:position w:val="1"/>
          <w:sz w:val="24"/>
          <w:szCs w:val="24"/>
        </w:rPr>
        <w:t>p</w:t>
      </w:r>
      <w:r w:rsidRPr="008F6B35">
        <w:rPr>
          <w:rFonts w:ascii="Candara" w:eastAsia="Candara" w:hAnsi="Candara" w:cs="Candara"/>
          <w:spacing w:val="-1"/>
          <w:position w:val="1"/>
          <w:sz w:val="24"/>
          <w:szCs w:val="24"/>
        </w:rPr>
        <w:t>r</w:t>
      </w:r>
      <w:r w:rsidRPr="008F6B35">
        <w:rPr>
          <w:rFonts w:ascii="Candara" w:eastAsia="Candara" w:hAnsi="Candara" w:cs="Candara"/>
          <w:position w:val="1"/>
          <w:sz w:val="24"/>
          <w:szCs w:val="24"/>
        </w:rPr>
        <w:t>o</w:t>
      </w:r>
      <w:r w:rsidRPr="008F6B35">
        <w:rPr>
          <w:rFonts w:ascii="Candara" w:eastAsia="Candara" w:hAnsi="Candara" w:cs="Candara"/>
          <w:spacing w:val="2"/>
          <w:position w:val="1"/>
          <w:sz w:val="24"/>
          <w:szCs w:val="24"/>
        </w:rPr>
        <w:t>i</w:t>
      </w:r>
      <w:r w:rsidRPr="008F6B35">
        <w:rPr>
          <w:rFonts w:ascii="Candara" w:eastAsia="Candara" w:hAnsi="Candara" w:cs="Candara"/>
          <w:spacing w:val="-1"/>
          <w:position w:val="1"/>
          <w:sz w:val="24"/>
          <w:szCs w:val="24"/>
        </w:rPr>
        <w:t>e</w:t>
      </w:r>
      <w:r w:rsidRPr="008F6B35">
        <w:rPr>
          <w:rFonts w:ascii="Candara" w:eastAsia="Candara" w:hAnsi="Candara" w:cs="Candara"/>
          <w:position w:val="1"/>
          <w:sz w:val="24"/>
          <w:szCs w:val="24"/>
        </w:rPr>
        <w:t>cta</w:t>
      </w:r>
      <w:r w:rsidRPr="008F6B35">
        <w:rPr>
          <w:rFonts w:ascii="Candara" w:eastAsia="Candara" w:hAnsi="Candara" w:cs="Candara"/>
          <w:spacing w:val="-1"/>
          <w:position w:val="1"/>
          <w:sz w:val="24"/>
          <w:szCs w:val="24"/>
        </w:rPr>
        <w:t>r</w:t>
      </w:r>
      <w:r w:rsidRPr="008F6B35">
        <w:rPr>
          <w:rFonts w:ascii="Candara" w:eastAsia="Candara" w:hAnsi="Candara" w:cs="Candara"/>
          <w:position w:val="1"/>
          <w:sz w:val="24"/>
          <w:szCs w:val="24"/>
        </w:rPr>
        <w:t>e si</w:t>
      </w:r>
      <w:r w:rsidRPr="008F6B35">
        <w:rPr>
          <w:rFonts w:ascii="Candara" w:eastAsia="Candara" w:hAnsi="Candara" w:cs="Candara"/>
          <w:spacing w:val="1"/>
          <w:position w:val="1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position w:val="1"/>
          <w:sz w:val="24"/>
          <w:szCs w:val="24"/>
        </w:rPr>
        <w:t>la</w:t>
      </w:r>
      <w:r w:rsidRPr="008F6B35">
        <w:rPr>
          <w:rFonts w:ascii="Candara" w:eastAsia="Candara" w:hAnsi="Candara" w:cs="Candara"/>
          <w:spacing w:val="1"/>
          <w:position w:val="1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position w:val="1"/>
          <w:sz w:val="24"/>
          <w:szCs w:val="24"/>
        </w:rPr>
        <w:t>o</w:t>
      </w:r>
      <w:r w:rsidRPr="008F6B35">
        <w:rPr>
          <w:rFonts w:ascii="Candara" w:eastAsia="Candara" w:hAnsi="Candara" w:cs="Candara"/>
          <w:spacing w:val="-1"/>
          <w:position w:val="1"/>
          <w:sz w:val="24"/>
          <w:szCs w:val="24"/>
        </w:rPr>
        <w:t>r</w:t>
      </w:r>
      <w:r w:rsidRPr="008F6B35">
        <w:rPr>
          <w:rFonts w:ascii="Candara" w:eastAsia="Candara" w:hAnsi="Candara" w:cs="Candara"/>
          <w:position w:val="1"/>
          <w:sz w:val="24"/>
          <w:szCs w:val="24"/>
        </w:rPr>
        <w:t>gani</w:t>
      </w:r>
      <w:r w:rsidRPr="008F6B35">
        <w:rPr>
          <w:rFonts w:ascii="Candara" w:eastAsia="Candara" w:hAnsi="Candara" w:cs="Candara"/>
          <w:spacing w:val="1"/>
          <w:position w:val="1"/>
          <w:sz w:val="24"/>
          <w:szCs w:val="24"/>
        </w:rPr>
        <w:t>z</w:t>
      </w:r>
      <w:r w:rsidRPr="008F6B35">
        <w:rPr>
          <w:rFonts w:ascii="Candara" w:eastAsia="Candara" w:hAnsi="Candara" w:cs="Candara"/>
          <w:position w:val="1"/>
          <w:sz w:val="24"/>
          <w:szCs w:val="24"/>
        </w:rPr>
        <w:t>a</w:t>
      </w:r>
      <w:r w:rsidRPr="008F6B35">
        <w:rPr>
          <w:rFonts w:ascii="Candara" w:eastAsia="Candara" w:hAnsi="Candara" w:cs="Candara"/>
          <w:spacing w:val="-1"/>
          <w:position w:val="1"/>
          <w:sz w:val="24"/>
          <w:szCs w:val="24"/>
        </w:rPr>
        <w:t>re</w:t>
      </w:r>
      <w:r w:rsidRPr="008F6B35">
        <w:rPr>
          <w:rFonts w:ascii="Candara" w:eastAsia="Candara" w:hAnsi="Candara" w:cs="Candara"/>
          <w:position w:val="1"/>
          <w:sz w:val="24"/>
          <w:szCs w:val="24"/>
        </w:rPr>
        <w:t xml:space="preserve">a </w:t>
      </w:r>
      <w:r w:rsidRPr="008F6B35">
        <w:rPr>
          <w:rFonts w:ascii="Candara" w:eastAsia="Candara" w:hAnsi="Candara" w:cs="Candara"/>
          <w:spacing w:val="1"/>
          <w:position w:val="1"/>
          <w:sz w:val="24"/>
          <w:szCs w:val="24"/>
        </w:rPr>
        <w:t>p</w:t>
      </w:r>
      <w:r w:rsidRPr="008F6B35">
        <w:rPr>
          <w:rFonts w:ascii="Candara" w:eastAsia="Candara" w:hAnsi="Candara" w:cs="Candara"/>
          <w:spacing w:val="-1"/>
          <w:position w:val="1"/>
          <w:sz w:val="24"/>
          <w:szCs w:val="24"/>
        </w:rPr>
        <w:t>r</w:t>
      </w:r>
      <w:r w:rsidRPr="008F6B35">
        <w:rPr>
          <w:rFonts w:ascii="Candara" w:eastAsia="Candara" w:hAnsi="Candara" w:cs="Candara"/>
          <w:position w:val="1"/>
          <w:sz w:val="24"/>
          <w:szCs w:val="24"/>
        </w:rPr>
        <w:t>oc</w:t>
      </w:r>
      <w:r w:rsidRPr="008F6B35">
        <w:rPr>
          <w:rFonts w:ascii="Candara" w:eastAsia="Candara" w:hAnsi="Candara" w:cs="Candara"/>
          <w:spacing w:val="-1"/>
          <w:position w:val="1"/>
          <w:sz w:val="24"/>
          <w:szCs w:val="24"/>
        </w:rPr>
        <w:t>e</w:t>
      </w:r>
      <w:r w:rsidRPr="008F6B35">
        <w:rPr>
          <w:rFonts w:ascii="Candara" w:eastAsia="Candara" w:hAnsi="Candara" w:cs="Candara"/>
          <w:position w:val="1"/>
          <w:sz w:val="24"/>
          <w:szCs w:val="24"/>
        </w:rPr>
        <w:t>d</w:t>
      </w:r>
      <w:r w:rsidRPr="008F6B35">
        <w:rPr>
          <w:rFonts w:ascii="Candara" w:eastAsia="Candara" w:hAnsi="Candara" w:cs="Candara"/>
          <w:spacing w:val="1"/>
          <w:position w:val="1"/>
          <w:sz w:val="24"/>
          <w:szCs w:val="24"/>
        </w:rPr>
        <w:t>u</w:t>
      </w:r>
      <w:r w:rsidRPr="008F6B35">
        <w:rPr>
          <w:rFonts w:ascii="Candara" w:eastAsia="Candara" w:hAnsi="Candara" w:cs="Candara"/>
          <w:spacing w:val="-1"/>
          <w:position w:val="1"/>
          <w:sz w:val="24"/>
          <w:szCs w:val="24"/>
        </w:rPr>
        <w:t>r</w:t>
      </w:r>
      <w:r w:rsidRPr="008F6B35">
        <w:rPr>
          <w:rFonts w:ascii="Candara" w:eastAsia="Candara" w:hAnsi="Candara" w:cs="Candara"/>
          <w:position w:val="1"/>
          <w:sz w:val="24"/>
          <w:szCs w:val="24"/>
        </w:rPr>
        <w:t>ii</w:t>
      </w:r>
      <w:r w:rsidRPr="008F6B35">
        <w:rPr>
          <w:rFonts w:ascii="Candara" w:eastAsia="Candara" w:hAnsi="Candara" w:cs="Candara"/>
          <w:spacing w:val="2"/>
          <w:position w:val="1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position w:val="1"/>
          <w:sz w:val="24"/>
          <w:szCs w:val="24"/>
        </w:rPr>
        <w:t>de ac</w:t>
      </w:r>
      <w:r w:rsidRPr="008F6B35">
        <w:rPr>
          <w:rFonts w:ascii="Candara" w:eastAsia="Candara" w:hAnsi="Candara" w:cs="Candara"/>
          <w:spacing w:val="-1"/>
          <w:position w:val="1"/>
          <w:sz w:val="24"/>
          <w:szCs w:val="24"/>
        </w:rPr>
        <w:t>h</w:t>
      </w:r>
      <w:r w:rsidRPr="008F6B35">
        <w:rPr>
          <w:rFonts w:ascii="Candara" w:eastAsia="Candara" w:hAnsi="Candara" w:cs="Candara"/>
          <w:position w:val="1"/>
          <w:sz w:val="24"/>
          <w:szCs w:val="24"/>
        </w:rPr>
        <w:t>i</w:t>
      </w:r>
      <w:r w:rsidRPr="008F6B35">
        <w:rPr>
          <w:rFonts w:ascii="Candara" w:eastAsia="Candara" w:hAnsi="Candara" w:cs="Candara"/>
          <w:spacing w:val="1"/>
          <w:position w:val="1"/>
          <w:sz w:val="24"/>
          <w:szCs w:val="24"/>
        </w:rPr>
        <w:t>z</w:t>
      </w:r>
      <w:r w:rsidRPr="008F6B35">
        <w:rPr>
          <w:rFonts w:ascii="Candara" w:eastAsia="Candara" w:hAnsi="Candara" w:cs="Candara"/>
          <w:position w:val="1"/>
          <w:sz w:val="24"/>
          <w:szCs w:val="24"/>
        </w:rPr>
        <w:t>i</w:t>
      </w:r>
      <w:r w:rsidRPr="008F6B35">
        <w:rPr>
          <w:rFonts w:ascii="Candara" w:eastAsia="Candara" w:hAnsi="Candara" w:cs="Candara"/>
          <w:spacing w:val="1"/>
          <w:position w:val="1"/>
          <w:sz w:val="24"/>
          <w:szCs w:val="24"/>
        </w:rPr>
        <w:t>t</w:t>
      </w:r>
      <w:r w:rsidRPr="008F6B35">
        <w:rPr>
          <w:rFonts w:ascii="Candara" w:eastAsia="Candara" w:hAnsi="Candara" w:cs="Candara"/>
          <w:position w:val="1"/>
          <w:sz w:val="24"/>
          <w:szCs w:val="24"/>
        </w:rPr>
        <w:t>ie</w:t>
      </w:r>
      <w:r w:rsidRPr="008F6B35">
        <w:rPr>
          <w:rFonts w:ascii="Candara" w:eastAsia="Candara" w:hAnsi="Candara" w:cs="Candara"/>
          <w:spacing w:val="-2"/>
          <w:position w:val="1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spacing w:val="-1"/>
          <w:position w:val="1"/>
          <w:sz w:val="24"/>
          <w:szCs w:val="24"/>
        </w:rPr>
        <w:t>p</w:t>
      </w:r>
      <w:r w:rsidRPr="008F6B35">
        <w:rPr>
          <w:rFonts w:ascii="Candara" w:eastAsia="Candara" w:hAnsi="Candara" w:cs="Candara"/>
          <w:spacing w:val="1"/>
          <w:position w:val="1"/>
          <w:sz w:val="24"/>
          <w:szCs w:val="24"/>
        </w:rPr>
        <w:t>ub</w:t>
      </w:r>
      <w:r w:rsidRPr="008F6B35">
        <w:rPr>
          <w:rFonts w:ascii="Candara" w:eastAsia="Candara" w:hAnsi="Candara" w:cs="Candara"/>
          <w:position w:val="1"/>
          <w:sz w:val="24"/>
          <w:szCs w:val="24"/>
        </w:rPr>
        <w:t>l</w:t>
      </w:r>
      <w:r w:rsidRPr="008F6B35">
        <w:rPr>
          <w:rFonts w:ascii="Candara" w:eastAsia="Candara" w:hAnsi="Candara" w:cs="Candara"/>
          <w:spacing w:val="1"/>
          <w:position w:val="1"/>
          <w:sz w:val="24"/>
          <w:szCs w:val="24"/>
        </w:rPr>
        <w:t>i</w:t>
      </w:r>
      <w:r w:rsidRPr="008F6B35">
        <w:rPr>
          <w:rFonts w:ascii="Candara" w:eastAsia="Candara" w:hAnsi="Candara" w:cs="Candara"/>
          <w:position w:val="1"/>
          <w:sz w:val="24"/>
          <w:szCs w:val="24"/>
        </w:rPr>
        <w:t>ca de</w:t>
      </w:r>
    </w:p>
    <w:p w:rsidR="00DB080C" w:rsidRPr="008F6B35" w:rsidRDefault="00B47EC3">
      <w:pPr>
        <w:spacing w:before="43"/>
        <w:ind w:left="1853"/>
        <w:rPr>
          <w:rFonts w:ascii="Candara" w:eastAsia="Candara" w:hAnsi="Candara" w:cs="Candara"/>
          <w:sz w:val="24"/>
          <w:szCs w:val="24"/>
        </w:rPr>
      </w:pPr>
      <w:r w:rsidRPr="008F6B35">
        <w:rPr>
          <w:rFonts w:ascii="Candara" w:eastAsia="Candara" w:hAnsi="Candara" w:cs="Candara"/>
          <w:sz w:val="24"/>
          <w:szCs w:val="24"/>
        </w:rPr>
        <w:t>conc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8F6B35">
        <w:rPr>
          <w:rFonts w:ascii="Candara" w:eastAsia="Candara" w:hAnsi="Candara" w:cs="Candara"/>
          <w:sz w:val="24"/>
          <w:szCs w:val="24"/>
        </w:rPr>
        <w:t>s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8F6B35">
        <w:rPr>
          <w:rFonts w:ascii="Candara" w:eastAsia="Candara" w:hAnsi="Candara" w:cs="Candara"/>
          <w:sz w:val="24"/>
          <w:szCs w:val="24"/>
        </w:rPr>
        <w:t>ona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re</w:t>
      </w:r>
      <w:r w:rsidRPr="008F6B35">
        <w:rPr>
          <w:rFonts w:ascii="Candara" w:eastAsia="Candara" w:hAnsi="Candara" w:cs="Candara"/>
          <w:sz w:val="24"/>
          <w:szCs w:val="24"/>
        </w:rPr>
        <w:t>.</w:t>
      </w:r>
    </w:p>
    <w:p w:rsidR="00DB080C" w:rsidRPr="008F6B35" w:rsidRDefault="00B47EC3">
      <w:pPr>
        <w:spacing w:before="45"/>
        <w:ind w:left="1853"/>
        <w:rPr>
          <w:rFonts w:ascii="Candara" w:eastAsia="Candara" w:hAnsi="Candara" w:cs="Candara"/>
          <w:sz w:val="24"/>
          <w:szCs w:val="24"/>
        </w:rPr>
      </w:pPr>
      <w:r w:rsidRPr="008F6B35">
        <w:rPr>
          <w:rFonts w:ascii="Candara" w:eastAsia="Candara" w:hAnsi="Candara" w:cs="Candara"/>
          <w:spacing w:val="-1"/>
          <w:sz w:val="24"/>
          <w:szCs w:val="24"/>
        </w:rPr>
        <w:t>M</w:t>
      </w:r>
      <w:r w:rsidRPr="008F6B35">
        <w:rPr>
          <w:rFonts w:ascii="Candara" w:eastAsia="Candara" w:hAnsi="Candara" w:cs="Candara"/>
          <w:sz w:val="24"/>
          <w:szCs w:val="24"/>
        </w:rPr>
        <w:t>od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8F6B35">
        <w:rPr>
          <w:rFonts w:ascii="Candara" w:eastAsia="Candara" w:hAnsi="Candara" w:cs="Candara"/>
          <w:sz w:val="24"/>
          <w:szCs w:val="24"/>
        </w:rPr>
        <w:t>l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sz w:val="24"/>
          <w:szCs w:val="24"/>
        </w:rPr>
        <w:t>de i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mp</w:t>
      </w:r>
      <w:r w:rsidRPr="008F6B35">
        <w:rPr>
          <w:rFonts w:ascii="Candara" w:eastAsia="Candara" w:hAnsi="Candara" w:cs="Candara"/>
          <w:sz w:val="24"/>
          <w:szCs w:val="24"/>
        </w:rPr>
        <w:t>lem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8F6B35">
        <w:rPr>
          <w:rFonts w:ascii="Candara" w:eastAsia="Candara" w:hAnsi="Candara" w:cs="Candara"/>
          <w:sz w:val="24"/>
          <w:szCs w:val="24"/>
        </w:rPr>
        <w:t>nta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8F6B35">
        <w:rPr>
          <w:rFonts w:ascii="Candara" w:eastAsia="Candara" w:hAnsi="Candara" w:cs="Candara"/>
          <w:sz w:val="24"/>
          <w:szCs w:val="24"/>
        </w:rPr>
        <w:t xml:space="preserve">e a 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ob</w:t>
      </w:r>
      <w:r w:rsidRPr="008F6B35">
        <w:rPr>
          <w:rFonts w:ascii="Candara" w:eastAsia="Candara" w:hAnsi="Candara" w:cs="Candara"/>
          <w:sz w:val="24"/>
          <w:szCs w:val="24"/>
        </w:rPr>
        <w:t xml:space="preserve">iectivelor 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p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8F6B35">
        <w:rPr>
          <w:rFonts w:ascii="Candara" w:eastAsia="Candara" w:hAnsi="Candara" w:cs="Candara"/>
          <w:sz w:val="24"/>
          <w:szCs w:val="24"/>
        </w:rPr>
        <w:t>o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p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u</w:t>
      </w:r>
      <w:r w:rsidRPr="008F6B35">
        <w:rPr>
          <w:rFonts w:ascii="Candara" w:eastAsia="Candara" w:hAnsi="Candara" w:cs="Candara"/>
          <w:sz w:val="24"/>
          <w:szCs w:val="24"/>
        </w:rPr>
        <w:t>se</w:t>
      </w:r>
      <w:r w:rsidRPr="008F6B35">
        <w:rPr>
          <w:rFonts w:ascii="Candara" w:eastAsia="Candara" w:hAnsi="Candara" w:cs="Candara"/>
          <w:spacing w:val="-2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sz w:val="24"/>
          <w:szCs w:val="24"/>
        </w:rPr>
        <w:t xml:space="preserve">va 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f</w:t>
      </w:r>
      <w:r w:rsidRPr="008F6B35">
        <w:rPr>
          <w:rFonts w:ascii="Candara" w:eastAsia="Candara" w:hAnsi="Candara" w:cs="Candara"/>
          <w:sz w:val="24"/>
          <w:szCs w:val="24"/>
        </w:rPr>
        <w:t>i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sz w:val="24"/>
          <w:szCs w:val="24"/>
        </w:rPr>
        <w:t>sta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b</w:t>
      </w:r>
      <w:r w:rsidRPr="008F6B35">
        <w:rPr>
          <w:rFonts w:ascii="Candara" w:eastAsia="Candara" w:hAnsi="Candara" w:cs="Candara"/>
          <w:sz w:val="24"/>
          <w:szCs w:val="24"/>
        </w:rPr>
        <w:t>i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l</w:t>
      </w:r>
      <w:r w:rsidRPr="008F6B35">
        <w:rPr>
          <w:rFonts w:ascii="Candara" w:eastAsia="Candara" w:hAnsi="Candara" w:cs="Candara"/>
          <w:sz w:val="24"/>
          <w:szCs w:val="24"/>
        </w:rPr>
        <w:t>it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 xml:space="preserve"> </w:t>
      </w:r>
      <w:r w:rsidRPr="008F6B35">
        <w:rPr>
          <w:rFonts w:ascii="Candara" w:eastAsia="Candara" w:hAnsi="Candara" w:cs="Candara"/>
          <w:sz w:val="24"/>
          <w:szCs w:val="24"/>
        </w:rPr>
        <w:t>de cat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r</w:t>
      </w:r>
      <w:r w:rsidRPr="008F6B35">
        <w:rPr>
          <w:rFonts w:ascii="Candara" w:eastAsia="Candara" w:hAnsi="Candara" w:cs="Candara"/>
          <w:sz w:val="24"/>
          <w:szCs w:val="24"/>
        </w:rPr>
        <w:t>e in</w:t>
      </w:r>
      <w:r w:rsidRPr="008F6B35">
        <w:rPr>
          <w:rFonts w:ascii="Candara" w:eastAsia="Candara" w:hAnsi="Candara" w:cs="Candara"/>
          <w:spacing w:val="-2"/>
          <w:sz w:val="24"/>
          <w:szCs w:val="24"/>
        </w:rPr>
        <w:t>v</w:t>
      </w:r>
      <w:r w:rsidRPr="008F6B35">
        <w:rPr>
          <w:rFonts w:ascii="Candara" w:eastAsia="Candara" w:hAnsi="Candara" w:cs="Candara"/>
          <w:spacing w:val="-1"/>
          <w:sz w:val="24"/>
          <w:szCs w:val="24"/>
        </w:rPr>
        <w:t>e</w:t>
      </w:r>
      <w:r w:rsidRPr="008F6B35">
        <w:rPr>
          <w:rFonts w:ascii="Candara" w:eastAsia="Candara" w:hAnsi="Candara" w:cs="Candara"/>
          <w:sz w:val="24"/>
          <w:szCs w:val="24"/>
        </w:rPr>
        <w:t>st</w:t>
      </w:r>
      <w:r w:rsidRPr="008F6B3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8F6B35">
        <w:rPr>
          <w:rFonts w:ascii="Candara" w:eastAsia="Candara" w:hAnsi="Candara" w:cs="Candara"/>
          <w:sz w:val="24"/>
          <w:szCs w:val="24"/>
        </w:rPr>
        <w:t>tori.</w:t>
      </w:r>
    </w:p>
    <w:p w:rsidR="00DB080C" w:rsidRPr="008F6B35" w:rsidRDefault="00DB080C">
      <w:pPr>
        <w:spacing w:before="1" w:line="180" w:lineRule="exact"/>
        <w:rPr>
          <w:sz w:val="18"/>
          <w:szCs w:val="18"/>
        </w:rPr>
      </w:pPr>
    </w:p>
    <w:p w:rsidR="00DB080C" w:rsidRPr="008F6B35" w:rsidRDefault="00DB080C">
      <w:pPr>
        <w:spacing w:line="200" w:lineRule="exact"/>
      </w:pPr>
    </w:p>
    <w:p w:rsidR="00DB080C" w:rsidRPr="008F6B35" w:rsidRDefault="00DB080C">
      <w:pPr>
        <w:spacing w:line="200" w:lineRule="exact"/>
      </w:pPr>
    </w:p>
    <w:p w:rsidR="00DB080C" w:rsidRPr="008F6B35" w:rsidRDefault="00B47EC3">
      <w:pPr>
        <w:ind w:left="7295"/>
        <w:rPr>
          <w:rFonts w:ascii="Candara" w:eastAsia="Candara" w:hAnsi="Candara" w:cs="Candara"/>
          <w:sz w:val="24"/>
          <w:szCs w:val="24"/>
        </w:rPr>
      </w:pPr>
      <w:r w:rsidRPr="008F6B35">
        <w:rPr>
          <w:rFonts w:ascii="Candara" w:eastAsia="Candara" w:hAnsi="Candara" w:cs="Candara"/>
          <w:spacing w:val="1"/>
          <w:sz w:val="24"/>
          <w:szCs w:val="24"/>
        </w:rPr>
        <w:t>I</w:t>
      </w:r>
      <w:r w:rsidRPr="008F6B35">
        <w:rPr>
          <w:rFonts w:ascii="Candara" w:eastAsia="Candara" w:hAnsi="Candara" w:cs="Candara"/>
          <w:sz w:val="24"/>
          <w:szCs w:val="24"/>
        </w:rPr>
        <w:t>ntocmit,</w:t>
      </w:r>
    </w:p>
    <w:p w:rsidR="00DB080C" w:rsidRDefault="00B47EC3">
      <w:pPr>
        <w:spacing w:before="43"/>
        <w:ind w:left="7295"/>
        <w:rPr>
          <w:rFonts w:ascii="Candara" w:eastAsia="Candara" w:hAnsi="Candara" w:cs="Candara"/>
          <w:spacing w:val="-1"/>
          <w:sz w:val="24"/>
          <w:szCs w:val="24"/>
        </w:rPr>
      </w:pPr>
      <w:r>
        <w:rPr>
          <w:rFonts w:ascii="Candara" w:eastAsia="Candara" w:hAnsi="Candara" w:cs="Candara"/>
          <w:spacing w:val="1"/>
          <w:sz w:val="24"/>
          <w:szCs w:val="24"/>
        </w:rPr>
        <w:t>A</w:t>
      </w:r>
      <w:r>
        <w:rPr>
          <w:rFonts w:ascii="Candara" w:eastAsia="Candara" w:hAnsi="Candara" w:cs="Candara"/>
          <w:spacing w:val="-1"/>
          <w:sz w:val="24"/>
          <w:szCs w:val="24"/>
        </w:rPr>
        <w:t>r</w:t>
      </w:r>
      <w:r>
        <w:rPr>
          <w:rFonts w:ascii="Candara" w:eastAsia="Candara" w:hAnsi="Candara" w:cs="Candara"/>
          <w:sz w:val="24"/>
          <w:szCs w:val="24"/>
        </w:rPr>
        <w:t>h.</w:t>
      </w:r>
      <w:r w:rsidR="008F6B35">
        <w:rPr>
          <w:rFonts w:ascii="Candara" w:eastAsia="Candara" w:hAnsi="Candara" w:cs="Candara"/>
          <w:sz w:val="24"/>
          <w:szCs w:val="24"/>
        </w:rPr>
        <w:t>Draghici</w:t>
      </w:r>
      <w:r>
        <w:rPr>
          <w:rFonts w:ascii="Candara" w:eastAsia="Candara" w:hAnsi="Candara" w:cs="Candara"/>
          <w:sz w:val="24"/>
          <w:szCs w:val="24"/>
        </w:rPr>
        <w:t xml:space="preserve"> S</w:t>
      </w:r>
      <w:r w:rsidR="008F6B35">
        <w:rPr>
          <w:rFonts w:ascii="Candara" w:eastAsia="Candara" w:hAnsi="Candara" w:cs="Candara"/>
          <w:sz w:val="24"/>
          <w:szCs w:val="24"/>
        </w:rPr>
        <w:t>.</w:t>
      </w:r>
      <w:r>
        <w:rPr>
          <w:rFonts w:ascii="Candara" w:eastAsia="Candara" w:hAnsi="Candara" w:cs="Candara"/>
          <w:sz w:val="24"/>
          <w:szCs w:val="24"/>
        </w:rPr>
        <w:t xml:space="preserve"> </w:t>
      </w:r>
      <w:r w:rsidR="008F6B35">
        <w:rPr>
          <w:rFonts w:ascii="Candara" w:eastAsia="Candara" w:hAnsi="Candara" w:cs="Candara"/>
          <w:spacing w:val="-1"/>
          <w:sz w:val="24"/>
          <w:szCs w:val="24"/>
        </w:rPr>
        <w:t>Constantin</w:t>
      </w:r>
    </w:p>
    <w:p w:rsidR="00234953" w:rsidRDefault="00234953">
      <w:pPr>
        <w:spacing w:before="43"/>
        <w:ind w:left="7295"/>
        <w:rPr>
          <w:rFonts w:ascii="Candara" w:eastAsia="Candara" w:hAnsi="Candara" w:cs="Candara"/>
          <w:spacing w:val="-1"/>
          <w:sz w:val="24"/>
          <w:szCs w:val="24"/>
        </w:rPr>
      </w:pPr>
    </w:p>
    <w:p w:rsidR="00234953" w:rsidRDefault="00234953">
      <w:pPr>
        <w:spacing w:before="43"/>
        <w:ind w:left="7295"/>
        <w:rPr>
          <w:rFonts w:ascii="Candara" w:eastAsia="Candara" w:hAnsi="Candara" w:cs="Candara"/>
          <w:spacing w:val="-1"/>
          <w:sz w:val="24"/>
          <w:szCs w:val="24"/>
        </w:rPr>
      </w:pPr>
    </w:p>
    <w:p w:rsidR="00234953" w:rsidRDefault="00234953">
      <w:pPr>
        <w:spacing w:before="43"/>
        <w:ind w:left="7295"/>
        <w:rPr>
          <w:rFonts w:ascii="Candara" w:eastAsia="Candara" w:hAnsi="Candara" w:cs="Candara"/>
          <w:spacing w:val="-1"/>
          <w:sz w:val="24"/>
          <w:szCs w:val="24"/>
        </w:rPr>
      </w:pPr>
    </w:p>
    <w:p w:rsidR="00234953" w:rsidRDefault="00234953">
      <w:pPr>
        <w:spacing w:before="43"/>
        <w:ind w:left="7295"/>
        <w:rPr>
          <w:rFonts w:ascii="Candara" w:eastAsia="Candara" w:hAnsi="Candara" w:cs="Candara"/>
          <w:spacing w:val="-1"/>
          <w:sz w:val="24"/>
          <w:szCs w:val="24"/>
        </w:rPr>
      </w:pPr>
    </w:p>
    <w:p w:rsidR="00234953" w:rsidRDefault="00234953" w:rsidP="003A28E7">
      <w:pPr>
        <w:spacing w:before="43"/>
        <w:rPr>
          <w:rFonts w:ascii="Candara" w:eastAsia="Candara" w:hAnsi="Candara" w:cs="Candara"/>
          <w:sz w:val="24"/>
          <w:szCs w:val="24"/>
        </w:rPr>
      </w:pPr>
    </w:p>
    <w:sectPr w:rsidR="00234953" w:rsidSect="00234953">
      <w:headerReference w:type="default" r:id="rId8"/>
      <w:footerReference w:type="default" r:id="rId9"/>
      <w:pgSz w:w="11920" w:h="16840"/>
      <w:pgMar w:top="1040" w:right="580" w:bottom="280" w:left="0" w:header="860" w:footer="54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196" w:rsidRDefault="00657196" w:rsidP="00DB080C">
      <w:r>
        <w:separator/>
      </w:r>
    </w:p>
  </w:endnote>
  <w:endnote w:type="continuationSeparator" w:id="1">
    <w:p w:rsidR="00657196" w:rsidRDefault="00657196" w:rsidP="00DB08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80C" w:rsidRDefault="00621BD5">
    <w:pPr>
      <w:spacing w:line="200" w:lineRule="exact"/>
    </w:pPr>
    <w:r w:rsidRPr="00621BD5">
      <w:pict>
        <v:group id="_x0000_s2051" style="position:absolute;margin-left:445.55pt;margin-top:805.7pt;width:0;height:36.35pt;z-index:-251659264;mso-position-horizontal-relative:page;mso-position-vertical-relative:page" coordorigin="8911,16114" coordsize="0,727">
          <v:shape id="_x0000_s2052" style="position:absolute;left:8911;top:16114;width:0;height:727" coordorigin="8911,16114" coordsize="0,727" path="m8911,16114r,724e" filled="f" strokecolor="#396" strokeweight="2.26pt">
            <v:path arrowok="t"/>
          </v:shape>
          <w10:wrap anchorx="page" anchory="page"/>
        </v:group>
      </w:pict>
    </w:r>
    <w:r w:rsidRPr="00621BD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54.25pt;margin-top:806.7pt;width:86.7pt;height:11pt;z-index:-251658240;mso-position-horizontal-relative:page;mso-position-vertical-relative:page" filled="f" stroked="f">
          <v:textbox inset="0,0,0,0">
            <w:txbxContent>
              <w:p w:rsidR="00DB080C" w:rsidRDefault="00B47EC3">
                <w:pPr>
                  <w:spacing w:line="180" w:lineRule="exact"/>
                  <w:ind w:left="20" w:right="-27"/>
                  <w:rPr>
                    <w:rFonts w:ascii="Candara" w:eastAsia="Candara" w:hAnsi="Candara" w:cs="Candara"/>
                    <w:sz w:val="18"/>
                    <w:szCs w:val="18"/>
                  </w:rPr>
                </w:pPr>
                <w:r>
                  <w:rPr>
                    <w:rFonts w:ascii="Candara" w:eastAsia="Candara" w:hAnsi="Candara" w:cs="Candara"/>
                    <w:position w:val="1"/>
                    <w:sz w:val="18"/>
                    <w:szCs w:val="18"/>
                  </w:rPr>
                  <w:t>M</w:t>
                </w:r>
                <w:r>
                  <w:rPr>
                    <w:rFonts w:ascii="Candara" w:eastAsia="Candara" w:hAnsi="Candara" w:cs="Candara"/>
                    <w:spacing w:val="-1"/>
                    <w:position w:val="1"/>
                    <w:sz w:val="18"/>
                    <w:szCs w:val="18"/>
                  </w:rPr>
                  <w:t>em</w:t>
                </w:r>
                <w:r>
                  <w:rPr>
                    <w:rFonts w:ascii="Candara" w:eastAsia="Candara" w:hAnsi="Candara" w:cs="Candara"/>
                    <w:position w:val="1"/>
                    <w:sz w:val="18"/>
                    <w:szCs w:val="18"/>
                  </w:rPr>
                  <w:t>o</w:t>
                </w:r>
                <w:r>
                  <w:rPr>
                    <w:rFonts w:ascii="Candara" w:eastAsia="Candara" w:hAnsi="Candara" w:cs="Candara"/>
                    <w:spacing w:val="1"/>
                    <w:position w:val="1"/>
                    <w:sz w:val="18"/>
                    <w:szCs w:val="18"/>
                  </w:rPr>
                  <w:t>r</w:t>
                </w:r>
                <w:r>
                  <w:rPr>
                    <w:rFonts w:ascii="Candara" w:eastAsia="Candara" w:hAnsi="Candara" w:cs="Candara"/>
                    <w:spacing w:val="-1"/>
                    <w:position w:val="1"/>
                    <w:sz w:val="18"/>
                    <w:szCs w:val="18"/>
                  </w:rPr>
                  <w:t>i</w:t>
                </w:r>
                <w:r>
                  <w:rPr>
                    <w:rFonts w:ascii="Candara" w:eastAsia="Candara" w:hAnsi="Candara" w:cs="Candara"/>
                    <w:position w:val="1"/>
                    <w:sz w:val="18"/>
                    <w:szCs w:val="18"/>
                  </w:rPr>
                  <w:t>u</w:t>
                </w:r>
                <w:r>
                  <w:rPr>
                    <w:rFonts w:ascii="Candara" w:eastAsia="Candara" w:hAnsi="Candara" w:cs="Candara"/>
                    <w:spacing w:val="-1"/>
                    <w:position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Candara" w:eastAsia="Candara" w:hAnsi="Candara" w:cs="Candara"/>
                    <w:spacing w:val="2"/>
                    <w:position w:val="1"/>
                    <w:sz w:val="18"/>
                    <w:szCs w:val="18"/>
                  </w:rPr>
                  <w:t>d</w:t>
                </w:r>
                <w:r>
                  <w:rPr>
                    <w:rFonts w:ascii="Candara" w:eastAsia="Candara" w:hAnsi="Candara" w:cs="Candara"/>
                    <w:position w:val="1"/>
                    <w:sz w:val="18"/>
                    <w:szCs w:val="18"/>
                  </w:rPr>
                  <w:t>e</w:t>
                </w:r>
                <w:r>
                  <w:rPr>
                    <w:rFonts w:ascii="Candara" w:eastAsia="Candara" w:hAnsi="Candara" w:cs="Candara"/>
                    <w:spacing w:val="-2"/>
                    <w:position w:val="1"/>
                    <w:sz w:val="18"/>
                    <w:szCs w:val="18"/>
                  </w:rPr>
                  <w:t xml:space="preserve"> </w:t>
                </w:r>
                <w:r>
                  <w:rPr>
                    <w:rFonts w:ascii="Candara" w:eastAsia="Candara" w:hAnsi="Candara" w:cs="Candara"/>
                    <w:position w:val="1"/>
                    <w:sz w:val="18"/>
                    <w:szCs w:val="18"/>
                  </w:rPr>
                  <w:t>U</w:t>
                </w:r>
                <w:r>
                  <w:rPr>
                    <w:rFonts w:ascii="Candara" w:eastAsia="Candara" w:hAnsi="Candara" w:cs="Candara"/>
                    <w:spacing w:val="1"/>
                    <w:position w:val="1"/>
                    <w:sz w:val="18"/>
                    <w:szCs w:val="18"/>
                  </w:rPr>
                  <w:t>rb</w:t>
                </w:r>
                <w:r>
                  <w:rPr>
                    <w:rFonts w:ascii="Candara" w:eastAsia="Candara" w:hAnsi="Candara" w:cs="Candara"/>
                    <w:position w:val="1"/>
                    <w:sz w:val="18"/>
                    <w:szCs w:val="18"/>
                  </w:rPr>
                  <w:t>a</w:t>
                </w:r>
                <w:r>
                  <w:rPr>
                    <w:rFonts w:ascii="Candara" w:eastAsia="Candara" w:hAnsi="Candara" w:cs="Candara"/>
                    <w:spacing w:val="1"/>
                    <w:position w:val="1"/>
                    <w:sz w:val="18"/>
                    <w:szCs w:val="18"/>
                  </w:rPr>
                  <w:t>n</w:t>
                </w:r>
                <w:r>
                  <w:rPr>
                    <w:rFonts w:ascii="Candara" w:eastAsia="Candara" w:hAnsi="Candara" w:cs="Candara"/>
                    <w:spacing w:val="-1"/>
                    <w:position w:val="1"/>
                    <w:sz w:val="18"/>
                    <w:szCs w:val="18"/>
                  </w:rPr>
                  <w:t>is</w:t>
                </w:r>
                <w:r>
                  <w:rPr>
                    <w:rFonts w:ascii="Candara" w:eastAsia="Candara" w:hAnsi="Candara" w:cs="Candara"/>
                    <w:position w:val="1"/>
                    <w:sz w:val="18"/>
                    <w:szCs w:val="18"/>
                  </w:rPr>
                  <w:t>m</w:t>
                </w:r>
              </w:p>
            </w:txbxContent>
          </v:textbox>
          <w10:wrap anchorx="page" anchory="page"/>
        </v:shape>
      </w:pict>
    </w:r>
    <w:r w:rsidRPr="00621BD5">
      <w:pict>
        <v:shape id="_x0000_s2049" type="#_x0000_t202" style="position:absolute;margin-left:449.05pt;margin-top:806.85pt;width:9.6pt;height:13.05pt;z-index:-251657216;mso-position-horizontal-relative:page;mso-position-vertical-relative:page" filled="f" stroked="f">
          <v:textbox inset="0,0,0,0">
            <w:txbxContent>
              <w:p w:rsidR="00DB080C" w:rsidRDefault="00621BD5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B47EC3">
                  <w:rPr>
                    <w:rFonts w:ascii="Calibri" w:eastAsia="Calibri" w:hAnsi="Calibri" w:cs="Calibri"/>
                    <w:b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981B73">
                  <w:rPr>
                    <w:rFonts w:ascii="Calibri" w:eastAsia="Calibri" w:hAnsi="Calibri" w:cs="Calibri"/>
                    <w:b/>
                    <w:noProof/>
                    <w:position w:val="1"/>
                    <w:sz w:val="22"/>
                    <w:szCs w:val="22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196" w:rsidRDefault="00657196" w:rsidP="00DB080C">
      <w:r>
        <w:separator/>
      </w:r>
    </w:p>
  </w:footnote>
  <w:footnote w:type="continuationSeparator" w:id="1">
    <w:p w:rsidR="00657196" w:rsidRDefault="00657196" w:rsidP="00DB08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80C" w:rsidRDefault="00621BD5">
    <w:pPr>
      <w:spacing w:line="200" w:lineRule="exact"/>
    </w:pPr>
    <w:r w:rsidRPr="00621BD5">
      <w:pict>
        <v:group id="_x0000_s2053" style="position:absolute;margin-left:-1.05pt;margin-top:52pt;width:596.25pt;height:0;z-index:-251660288;mso-position-horizontal-relative:page;mso-position-vertical-relative:page" coordorigin="-21,1040" coordsize="11925,0">
          <v:shape id="_x0000_s2055" style="position:absolute;left:-21;top:1040;width:11925;height:0" coordorigin="-21,1040" coordsize="11925,0" path="m11904,1040l,1040e" filled="f" strokecolor="#396" strokeweight="2pt">
            <v:path arrowok="t"/>
          </v:shape>
          <v:shape id="_x0000_s2054" style="position:absolute;left:-21;top:1040;width:11925;height:0" coordorigin="-21,1040" coordsize="11925,0" path="m,1040r11904,e" filled="f" strokecolor="#396" strokeweight="2pt">
            <v:path arrowok="t"/>
          </v:shape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9B607E"/>
    <w:multiLevelType w:val="multilevel"/>
    <w:tmpl w:val="F8927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74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B080C"/>
    <w:rsid w:val="00027AF4"/>
    <w:rsid w:val="000A17AC"/>
    <w:rsid w:val="000B5625"/>
    <w:rsid w:val="000E22A0"/>
    <w:rsid w:val="001376A5"/>
    <w:rsid w:val="001C33E8"/>
    <w:rsid w:val="001E6190"/>
    <w:rsid w:val="00234953"/>
    <w:rsid w:val="00242CA3"/>
    <w:rsid w:val="0032001D"/>
    <w:rsid w:val="0032589C"/>
    <w:rsid w:val="003A28E7"/>
    <w:rsid w:val="003B58BE"/>
    <w:rsid w:val="00402431"/>
    <w:rsid w:val="00432EBF"/>
    <w:rsid w:val="00477C06"/>
    <w:rsid w:val="004A4B60"/>
    <w:rsid w:val="004B7651"/>
    <w:rsid w:val="00524AFA"/>
    <w:rsid w:val="005354C7"/>
    <w:rsid w:val="005521CA"/>
    <w:rsid w:val="00614AED"/>
    <w:rsid w:val="00621BD5"/>
    <w:rsid w:val="006525B0"/>
    <w:rsid w:val="00657196"/>
    <w:rsid w:val="006606B3"/>
    <w:rsid w:val="006629D6"/>
    <w:rsid w:val="00695F04"/>
    <w:rsid w:val="00720E1D"/>
    <w:rsid w:val="00733C87"/>
    <w:rsid w:val="00816A6D"/>
    <w:rsid w:val="008F6B35"/>
    <w:rsid w:val="00961B97"/>
    <w:rsid w:val="00963D30"/>
    <w:rsid w:val="00981B73"/>
    <w:rsid w:val="00986D13"/>
    <w:rsid w:val="0099758B"/>
    <w:rsid w:val="00A961BA"/>
    <w:rsid w:val="00AC6719"/>
    <w:rsid w:val="00B2232F"/>
    <w:rsid w:val="00B47EC3"/>
    <w:rsid w:val="00B9176D"/>
    <w:rsid w:val="00B96589"/>
    <w:rsid w:val="00D43A61"/>
    <w:rsid w:val="00D96826"/>
    <w:rsid w:val="00DB080C"/>
    <w:rsid w:val="00DD3181"/>
    <w:rsid w:val="00E523EE"/>
    <w:rsid w:val="00E75DDF"/>
    <w:rsid w:val="00EC6363"/>
    <w:rsid w:val="00F93DD0"/>
    <w:rsid w:val="00FD00D7"/>
    <w:rsid w:val="00FE6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NormalWeb">
    <w:name w:val="Normal (Web)"/>
    <w:basedOn w:val="Normal"/>
    <w:rsid w:val="00234953"/>
    <w:pPr>
      <w:spacing w:before="100" w:beforeAutospacing="1" w:after="100" w:afterAutospacing="1"/>
    </w:pPr>
    <w:rPr>
      <w:sz w:val="24"/>
      <w:szCs w:val="24"/>
      <w:lang w:val="ro-RO" w:eastAsia="ro-RO"/>
    </w:rPr>
  </w:style>
  <w:style w:type="character" w:styleId="Strong">
    <w:name w:val="Strong"/>
    <w:basedOn w:val="DefaultParagraphFont"/>
    <w:qFormat/>
    <w:rsid w:val="0023495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2B239-8EF7-4CBC-A509-22AD36018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7</Pages>
  <Words>2352</Words>
  <Characters>13642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17</cp:revision>
  <cp:lastPrinted>2017-01-04T14:11:00Z</cp:lastPrinted>
  <dcterms:created xsi:type="dcterms:W3CDTF">2017-01-01T13:19:00Z</dcterms:created>
  <dcterms:modified xsi:type="dcterms:W3CDTF">2017-02-18T16:01:00Z</dcterms:modified>
</cp:coreProperties>
</file>